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D77" w:rsidRDefault="00B17D77" w:rsidP="00B17D77">
      <w:pPr>
        <w:spacing w:line="480" w:lineRule="auto"/>
        <w:ind w:leftChars="-337" w:left="-708" w:firstLineChars="100" w:firstLine="281"/>
        <w:jc w:val="center"/>
        <w:rPr>
          <w:rFonts w:ascii="宋体" w:hAnsi="宋体"/>
          <w:b/>
          <w:bCs/>
          <w:color w:val="000000"/>
          <w:sz w:val="28"/>
        </w:rPr>
      </w:pPr>
    </w:p>
    <w:p w:rsidR="00B17D77" w:rsidRDefault="00B17D77" w:rsidP="009A7447">
      <w:pPr>
        <w:spacing w:line="480" w:lineRule="auto"/>
        <w:ind w:leftChars="-337" w:left="-708" w:firstLineChars="100" w:firstLine="522"/>
        <w:jc w:val="center"/>
        <w:rPr>
          <w:rFonts w:ascii="方正小标宋简体" w:eastAsia="方正小标宋简体" w:hAnsi="黑体"/>
          <w:b/>
          <w:color w:val="000000"/>
          <w:sz w:val="52"/>
        </w:rPr>
      </w:pPr>
    </w:p>
    <w:p w:rsidR="00B17D77" w:rsidRDefault="00B17D77" w:rsidP="009A7447">
      <w:pPr>
        <w:spacing w:line="480" w:lineRule="auto"/>
        <w:ind w:leftChars="-337" w:left="-708" w:firstLineChars="100" w:firstLine="522"/>
        <w:jc w:val="center"/>
        <w:rPr>
          <w:rFonts w:ascii="方正小标宋简体" w:eastAsia="方正小标宋简体" w:hAnsi="黑体"/>
          <w:b/>
          <w:color w:val="000000"/>
          <w:sz w:val="52"/>
        </w:rPr>
      </w:pPr>
    </w:p>
    <w:p w:rsidR="009A7447" w:rsidRDefault="009A7447" w:rsidP="009A7447">
      <w:pPr>
        <w:spacing w:line="480" w:lineRule="auto"/>
        <w:ind w:leftChars="-337" w:left="-708" w:firstLineChars="100" w:firstLine="522"/>
        <w:jc w:val="center"/>
        <w:rPr>
          <w:rFonts w:ascii="方正小标宋简体" w:eastAsia="方正小标宋简体" w:hAnsi="黑体"/>
          <w:b/>
          <w:color w:val="000000"/>
          <w:sz w:val="52"/>
        </w:rPr>
      </w:pPr>
      <w:r w:rsidRPr="009A7447">
        <w:rPr>
          <w:rFonts w:ascii="方正小标宋简体" w:eastAsia="方正小标宋简体" w:hAnsi="黑体" w:hint="eastAsia"/>
          <w:b/>
          <w:color w:val="000000"/>
          <w:sz w:val="52"/>
        </w:rPr>
        <w:t>山东省重点产业关键技术创新工程</w:t>
      </w:r>
    </w:p>
    <w:p w:rsidR="00B17D77" w:rsidRPr="00FB05CB" w:rsidRDefault="00B17D77" w:rsidP="009A7447">
      <w:pPr>
        <w:spacing w:line="480" w:lineRule="auto"/>
        <w:ind w:leftChars="-337" w:left="-708" w:firstLineChars="100" w:firstLine="522"/>
        <w:jc w:val="center"/>
        <w:rPr>
          <w:rFonts w:ascii="方正小标宋简体" w:eastAsia="方正小标宋简体" w:hAnsi="黑体"/>
          <w:b/>
          <w:color w:val="000000"/>
          <w:sz w:val="52"/>
        </w:rPr>
      </w:pPr>
      <w:r w:rsidRPr="00FB05CB">
        <w:rPr>
          <w:rFonts w:ascii="方正小标宋简体" w:eastAsia="方正小标宋简体" w:hAnsi="黑体" w:hint="eastAsia"/>
          <w:b/>
          <w:color w:val="000000"/>
          <w:sz w:val="52"/>
        </w:rPr>
        <w:t>项目</w:t>
      </w:r>
      <w:r>
        <w:rPr>
          <w:rFonts w:ascii="方正小标宋简体" w:eastAsia="方正小标宋简体" w:hAnsi="黑体" w:hint="eastAsia"/>
          <w:b/>
          <w:color w:val="000000"/>
          <w:sz w:val="52"/>
        </w:rPr>
        <w:t>申报</w:t>
      </w:r>
      <w:r w:rsidRPr="00FB05CB">
        <w:rPr>
          <w:rFonts w:ascii="方正小标宋简体" w:eastAsia="方正小标宋简体" w:hAnsi="黑体" w:hint="eastAsia"/>
          <w:b/>
          <w:color w:val="000000"/>
          <w:sz w:val="52"/>
        </w:rPr>
        <w:t>书</w:t>
      </w:r>
    </w:p>
    <w:p w:rsidR="00B17D77" w:rsidRPr="00FD0013" w:rsidRDefault="00B17D77" w:rsidP="00B17D77">
      <w:pPr>
        <w:jc w:val="center"/>
        <w:rPr>
          <w:rFonts w:ascii="仿宋_GB2312" w:eastAsia="仿宋_GB2312"/>
          <w:color w:val="000000"/>
          <w:sz w:val="30"/>
        </w:rPr>
      </w:pPr>
    </w:p>
    <w:tbl>
      <w:tblPr>
        <w:tblW w:w="9640" w:type="dxa"/>
        <w:jc w:val="center"/>
        <w:tblLook w:val="04A0"/>
      </w:tblPr>
      <w:tblGrid>
        <w:gridCol w:w="3077"/>
        <w:gridCol w:w="6563"/>
      </w:tblGrid>
      <w:tr w:rsidR="00131CA9" w:rsidRPr="003F0F3D" w:rsidTr="00131CA9">
        <w:trPr>
          <w:jc w:val="center"/>
        </w:trPr>
        <w:tc>
          <w:tcPr>
            <w:tcW w:w="3077" w:type="dxa"/>
            <w:shd w:val="clear" w:color="auto" w:fill="auto"/>
            <w:vAlign w:val="center"/>
          </w:tcPr>
          <w:p w:rsidR="00131CA9" w:rsidRPr="003F0F3D" w:rsidRDefault="00131CA9" w:rsidP="00131CA9">
            <w:pPr>
              <w:rPr>
                <w:rFonts w:ascii="仿宋_GB2312" w:eastAsia="仿宋_GB2312"/>
                <w:b/>
                <w:color w:val="FF0000"/>
                <w:sz w:val="28"/>
                <w:szCs w:val="28"/>
              </w:rPr>
            </w:pPr>
            <w:r>
              <w:rPr>
                <w:rFonts w:ascii="仿宋_GB2312" w:eastAsia="仿宋_GB2312" w:hint="eastAsia"/>
                <w:b/>
                <w:color w:val="000000"/>
                <w:sz w:val="28"/>
                <w:szCs w:val="28"/>
              </w:rPr>
              <w:t xml:space="preserve">项目重点方向：                                                                              </w:t>
            </w:r>
          </w:p>
        </w:tc>
        <w:tc>
          <w:tcPr>
            <w:tcW w:w="6563" w:type="dxa"/>
            <w:shd w:val="clear" w:color="auto" w:fill="auto"/>
            <w:vAlign w:val="center"/>
          </w:tcPr>
          <w:p w:rsidR="00131CA9" w:rsidRPr="003F0F3D" w:rsidRDefault="00131CA9" w:rsidP="00131CA9">
            <w:pPr>
              <w:rPr>
                <w:rFonts w:ascii="仿宋_GB2312" w:eastAsia="仿宋_GB2312"/>
              </w:rPr>
            </w:pPr>
            <w:r w:rsidRPr="00CE0214">
              <w:rPr>
                <w:rFonts w:ascii="仿宋_GB2312" w:eastAsia="仿宋_GB2312" w:hint="eastAsia"/>
                <w:b/>
                <w:color w:val="000000"/>
                <w:sz w:val="28"/>
                <w:szCs w:val="28"/>
                <w:u w:val="single"/>
              </w:rPr>
              <w:t xml:space="preserve">                                             </w:t>
            </w:r>
            <w:r w:rsidRPr="00CE0214">
              <w:rPr>
                <w:rFonts w:ascii="仿宋_GB2312" w:eastAsia="仿宋_GB2312" w:hint="eastAsia"/>
                <w:b/>
                <w:color w:val="000000"/>
                <w:sz w:val="28"/>
                <w:szCs w:val="28"/>
              </w:rPr>
              <w:t xml:space="preserve">  </w:t>
            </w:r>
          </w:p>
        </w:tc>
      </w:tr>
      <w:tr w:rsidR="00131CA9" w:rsidRPr="003F0F3D" w:rsidTr="00131CA9">
        <w:trPr>
          <w:jc w:val="center"/>
        </w:trPr>
        <w:tc>
          <w:tcPr>
            <w:tcW w:w="3077" w:type="dxa"/>
            <w:shd w:val="clear" w:color="auto" w:fill="auto"/>
            <w:vAlign w:val="center"/>
          </w:tcPr>
          <w:p w:rsidR="00131CA9" w:rsidRDefault="00131CA9" w:rsidP="00131CA9">
            <w:pPr>
              <w:rPr>
                <w:rFonts w:ascii="仿宋_GB2312" w:eastAsia="仿宋_GB2312"/>
                <w:b/>
                <w:color w:val="000000"/>
                <w:sz w:val="28"/>
                <w:szCs w:val="28"/>
              </w:rPr>
            </w:pPr>
            <w:r>
              <w:rPr>
                <w:rFonts w:ascii="仿宋_GB2312" w:eastAsia="仿宋_GB2312" w:hint="eastAsia"/>
                <w:b/>
                <w:color w:val="000000"/>
                <w:sz w:val="28"/>
                <w:szCs w:val="28"/>
              </w:rPr>
              <w:t>申报</w:t>
            </w:r>
            <w:r w:rsidRPr="003F0F3D">
              <w:rPr>
                <w:rFonts w:ascii="仿宋_GB2312" w:eastAsia="仿宋_GB2312" w:hint="eastAsia"/>
                <w:b/>
                <w:color w:val="000000"/>
                <w:sz w:val="28"/>
                <w:szCs w:val="28"/>
              </w:rPr>
              <w:t>项目名称</w:t>
            </w:r>
            <w:r>
              <w:rPr>
                <w:rFonts w:ascii="仿宋_GB2312" w:eastAsia="仿宋_GB2312" w:hint="eastAsia"/>
                <w:b/>
                <w:color w:val="000000"/>
                <w:sz w:val="28"/>
                <w:szCs w:val="28"/>
              </w:rPr>
              <w:t>：</w:t>
            </w:r>
          </w:p>
        </w:tc>
        <w:tc>
          <w:tcPr>
            <w:tcW w:w="6563" w:type="dxa"/>
            <w:shd w:val="clear" w:color="auto" w:fill="auto"/>
            <w:vAlign w:val="center"/>
          </w:tcPr>
          <w:p w:rsidR="00131CA9" w:rsidRPr="003F0F3D" w:rsidRDefault="00131CA9" w:rsidP="00131CA9">
            <w:pPr>
              <w:rPr>
                <w:rFonts w:ascii="仿宋_GB2312" w:eastAsia="仿宋_GB2312"/>
              </w:rPr>
            </w:pPr>
            <w:r w:rsidRPr="00CE0214">
              <w:rPr>
                <w:rFonts w:ascii="仿宋_GB2312" w:eastAsia="仿宋_GB2312" w:hint="eastAsia"/>
                <w:b/>
                <w:color w:val="000000"/>
                <w:sz w:val="28"/>
                <w:szCs w:val="28"/>
                <w:u w:val="single"/>
              </w:rPr>
              <w:t xml:space="preserve">                                             </w:t>
            </w:r>
          </w:p>
        </w:tc>
      </w:tr>
      <w:tr w:rsidR="00131CA9" w:rsidRPr="003F0F3D" w:rsidTr="00131CA9">
        <w:trPr>
          <w:trHeight w:val="622"/>
          <w:jc w:val="center"/>
        </w:trPr>
        <w:tc>
          <w:tcPr>
            <w:tcW w:w="3077" w:type="dxa"/>
            <w:shd w:val="clear" w:color="auto" w:fill="auto"/>
            <w:vAlign w:val="center"/>
          </w:tcPr>
          <w:p w:rsidR="00131CA9" w:rsidRDefault="00CF60CD" w:rsidP="00131CA9">
            <w:pPr>
              <w:rPr>
                <w:rFonts w:ascii="仿宋_GB2312" w:eastAsia="仿宋_GB2312"/>
                <w:b/>
                <w:color w:val="000000"/>
                <w:sz w:val="28"/>
                <w:szCs w:val="28"/>
              </w:rPr>
            </w:pPr>
            <w:r>
              <w:rPr>
                <w:rFonts w:ascii="仿宋_GB2312" w:eastAsia="仿宋_GB2312" w:hint="eastAsia"/>
                <w:b/>
                <w:color w:val="000000"/>
                <w:sz w:val="28"/>
                <w:szCs w:val="28"/>
              </w:rPr>
              <w:t>牵头</w:t>
            </w:r>
            <w:r w:rsidR="00425A29">
              <w:rPr>
                <w:rFonts w:ascii="仿宋_GB2312" w:eastAsia="仿宋_GB2312" w:hint="eastAsia"/>
                <w:b/>
                <w:color w:val="000000"/>
                <w:sz w:val="28"/>
                <w:szCs w:val="28"/>
              </w:rPr>
              <w:t>申报</w:t>
            </w:r>
            <w:r w:rsidR="00131CA9" w:rsidRPr="003F0F3D">
              <w:rPr>
                <w:rFonts w:ascii="仿宋_GB2312" w:eastAsia="仿宋_GB2312" w:hint="eastAsia"/>
                <w:b/>
                <w:color w:val="000000"/>
                <w:sz w:val="28"/>
                <w:szCs w:val="28"/>
              </w:rPr>
              <w:t>单位</w:t>
            </w:r>
            <w:r w:rsidR="00131CA9">
              <w:rPr>
                <w:rFonts w:ascii="仿宋_GB2312" w:eastAsia="仿宋_GB2312" w:hint="eastAsia"/>
                <w:b/>
                <w:color w:val="000000"/>
                <w:sz w:val="28"/>
                <w:szCs w:val="28"/>
              </w:rPr>
              <w:t>：</w:t>
            </w:r>
            <w:r w:rsidR="00131CA9" w:rsidRPr="003F0F3D">
              <w:rPr>
                <w:rFonts w:ascii="仿宋_GB2312" w:eastAsia="仿宋_GB2312" w:hint="eastAsia"/>
                <w:b/>
                <w:color w:val="000000"/>
                <w:sz w:val="28"/>
                <w:szCs w:val="28"/>
              </w:rPr>
              <w:t>（盖章）</w:t>
            </w:r>
          </w:p>
        </w:tc>
        <w:tc>
          <w:tcPr>
            <w:tcW w:w="6563" w:type="dxa"/>
            <w:shd w:val="clear" w:color="auto" w:fill="auto"/>
            <w:vAlign w:val="center"/>
          </w:tcPr>
          <w:p w:rsidR="00131CA9" w:rsidRPr="00CE0214" w:rsidRDefault="00131CA9" w:rsidP="00131CA9">
            <w:pPr>
              <w:rPr>
                <w:rFonts w:ascii="仿宋_GB2312" w:eastAsia="仿宋_GB2312"/>
                <w:b/>
                <w:color w:val="000000"/>
                <w:sz w:val="28"/>
                <w:szCs w:val="28"/>
                <w:u w:val="single"/>
              </w:rPr>
            </w:pPr>
            <w:r w:rsidRPr="00CE0214">
              <w:rPr>
                <w:rFonts w:ascii="仿宋_GB2312" w:eastAsia="仿宋_GB2312" w:hint="eastAsia"/>
                <w:b/>
                <w:color w:val="000000"/>
                <w:sz w:val="28"/>
                <w:szCs w:val="28"/>
                <w:u w:val="single"/>
              </w:rPr>
              <w:t xml:space="preserve">                                             </w:t>
            </w:r>
          </w:p>
        </w:tc>
      </w:tr>
      <w:tr w:rsidR="00131CA9" w:rsidRPr="003F0F3D" w:rsidTr="00131CA9">
        <w:trPr>
          <w:jc w:val="center"/>
        </w:trPr>
        <w:tc>
          <w:tcPr>
            <w:tcW w:w="3077" w:type="dxa"/>
            <w:shd w:val="clear" w:color="auto" w:fill="auto"/>
            <w:vAlign w:val="center"/>
          </w:tcPr>
          <w:p w:rsidR="00131CA9" w:rsidRPr="003F0F3D" w:rsidRDefault="00131CA9" w:rsidP="00131CA9">
            <w:pPr>
              <w:rPr>
                <w:rFonts w:ascii="仿宋_GB2312" w:eastAsia="仿宋_GB2312"/>
                <w:b/>
                <w:sz w:val="28"/>
                <w:szCs w:val="28"/>
              </w:rPr>
            </w:pPr>
            <w:r>
              <w:rPr>
                <w:rFonts w:ascii="仿宋_GB2312" w:eastAsia="仿宋_GB2312" w:hint="eastAsia"/>
                <w:b/>
                <w:color w:val="000000"/>
                <w:sz w:val="28"/>
                <w:szCs w:val="28"/>
              </w:rPr>
              <w:t>联合申报</w:t>
            </w:r>
            <w:r w:rsidRPr="003F0F3D">
              <w:rPr>
                <w:rFonts w:ascii="仿宋_GB2312" w:eastAsia="仿宋_GB2312" w:hint="eastAsia"/>
                <w:b/>
                <w:color w:val="000000"/>
                <w:sz w:val="28"/>
                <w:szCs w:val="28"/>
              </w:rPr>
              <w:t>单位</w:t>
            </w:r>
            <w:r>
              <w:rPr>
                <w:rFonts w:ascii="仿宋_GB2312" w:eastAsia="仿宋_GB2312" w:hint="eastAsia"/>
                <w:b/>
                <w:color w:val="000000"/>
                <w:sz w:val="28"/>
                <w:szCs w:val="28"/>
              </w:rPr>
              <w:t>：</w:t>
            </w:r>
            <w:r w:rsidRPr="003F0F3D">
              <w:rPr>
                <w:rFonts w:ascii="仿宋_GB2312" w:eastAsia="仿宋_GB2312" w:hint="eastAsia"/>
                <w:b/>
                <w:color w:val="000000"/>
                <w:sz w:val="28"/>
                <w:szCs w:val="28"/>
              </w:rPr>
              <w:t>（盖章）</w:t>
            </w:r>
          </w:p>
        </w:tc>
        <w:tc>
          <w:tcPr>
            <w:tcW w:w="6563" w:type="dxa"/>
            <w:shd w:val="clear" w:color="auto" w:fill="auto"/>
            <w:vAlign w:val="center"/>
          </w:tcPr>
          <w:p w:rsidR="00131CA9" w:rsidRPr="003F0F3D" w:rsidRDefault="00131CA9" w:rsidP="00131CA9">
            <w:pPr>
              <w:rPr>
                <w:rFonts w:ascii="仿宋_GB2312" w:eastAsia="仿宋_GB2312"/>
              </w:rPr>
            </w:pPr>
            <w:r w:rsidRPr="00CE0214">
              <w:rPr>
                <w:rFonts w:ascii="仿宋_GB2312" w:eastAsia="仿宋_GB2312" w:hint="eastAsia"/>
                <w:b/>
                <w:color w:val="000000"/>
                <w:sz w:val="28"/>
                <w:szCs w:val="28"/>
                <w:u w:val="single"/>
              </w:rPr>
              <w:t xml:space="preserve">                                             </w:t>
            </w:r>
          </w:p>
        </w:tc>
      </w:tr>
      <w:tr w:rsidR="00131CA9" w:rsidRPr="003F0F3D" w:rsidTr="00131CA9">
        <w:trPr>
          <w:jc w:val="center"/>
        </w:trPr>
        <w:tc>
          <w:tcPr>
            <w:tcW w:w="3077" w:type="dxa"/>
            <w:shd w:val="clear" w:color="auto" w:fill="auto"/>
            <w:vAlign w:val="center"/>
          </w:tcPr>
          <w:p w:rsidR="00131CA9" w:rsidRPr="003F0F3D" w:rsidRDefault="00131CA9" w:rsidP="00131CA9">
            <w:pPr>
              <w:rPr>
                <w:rFonts w:ascii="仿宋_GB2312" w:eastAsia="仿宋_GB2312"/>
                <w:b/>
                <w:sz w:val="28"/>
                <w:szCs w:val="28"/>
              </w:rPr>
            </w:pPr>
            <w:r w:rsidRPr="003F0F3D">
              <w:rPr>
                <w:rFonts w:ascii="仿宋_GB2312" w:eastAsia="仿宋_GB2312" w:hint="eastAsia"/>
                <w:b/>
                <w:color w:val="000000"/>
                <w:sz w:val="28"/>
                <w:szCs w:val="28"/>
              </w:rPr>
              <w:t>主管部门</w:t>
            </w:r>
            <w:r>
              <w:rPr>
                <w:rFonts w:ascii="仿宋_GB2312" w:eastAsia="仿宋_GB2312" w:hint="eastAsia"/>
                <w:b/>
                <w:color w:val="000000"/>
                <w:sz w:val="28"/>
                <w:szCs w:val="28"/>
              </w:rPr>
              <w:t>：</w:t>
            </w:r>
            <w:r w:rsidRPr="003F0F3D">
              <w:rPr>
                <w:rFonts w:ascii="仿宋_GB2312" w:eastAsia="仿宋_GB2312" w:hint="eastAsia"/>
                <w:b/>
                <w:color w:val="000000"/>
                <w:sz w:val="28"/>
                <w:szCs w:val="28"/>
              </w:rPr>
              <w:t>（盖章）</w:t>
            </w:r>
          </w:p>
        </w:tc>
        <w:tc>
          <w:tcPr>
            <w:tcW w:w="6563" w:type="dxa"/>
            <w:shd w:val="clear" w:color="auto" w:fill="auto"/>
            <w:vAlign w:val="center"/>
          </w:tcPr>
          <w:p w:rsidR="00131CA9" w:rsidRPr="003F0F3D" w:rsidRDefault="00131CA9" w:rsidP="00131CA9">
            <w:pPr>
              <w:rPr>
                <w:rFonts w:ascii="仿宋_GB2312" w:eastAsia="仿宋_GB2312"/>
              </w:rPr>
            </w:pPr>
            <w:r w:rsidRPr="00CE0214">
              <w:rPr>
                <w:rFonts w:ascii="仿宋_GB2312" w:eastAsia="仿宋_GB2312" w:hint="eastAsia"/>
                <w:b/>
                <w:color w:val="000000"/>
                <w:sz w:val="28"/>
                <w:szCs w:val="28"/>
                <w:u w:val="single"/>
              </w:rPr>
              <w:t xml:space="preserve">                                             </w:t>
            </w:r>
          </w:p>
        </w:tc>
      </w:tr>
      <w:tr w:rsidR="00131CA9" w:rsidRPr="003F0F3D" w:rsidTr="00131CA9">
        <w:trPr>
          <w:jc w:val="center"/>
        </w:trPr>
        <w:tc>
          <w:tcPr>
            <w:tcW w:w="3077" w:type="dxa"/>
            <w:shd w:val="clear" w:color="auto" w:fill="auto"/>
            <w:vAlign w:val="center"/>
          </w:tcPr>
          <w:p w:rsidR="00131CA9" w:rsidRPr="003F0F3D" w:rsidRDefault="00131CA9" w:rsidP="00131CA9">
            <w:pPr>
              <w:rPr>
                <w:rFonts w:ascii="仿宋_GB2312" w:eastAsia="仿宋_GB2312"/>
                <w:b/>
                <w:sz w:val="28"/>
                <w:szCs w:val="28"/>
              </w:rPr>
            </w:pPr>
            <w:r>
              <w:rPr>
                <w:rFonts w:ascii="仿宋_GB2312" w:eastAsia="仿宋_GB2312" w:hint="eastAsia"/>
                <w:b/>
                <w:color w:val="000000"/>
                <w:sz w:val="28"/>
                <w:szCs w:val="28"/>
              </w:rPr>
              <w:t>申报</w:t>
            </w:r>
            <w:r w:rsidRPr="003F0F3D">
              <w:rPr>
                <w:rFonts w:ascii="仿宋_GB2312" w:eastAsia="仿宋_GB2312" w:hint="eastAsia"/>
                <w:b/>
                <w:color w:val="000000"/>
                <w:sz w:val="28"/>
                <w:szCs w:val="28"/>
              </w:rPr>
              <w:t>日期</w:t>
            </w:r>
            <w:r>
              <w:rPr>
                <w:rFonts w:ascii="仿宋_GB2312" w:eastAsia="仿宋_GB2312" w:hint="eastAsia"/>
                <w:b/>
                <w:color w:val="000000"/>
                <w:sz w:val="28"/>
                <w:szCs w:val="28"/>
              </w:rPr>
              <w:t>：</w:t>
            </w:r>
          </w:p>
        </w:tc>
        <w:tc>
          <w:tcPr>
            <w:tcW w:w="6563" w:type="dxa"/>
            <w:shd w:val="clear" w:color="auto" w:fill="auto"/>
            <w:vAlign w:val="center"/>
          </w:tcPr>
          <w:p w:rsidR="00131CA9" w:rsidRPr="003F0F3D" w:rsidRDefault="00131CA9" w:rsidP="00131CA9">
            <w:pPr>
              <w:rPr>
                <w:rFonts w:ascii="仿宋_GB2312" w:eastAsia="仿宋_GB2312"/>
              </w:rPr>
            </w:pP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2016</w:t>
            </w: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年</w:t>
            </w: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月</w:t>
            </w: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日</w:t>
            </w:r>
            <w:r w:rsidRPr="00CE0214">
              <w:rPr>
                <w:rFonts w:ascii="仿宋_GB2312" w:eastAsia="仿宋_GB2312" w:hint="eastAsia"/>
                <w:b/>
                <w:color w:val="000000"/>
                <w:sz w:val="28"/>
                <w:szCs w:val="28"/>
                <w:u w:val="single"/>
              </w:rPr>
              <w:t xml:space="preserve">  </w:t>
            </w:r>
          </w:p>
        </w:tc>
      </w:tr>
    </w:tbl>
    <w:p w:rsidR="00B17D77" w:rsidRDefault="00B17D77" w:rsidP="00B17D77">
      <w:pPr>
        <w:jc w:val="center"/>
        <w:rPr>
          <w:color w:val="000000"/>
          <w:sz w:val="36"/>
        </w:rPr>
      </w:pPr>
    </w:p>
    <w:p w:rsidR="00B17D77" w:rsidRDefault="00B17D77" w:rsidP="00B17D77">
      <w:pPr>
        <w:rPr>
          <w:color w:val="000000"/>
          <w:sz w:val="48"/>
        </w:rPr>
      </w:pPr>
    </w:p>
    <w:p w:rsidR="00B17D77" w:rsidRPr="003F0F3D" w:rsidRDefault="00B17D77" w:rsidP="00B17D77">
      <w:pPr>
        <w:rPr>
          <w:rFonts w:ascii="仿宋_GB2312" w:eastAsia="仿宋_GB2312"/>
        </w:rPr>
      </w:pPr>
    </w:p>
    <w:p w:rsidR="00B17D77" w:rsidRPr="003F0F3D" w:rsidRDefault="00B17D77" w:rsidP="00B17D77">
      <w:pPr>
        <w:suppressAutoHyphens/>
        <w:jc w:val="center"/>
        <w:rPr>
          <w:rFonts w:ascii="仿宋_GB2312" w:eastAsia="仿宋_GB2312" w:hAnsi="宋体"/>
          <w:b/>
          <w:color w:val="000000"/>
          <w:kern w:val="1"/>
          <w:sz w:val="36"/>
          <w:szCs w:val="36"/>
        </w:rPr>
      </w:pPr>
      <w:r w:rsidRPr="003F0F3D">
        <w:rPr>
          <w:rFonts w:ascii="仿宋_GB2312" w:eastAsia="仿宋_GB2312" w:hAnsi="宋体" w:hint="eastAsia"/>
          <w:b/>
          <w:color w:val="000000"/>
          <w:kern w:val="1"/>
          <w:sz w:val="36"/>
          <w:szCs w:val="36"/>
        </w:rPr>
        <w:t xml:space="preserve">   山东省科学技术厅</w:t>
      </w:r>
    </w:p>
    <w:p w:rsidR="00B17D77" w:rsidRPr="00B22811" w:rsidRDefault="00B17D77" w:rsidP="00B22811">
      <w:pPr>
        <w:suppressAutoHyphens/>
        <w:jc w:val="center"/>
        <w:rPr>
          <w:rFonts w:ascii="仿宋_GB2312" w:eastAsia="仿宋_GB2312" w:hAnsi="宋体"/>
          <w:b/>
          <w:color w:val="000000"/>
          <w:kern w:val="1"/>
          <w:sz w:val="36"/>
          <w:szCs w:val="36"/>
        </w:rPr>
      </w:pPr>
      <w:r w:rsidRPr="003F0F3D">
        <w:rPr>
          <w:rFonts w:ascii="仿宋_GB2312" w:eastAsia="仿宋_GB2312" w:hAnsi="宋体" w:hint="eastAsia"/>
          <w:b/>
          <w:color w:val="000000"/>
          <w:kern w:val="1"/>
          <w:sz w:val="36"/>
          <w:szCs w:val="36"/>
        </w:rPr>
        <w:t xml:space="preserve">  201</w:t>
      </w:r>
      <w:r w:rsidR="007768D4">
        <w:rPr>
          <w:rFonts w:ascii="仿宋_GB2312" w:eastAsia="仿宋_GB2312" w:hAnsi="宋体" w:hint="eastAsia"/>
          <w:b/>
          <w:color w:val="000000"/>
          <w:kern w:val="1"/>
          <w:sz w:val="36"/>
          <w:szCs w:val="36"/>
        </w:rPr>
        <w:t>6</w:t>
      </w:r>
      <w:r w:rsidRPr="003F0F3D">
        <w:rPr>
          <w:rFonts w:ascii="仿宋_GB2312" w:eastAsia="仿宋_GB2312" w:hAnsi="宋体" w:hint="eastAsia"/>
          <w:b/>
          <w:color w:val="000000"/>
          <w:kern w:val="1"/>
          <w:sz w:val="36"/>
          <w:szCs w:val="36"/>
        </w:rPr>
        <w:t>年制</w:t>
      </w:r>
    </w:p>
    <w:p w:rsidR="00B17D77" w:rsidRPr="003F0F3D" w:rsidRDefault="00B17D77" w:rsidP="00B17D77">
      <w:pPr>
        <w:rPr>
          <w:rFonts w:ascii="仿宋_GB2312" w:eastAsia="仿宋_GB2312"/>
        </w:rPr>
      </w:pPr>
    </w:p>
    <w:p w:rsidR="00B17D77" w:rsidRDefault="00B17D77" w:rsidP="00B17D77"/>
    <w:tbl>
      <w:tblPr>
        <w:tblpPr w:leftFromText="180" w:rightFromText="180" w:horzAnchor="margin" w:tblpXSpec="center" w:tblpY="46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3685"/>
      </w:tblGrid>
      <w:tr w:rsidR="00B17D77" w:rsidRPr="00501101">
        <w:tc>
          <w:tcPr>
            <w:tcW w:w="9639" w:type="dxa"/>
            <w:gridSpan w:val="2"/>
            <w:tcBorders>
              <w:top w:val="nil"/>
              <w:left w:val="nil"/>
              <w:bottom w:val="nil"/>
              <w:right w:val="nil"/>
            </w:tcBorders>
            <w:shd w:val="clear" w:color="auto" w:fill="auto"/>
          </w:tcPr>
          <w:p w:rsidR="00B17D77" w:rsidRPr="003F0F3D" w:rsidRDefault="00B17D77" w:rsidP="00673D8F">
            <w:pPr>
              <w:jc w:val="center"/>
              <w:rPr>
                <w:rFonts w:ascii="方正小标宋简体" w:eastAsia="方正小标宋简体" w:hAnsi="ˎ̥" w:hint="eastAsia"/>
                <w:color w:val="000000"/>
              </w:rPr>
            </w:pPr>
            <w:r w:rsidRPr="003F0F3D">
              <w:rPr>
                <w:rFonts w:ascii="方正小标宋简体" w:eastAsia="方正小标宋简体" w:hAnsi="黑体" w:hint="eastAsia"/>
                <w:b/>
                <w:color w:val="000000"/>
                <w:sz w:val="52"/>
              </w:rPr>
              <w:lastRenderedPageBreak/>
              <w:t>声    明</w:t>
            </w:r>
          </w:p>
        </w:tc>
      </w:tr>
      <w:tr w:rsidR="00B17D77" w:rsidRPr="00501101">
        <w:tc>
          <w:tcPr>
            <w:tcW w:w="9639" w:type="dxa"/>
            <w:gridSpan w:val="2"/>
            <w:tcBorders>
              <w:top w:val="nil"/>
              <w:left w:val="nil"/>
              <w:bottom w:val="nil"/>
              <w:right w:val="nil"/>
            </w:tcBorders>
            <w:shd w:val="clear" w:color="auto" w:fill="auto"/>
          </w:tcPr>
          <w:p w:rsidR="00B17D77" w:rsidRPr="00501101" w:rsidRDefault="00B17D77" w:rsidP="00673D8F">
            <w:pPr>
              <w:spacing w:line="360" w:lineRule="auto"/>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作为</w:t>
            </w:r>
            <w:r w:rsidR="00E21251">
              <w:rPr>
                <w:rFonts w:ascii="仿宋_GB2312" w:eastAsia="仿宋_GB2312" w:hAnsi="ˎ̥" w:hint="eastAsia"/>
                <w:color w:val="000000"/>
                <w:sz w:val="28"/>
                <w:szCs w:val="28"/>
              </w:rPr>
              <w:t>申报</w:t>
            </w:r>
            <w:r w:rsidRPr="00501101">
              <w:rPr>
                <w:rFonts w:ascii="仿宋_GB2312" w:eastAsia="仿宋_GB2312" w:hAnsi="ˎ̥" w:hint="eastAsia"/>
                <w:color w:val="000000"/>
                <w:sz w:val="28"/>
                <w:szCs w:val="28"/>
              </w:rPr>
              <w:t>单位法人代表，我郑重声明：</w:t>
            </w:r>
            <w:r>
              <w:rPr>
                <w:rFonts w:ascii="仿宋_GB2312" w:eastAsia="仿宋_GB2312" w:hAnsi="ˎ̥" w:hint="eastAsia"/>
                <w:color w:val="000000"/>
                <w:sz w:val="28"/>
                <w:szCs w:val="28"/>
              </w:rPr>
              <w:t xml:space="preserve"> </w:t>
            </w:r>
          </w:p>
          <w:p w:rsidR="00B17D77" w:rsidRDefault="00B17D77" w:rsidP="00673D8F">
            <w:pPr>
              <w:spacing w:line="360" w:lineRule="auto"/>
              <w:ind w:firstLineChars="200" w:firstLine="560"/>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1、本单位所提供的项目</w:t>
            </w:r>
            <w:r w:rsidR="00E21251">
              <w:rPr>
                <w:rFonts w:ascii="仿宋_GB2312" w:eastAsia="仿宋_GB2312" w:hAnsi="ˎ̥" w:hint="eastAsia"/>
                <w:color w:val="000000"/>
                <w:sz w:val="28"/>
                <w:szCs w:val="28"/>
              </w:rPr>
              <w:t>申报</w:t>
            </w:r>
            <w:r w:rsidRPr="00501101">
              <w:rPr>
                <w:rFonts w:ascii="仿宋_GB2312" w:eastAsia="仿宋_GB2312" w:hAnsi="ˎ̥" w:hint="eastAsia"/>
                <w:color w:val="000000"/>
                <w:sz w:val="28"/>
                <w:szCs w:val="28"/>
              </w:rPr>
              <w:t>材料数据真实、资料可靠，同一项目（包括研究内容相同或者相近的项目）没有重复申请。</w:t>
            </w:r>
          </w:p>
          <w:p w:rsidR="00B17D77" w:rsidRPr="00501101" w:rsidRDefault="00B17D77" w:rsidP="00673D8F">
            <w:pPr>
              <w:spacing w:line="360" w:lineRule="auto"/>
              <w:ind w:firstLineChars="200" w:firstLine="560"/>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2、本单位对</w:t>
            </w:r>
            <w:r w:rsidR="00E21251">
              <w:rPr>
                <w:rFonts w:ascii="仿宋_GB2312" w:eastAsia="仿宋_GB2312" w:hAnsi="ˎ̥" w:hint="eastAsia"/>
                <w:color w:val="000000"/>
                <w:sz w:val="28"/>
                <w:szCs w:val="28"/>
              </w:rPr>
              <w:t>申报</w:t>
            </w:r>
            <w:r w:rsidRPr="00501101">
              <w:rPr>
                <w:rFonts w:ascii="仿宋_GB2312" w:eastAsia="仿宋_GB2312" w:hAnsi="ˎ̥" w:hint="eastAsia"/>
                <w:color w:val="000000"/>
                <w:sz w:val="28"/>
                <w:szCs w:val="28"/>
              </w:rPr>
              <w:t>项目的知识产权拥有所有权或使用权，不存在知识产权权属纠纷。</w:t>
            </w:r>
          </w:p>
          <w:p w:rsidR="00B17D77" w:rsidRPr="00501101" w:rsidRDefault="00B17D77" w:rsidP="00673D8F">
            <w:pPr>
              <w:spacing w:line="360" w:lineRule="auto"/>
              <w:ind w:firstLineChars="200" w:firstLine="560"/>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3、如因虚假陈述、知识产权的权属问题或与</w:t>
            </w:r>
            <w:proofErr w:type="gramStart"/>
            <w:r w:rsidRPr="00501101">
              <w:rPr>
                <w:rFonts w:ascii="仿宋_GB2312" w:eastAsia="仿宋_GB2312" w:hAnsi="ˎ̥" w:hint="eastAsia"/>
                <w:color w:val="000000"/>
                <w:sz w:val="28"/>
                <w:szCs w:val="28"/>
              </w:rPr>
              <w:t>其它第三</w:t>
            </w:r>
            <w:proofErr w:type="gramEnd"/>
            <w:r w:rsidRPr="00501101">
              <w:rPr>
                <w:rFonts w:ascii="仿宋_GB2312" w:eastAsia="仿宋_GB2312" w:hAnsi="ˎ̥" w:hint="eastAsia"/>
                <w:color w:val="000000"/>
                <w:sz w:val="28"/>
                <w:szCs w:val="28"/>
              </w:rPr>
              <w:t>方的约定导致的法律纠纷，本单位愿承担全部法律责任，接受管理机构暂停或终止项目</w:t>
            </w:r>
            <w:r w:rsidR="00E21251">
              <w:rPr>
                <w:rFonts w:ascii="仿宋_GB2312" w:eastAsia="仿宋_GB2312" w:hAnsi="ˎ̥" w:hint="eastAsia"/>
                <w:color w:val="000000"/>
                <w:sz w:val="28"/>
                <w:szCs w:val="28"/>
              </w:rPr>
              <w:t>申报</w:t>
            </w:r>
            <w:r w:rsidRPr="00501101">
              <w:rPr>
                <w:rFonts w:ascii="仿宋_GB2312" w:eastAsia="仿宋_GB2312" w:hAnsi="ˎ̥" w:hint="eastAsia"/>
                <w:color w:val="000000"/>
                <w:sz w:val="28"/>
                <w:szCs w:val="28"/>
              </w:rPr>
              <w:t>、立项或实施等处理决定，项目已拨财政资金愿按要求渠道退回。</w:t>
            </w:r>
          </w:p>
          <w:p w:rsidR="00B17D77" w:rsidRPr="00501101" w:rsidRDefault="00B17D77" w:rsidP="00673D8F">
            <w:pPr>
              <w:suppressAutoHyphens/>
              <w:ind w:firstLineChars="200" w:firstLine="560"/>
              <w:jc w:val="left"/>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4、本单位</w:t>
            </w:r>
            <w:r w:rsidRPr="00501101">
              <w:rPr>
                <w:rFonts w:ascii="仿宋_GB2312" w:eastAsia="仿宋_GB2312" w:hAnsi="ˎ̥"/>
                <w:color w:val="000000"/>
                <w:sz w:val="28"/>
                <w:szCs w:val="28"/>
              </w:rPr>
              <w:t>愿意提供有关本项目的技术路线、技术解决方案</w:t>
            </w:r>
            <w:r w:rsidRPr="00501101">
              <w:rPr>
                <w:rFonts w:ascii="仿宋_GB2312" w:eastAsia="仿宋_GB2312" w:hAnsi="ˎ̥" w:hint="eastAsia"/>
                <w:color w:val="000000"/>
                <w:sz w:val="28"/>
                <w:szCs w:val="28"/>
              </w:rPr>
              <w:t>等</w:t>
            </w:r>
            <w:r w:rsidRPr="00501101">
              <w:rPr>
                <w:rFonts w:ascii="仿宋_GB2312" w:eastAsia="仿宋_GB2312" w:hAnsi="ˎ̥"/>
                <w:color w:val="000000"/>
                <w:sz w:val="28"/>
                <w:szCs w:val="28"/>
              </w:rPr>
              <w:t>，</w:t>
            </w:r>
            <w:r w:rsidRPr="00501101">
              <w:rPr>
                <w:rFonts w:ascii="仿宋_GB2312" w:eastAsia="仿宋_GB2312" w:hAnsi="ˎ̥" w:hint="eastAsia"/>
                <w:color w:val="000000"/>
                <w:sz w:val="28"/>
                <w:szCs w:val="28"/>
              </w:rPr>
              <w:t>同意</w:t>
            </w:r>
            <w:r w:rsidRPr="00501101">
              <w:rPr>
                <w:rFonts w:ascii="仿宋_GB2312" w:eastAsia="仿宋_GB2312" w:hAnsi="ˎ̥"/>
                <w:color w:val="000000"/>
                <w:sz w:val="28"/>
                <w:szCs w:val="28"/>
              </w:rPr>
              <w:t>管理机构委托专家进行</w:t>
            </w:r>
            <w:r>
              <w:rPr>
                <w:rFonts w:ascii="仿宋_GB2312" w:eastAsia="仿宋_GB2312" w:hAnsi="ˎ̥" w:hint="eastAsia"/>
                <w:color w:val="000000"/>
                <w:sz w:val="28"/>
                <w:szCs w:val="28"/>
              </w:rPr>
              <w:t>评标</w:t>
            </w:r>
            <w:r w:rsidRPr="00501101">
              <w:rPr>
                <w:rFonts w:ascii="仿宋_GB2312" w:eastAsia="仿宋_GB2312" w:hAnsi="ˎ̥" w:hint="eastAsia"/>
                <w:color w:val="000000"/>
                <w:sz w:val="28"/>
                <w:szCs w:val="28"/>
              </w:rPr>
              <w:t>、答辩和现场考察。</w:t>
            </w:r>
          </w:p>
          <w:p w:rsidR="00B17D77" w:rsidRPr="00501101" w:rsidRDefault="00B17D77" w:rsidP="00673D8F">
            <w:pPr>
              <w:suppressAutoHyphens/>
              <w:jc w:val="left"/>
              <w:rPr>
                <w:rFonts w:ascii="仿宋_GB2312" w:eastAsia="仿宋_GB2312" w:hAnsi="ˎ̥" w:hint="eastAsia"/>
                <w:color w:val="000000"/>
                <w:sz w:val="28"/>
                <w:szCs w:val="28"/>
              </w:rPr>
            </w:pPr>
          </w:p>
          <w:p w:rsidR="00B17D77" w:rsidRPr="00501101" w:rsidRDefault="00B17D77" w:rsidP="00673D8F">
            <w:pPr>
              <w:suppressAutoHyphens/>
              <w:jc w:val="left"/>
              <w:rPr>
                <w:rFonts w:ascii="仿宋_GB2312" w:eastAsia="仿宋_GB2312" w:hAnsi="ˎ̥" w:hint="eastAsia"/>
                <w:color w:val="000000"/>
                <w:sz w:val="28"/>
                <w:szCs w:val="28"/>
              </w:rPr>
            </w:pPr>
          </w:p>
          <w:p w:rsidR="00B17D77" w:rsidRPr="00501101" w:rsidRDefault="00B17D77" w:rsidP="00673D8F">
            <w:pPr>
              <w:suppressAutoHyphens/>
              <w:jc w:val="left"/>
              <w:rPr>
                <w:rFonts w:ascii="宋体" w:hAnsi="宋体"/>
                <w:color w:val="000000"/>
                <w:kern w:val="1"/>
                <w:sz w:val="24"/>
              </w:rPr>
            </w:pPr>
          </w:p>
        </w:tc>
      </w:tr>
      <w:tr w:rsidR="00B17D77" w:rsidRPr="00501101">
        <w:tc>
          <w:tcPr>
            <w:tcW w:w="5954" w:type="dxa"/>
            <w:tcBorders>
              <w:top w:val="nil"/>
              <w:left w:val="nil"/>
              <w:bottom w:val="nil"/>
              <w:right w:val="nil"/>
            </w:tcBorders>
            <w:shd w:val="clear" w:color="auto" w:fill="auto"/>
            <w:vAlign w:val="center"/>
          </w:tcPr>
          <w:p w:rsidR="00B17D77" w:rsidRPr="00501101" w:rsidRDefault="00B17D77" w:rsidP="00673D8F">
            <w:pPr>
              <w:suppressAutoHyphens/>
              <w:jc w:val="right"/>
              <w:rPr>
                <w:rFonts w:ascii="宋体" w:hAnsi="宋体"/>
                <w:color w:val="000000"/>
                <w:kern w:val="1"/>
                <w:sz w:val="24"/>
              </w:rPr>
            </w:pPr>
            <w:r w:rsidRPr="00501101">
              <w:rPr>
                <w:rFonts w:ascii="仿宋_GB2312" w:eastAsia="仿宋_GB2312" w:hAnsi="宋体" w:hint="eastAsia"/>
                <w:sz w:val="28"/>
                <w:szCs w:val="28"/>
              </w:rPr>
              <w:t>单位法人（签字）：</w:t>
            </w:r>
          </w:p>
        </w:tc>
        <w:tc>
          <w:tcPr>
            <w:tcW w:w="3685" w:type="dxa"/>
            <w:tcBorders>
              <w:top w:val="nil"/>
              <w:left w:val="nil"/>
              <w:bottom w:val="nil"/>
              <w:right w:val="nil"/>
            </w:tcBorders>
            <w:shd w:val="clear" w:color="auto" w:fill="auto"/>
            <w:vAlign w:val="center"/>
          </w:tcPr>
          <w:p w:rsidR="00B17D77" w:rsidRPr="00501101" w:rsidRDefault="00B17D77" w:rsidP="006B5D62">
            <w:pPr>
              <w:suppressAutoHyphens/>
              <w:jc w:val="left"/>
              <w:rPr>
                <w:rFonts w:ascii="宋体" w:hAnsi="宋体"/>
                <w:color w:val="000000"/>
                <w:kern w:val="1"/>
                <w:sz w:val="24"/>
              </w:rPr>
            </w:pPr>
            <w:bookmarkStart w:id="0" w:name="UnitsEstablishedMark"/>
            <w:r>
              <w:rPr>
                <w:rFonts w:ascii="宋体" w:hAnsi="宋体" w:hint="eastAsia"/>
                <w:color w:val="000000"/>
                <w:kern w:val="1"/>
                <w:sz w:val="24"/>
              </w:rPr>
              <w:t xml:space="preserve">  </w:t>
            </w:r>
            <w:bookmarkEnd w:id="0"/>
          </w:p>
        </w:tc>
      </w:tr>
      <w:tr w:rsidR="00B17D77" w:rsidRPr="00501101">
        <w:tc>
          <w:tcPr>
            <w:tcW w:w="5954" w:type="dxa"/>
            <w:tcBorders>
              <w:top w:val="nil"/>
              <w:left w:val="nil"/>
              <w:bottom w:val="nil"/>
              <w:right w:val="nil"/>
            </w:tcBorders>
            <w:shd w:val="clear" w:color="auto" w:fill="auto"/>
            <w:vAlign w:val="center"/>
          </w:tcPr>
          <w:p w:rsidR="00B17D77" w:rsidRPr="00501101" w:rsidRDefault="00B17D77" w:rsidP="00673D8F">
            <w:pPr>
              <w:suppressAutoHyphens/>
              <w:jc w:val="right"/>
              <w:rPr>
                <w:rFonts w:ascii="宋体" w:hAnsi="宋体"/>
                <w:color w:val="000000"/>
                <w:kern w:val="1"/>
                <w:sz w:val="24"/>
              </w:rPr>
            </w:pPr>
            <w:r w:rsidRPr="00501101">
              <w:rPr>
                <w:rFonts w:ascii="仿宋_GB2312" w:eastAsia="仿宋_GB2312" w:hAnsi="宋体" w:hint="eastAsia"/>
                <w:sz w:val="28"/>
                <w:szCs w:val="28"/>
              </w:rPr>
              <w:t>日     期：</w:t>
            </w:r>
          </w:p>
        </w:tc>
        <w:tc>
          <w:tcPr>
            <w:tcW w:w="3685" w:type="dxa"/>
            <w:tcBorders>
              <w:top w:val="nil"/>
              <w:left w:val="nil"/>
              <w:bottom w:val="nil"/>
              <w:right w:val="nil"/>
            </w:tcBorders>
            <w:shd w:val="clear" w:color="auto" w:fill="auto"/>
            <w:vAlign w:val="center"/>
          </w:tcPr>
          <w:p w:rsidR="00B17D77" w:rsidRPr="00501101" w:rsidRDefault="00B17D77" w:rsidP="006B5D62">
            <w:pPr>
              <w:suppressAutoHyphens/>
              <w:jc w:val="left"/>
              <w:rPr>
                <w:rFonts w:ascii="宋体" w:hAnsi="宋体"/>
                <w:color w:val="000000"/>
                <w:kern w:val="1"/>
                <w:sz w:val="24"/>
              </w:rPr>
            </w:pPr>
            <w:bookmarkStart w:id="1" w:name="UnitsEstablishedMarkDate"/>
            <w:r>
              <w:rPr>
                <w:rFonts w:ascii="宋体" w:hAnsi="宋体" w:hint="eastAsia"/>
                <w:color w:val="000000"/>
                <w:kern w:val="1"/>
                <w:sz w:val="24"/>
              </w:rPr>
              <w:t xml:space="preserve">  </w:t>
            </w:r>
            <w:bookmarkEnd w:id="1"/>
          </w:p>
        </w:tc>
      </w:tr>
      <w:tr w:rsidR="00B17D77" w:rsidRPr="00501101">
        <w:tc>
          <w:tcPr>
            <w:tcW w:w="5954" w:type="dxa"/>
            <w:tcBorders>
              <w:top w:val="nil"/>
              <w:left w:val="nil"/>
              <w:bottom w:val="nil"/>
              <w:right w:val="nil"/>
            </w:tcBorders>
            <w:shd w:val="clear" w:color="auto" w:fill="auto"/>
            <w:vAlign w:val="center"/>
          </w:tcPr>
          <w:p w:rsidR="00B17D77" w:rsidRPr="00501101" w:rsidRDefault="00B17D77" w:rsidP="00673D8F">
            <w:pPr>
              <w:suppressAutoHyphens/>
              <w:jc w:val="right"/>
              <w:rPr>
                <w:rFonts w:ascii="宋体" w:hAnsi="宋体"/>
                <w:color w:val="000000"/>
                <w:kern w:val="1"/>
                <w:sz w:val="24"/>
              </w:rPr>
            </w:pPr>
          </w:p>
        </w:tc>
        <w:tc>
          <w:tcPr>
            <w:tcW w:w="3685" w:type="dxa"/>
            <w:tcBorders>
              <w:top w:val="nil"/>
              <w:left w:val="nil"/>
              <w:bottom w:val="nil"/>
              <w:right w:val="nil"/>
            </w:tcBorders>
            <w:shd w:val="clear" w:color="auto" w:fill="auto"/>
            <w:vAlign w:val="center"/>
          </w:tcPr>
          <w:p w:rsidR="00B17D77" w:rsidRPr="00501101" w:rsidRDefault="00B17D77" w:rsidP="00673D8F">
            <w:pPr>
              <w:suppressAutoHyphens/>
              <w:jc w:val="left"/>
              <w:rPr>
                <w:rFonts w:ascii="宋体" w:hAnsi="宋体"/>
                <w:color w:val="000000"/>
                <w:kern w:val="1"/>
                <w:sz w:val="24"/>
              </w:rPr>
            </w:pPr>
          </w:p>
        </w:tc>
      </w:tr>
    </w:tbl>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B17D77" w:rsidRDefault="00B17D77" w:rsidP="00B17D77"/>
    <w:p w:rsidR="00425A29" w:rsidRPr="00B111A3" w:rsidRDefault="00425A29" w:rsidP="00083467">
      <w:pPr>
        <w:spacing w:afterLines="50" w:line="360" w:lineRule="auto"/>
        <w:ind w:left="720"/>
        <w:jc w:val="center"/>
        <w:rPr>
          <w:rFonts w:ascii="方正小标宋简体" w:eastAsia="方正小标宋简体"/>
          <w:b/>
          <w:sz w:val="36"/>
        </w:rPr>
      </w:pPr>
      <w:r w:rsidRPr="00B111A3">
        <w:rPr>
          <w:rFonts w:ascii="方正小标宋简体" w:eastAsia="方正小标宋简体"/>
          <w:b/>
          <w:sz w:val="36"/>
        </w:rPr>
        <w:lastRenderedPageBreak/>
        <w:t>项目基本信息</w:t>
      </w:r>
      <w:r w:rsidR="00B111A3">
        <w:rPr>
          <w:rFonts w:ascii="方正小标宋简体" w:eastAsia="方正小标宋简体"/>
          <w:b/>
          <w:sz w:val="36"/>
        </w:rPr>
        <w:t>表</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3"/>
        <w:gridCol w:w="372"/>
        <w:gridCol w:w="18"/>
        <w:gridCol w:w="13"/>
        <w:gridCol w:w="286"/>
        <w:gridCol w:w="111"/>
        <w:gridCol w:w="425"/>
        <w:gridCol w:w="296"/>
        <w:gridCol w:w="40"/>
        <w:gridCol w:w="10"/>
        <w:gridCol w:w="80"/>
        <w:gridCol w:w="63"/>
        <w:gridCol w:w="106"/>
        <w:gridCol w:w="313"/>
        <w:gridCol w:w="370"/>
        <w:gridCol w:w="168"/>
        <w:gridCol w:w="29"/>
        <w:gridCol w:w="137"/>
        <w:gridCol w:w="385"/>
        <w:gridCol w:w="45"/>
        <w:gridCol w:w="163"/>
        <w:gridCol w:w="340"/>
        <w:gridCol w:w="7"/>
        <w:gridCol w:w="28"/>
        <w:gridCol w:w="24"/>
        <w:gridCol w:w="247"/>
        <w:gridCol w:w="579"/>
        <w:gridCol w:w="45"/>
        <w:gridCol w:w="85"/>
        <w:gridCol w:w="178"/>
        <w:gridCol w:w="118"/>
        <w:gridCol w:w="302"/>
        <w:gridCol w:w="99"/>
        <w:gridCol w:w="331"/>
        <w:gridCol w:w="106"/>
        <w:gridCol w:w="20"/>
        <w:gridCol w:w="55"/>
        <w:gridCol w:w="75"/>
        <w:gridCol w:w="405"/>
        <w:gridCol w:w="41"/>
        <w:gridCol w:w="113"/>
        <w:gridCol w:w="162"/>
        <w:gridCol w:w="21"/>
        <w:gridCol w:w="116"/>
        <w:gridCol w:w="223"/>
        <w:gridCol w:w="138"/>
        <w:gridCol w:w="65"/>
        <w:gridCol w:w="113"/>
        <w:gridCol w:w="195"/>
        <w:gridCol w:w="243"/>
        <w:gridCol w:w="27"/>
        <w:gridCol w:w="722"/>
      </w:tblGrid>
      <w:tr w:rsidR="00425A29" w:rsidRPr="00B30E26" w:rsidTr="00885E8D">
        <w:trPr>
          <w:cantSplit/>
          <w:trHeight w:val="397"/>
        </w:trPr>
        <w:tc>
          <w:tcPr>
            <w:tcW w:w="1075" w:type="dxa"/>
            <w:gridSpan w:val="2"/>
            <w:vAlign w:val="center"/>
          </w:tcPr>
          <w:p w:rsidR="00A22C10" w:rsidRDefault="00425A29" w:rsidP="003D2FB5">
            <w:pPr>
              <w:adjustRightInd w:val="0"/>
              <w:snapToGrid w:val="0"/>
              <w:jc w:val="center"/>
              <w:rPr>
                <w:rFonts w:ascii="仿宋_GB2312" w:eastAsia="仿宋_GB2312"/>
                <w:sz w:val="22"/>
              </w:rPr>
            </w:pPr>
            <w:r w:rsidRPr="009501D8">
              <w:rPr>
                <w:rFonts w:ascii="仿宋_GB2312" w:eastAsia="仿宋_GB2312"/>
                <w:sz w:val="22"/>
              </w:rPr>
              <w:t>项目</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名称</w:t>
            </w:r>
          </w:p>
        </w:tc>
        <w:tc>
          <w:tcPr>
            <w:tcW w:w="8281" w:type="dxa"/>
            <w:gridSpan w:val="50"/>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397"/>
        </w:trPr>
        <w:tc>
          <w:tcPr>
            <w:tcW w:w="1075" w:type="dxa"/>
            <w:gridSpan w:val="2"/>
            <w:vAlign w:val="center"/>
          </w:tcPr>
          <w:p w:rsidR="00A22C10" w:rsidRDefault="00425A29" w:rsidP="003D2FB5">
            <w:pPr>
              <w:adjustRightInd w:val="0"/>
              <w:snapToGrid w:val="0"/>
              <w:jc w:val="center"/>
              <w:rPr>
                <w:rFonts w:ascii="仿宋_GB2312" w:eastAsia="仿宋_GB2312"/>
                <w:sz w:val="22"/>
              </w:rPr>
            </w:pPr>
            <w:r w:rsidRPr="009501D8">
              <w:rPr>
                <w:rFonts w:ascii="仿宋_GB2312" w:eastAsia="仿宋_GB2312"/>
                <w:sz w:val="22"/>
              </w:rPr>
              <w:t>行业</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领域</w:t>
            </w:r>
          </w:p>
        </w:tc>
        <w:tc>
          <w:tcPr>
            <w:tcW w:w="4328" w:type="dxa"/>
            <w:gridSpan w:val="26"/>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预计完成年限</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369"/>
        </w:trPr>
        <w:tc>
          <w:tcPr>
            <w:tcW w:w="1075" w:type="dxa"/>
            <w:gridSpan w:val="2"/>
            <w:vMerge w:val="restart"/>
            <w:vAlign w:val="center"/>
          </w:tcPr>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项目</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牵头</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申请</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单位</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信息</w:t>
            </w: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单位名称</w:t>
            </w:r>
          </w:p>
        </w:tc>
        <w:tc>
          <w:tcPr>
            <w:tcW w:w="4012" w:type="dxa"/>
            <w:gridSpan w:val="25"/>
            <w:vAlign w:val="center"/>
          </w:tcPr>
          <w:p w:rsidR="00425A29" w:rsidRPr="009501D8" w:rsidRDefault="00425A29" w:rsidP="003D2FB5">
            <w:pPr>
              <w:adjustRightInd w:val="0"/>
              <w:snapToGrid w:val="0"/>
              <w:rPr>
                <w:rFonts w:ascii="仿宋_GB2312" w:eastAsia="仿宋_GB2312"/>
                <w:sz w:val="22"/>
              </w:rPr>
            </w:pPr>
          </w:p>
        </w:tc>
        <w:tc>
          <w:tcPr>
            <w:tcW w:w="838" w:type="dxa"/>
            <w:gridSpan w:val="7"/>
            <w:vAlign w:val="center"/>
          </w:tcPr>
          <w:p w:rsidR="003D2FB5" w:rsidRDefault="00425A29" w:rsidP="003D2FB5">
            <w:pPr>
              <w:adjustRightInd w:val="0"/>
              <w:snapToGrid w:val="0"/>
              <w:rPr>
                <w:rFonts w:ascii="仿宋_GB2312" w:eastAsia="仿宋_GB2312"/>
                <w:sz w:val="22"/>
              </w:rPr>
            </w:pPr>
            <w:r w:rsidRPr="009501D8">
              <w:rPr>
                <w:rFonts w:ascii="仿宋_GB2312" w:eastAsia="仿宋_GB2312"/>
                <w:sz w:val="22"/>
              </w:rPr>
              <w:t>单位</w:t>
            </w:r>
          </w:p>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性质</w:t>
            </w:r>
          </w:p>
        </w:tc>
        <w:tc>
          <w:tcPr>
            <w:tcW w:w="1300" w:type="dxa"/>
            <w:gridSpan w:val="5"/>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714"/>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通讯地址</w:t>
            </w:r>
          </w:p>
        </w:tc>
        <w:tc>
          <w:tcPr>
            <w:tcW w:w="4012" w:type="dxa"/>
            <w:gridSpan w:val="25"/>
            <w:vAlign w:val="center"/>
          </w:tcPr>
          <w:p w:rsidR="00425A29" w:rsidRPr="009501D8" w:rsidRDefault="00425A29" w:rsidP="003D2FB5">
            <w:pPr>
              <w:adjustRightInd w:val="0"/>
              <w:snapToGrid w:val="0"/>
              <w:rPr>
                <w:rFonts w:ascii="仿宋_GB2312" w:eastAsia="仿宋_GB2312"/>
                <w:sz w:val="22"/>
              </w:rPr>
            </w:pPr>
          </w:p>
        </w:tc>
        <w:tc>
          <w:tcPr>
            <w:tcW w:w="838" w:type="dxa"/>
            <w:gridSpan w:val="7"/>
            <w:vAlign w:val="center"/>
          </w:tcPr>
          <w:p w:rsidR="003D2FB5" w:rsidRDefault="00425A29" w:rsidP="003D2FB5">
            <w:pPr>
              <w:adjustRightInd w:val="0"/>
              <w:snapToGrid w:val="0"/>
              <w:rPr>
                <w:rFonts w:ascii="仿宋_GB2312" w:eastAsia="仿宋_GB2312"/>
                <w:sz w:val="22"/>
              </w:rPr>
            </w:pPr>
            <w:r w:rsidRPr="009501D8">
              <w:rPr>
                <w:rFonts w:ascii="仿宋_GB2312" w:eastAsia="仿宋_GB2312"/>
                <w:sz w:val="22"/>
              </w:rPr>
              <w:t>邮政</w:t>
            </w:r>
          </w:p>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编码</w:t>
            </w:r>
          </w:p>
        </w:tc>
        <w:tc>
          <w:tcPr>
            <w:tcW w:w="1300" w:type="dxa"/>
            <w:gridSpan w:val="5"/>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499"/>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所在地区</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单位主管部门</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63"/>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联系电话</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组织机构代码</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57"/>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传真号码</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单位成立时间</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51"/>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电子信箱</w:t>
            </w:r>
          </w:p>
        </w:tc>
        <w:tc>
          <w:tcPr>
            <w:tcW w:w="6150" w:type="dxa"/>
            <w:gridSpan w:val="37"/>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59"/>
        </w:trPr>
        <w:tc>
          <w:tcPr>
            <w:tcW w:w="1075" w:type="dxa"/>
            <w:gridSpan w:val="2"/>
            <w:vMerge w:val="restart"/>
            <w:vAlign w:val="center"/>
          </w:tcPr>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项目</w:t>
            </w:r>
          </w:p>
          <w:p w:rsidR="00425A29" w:rsidRPr="009501D8" w:rsidRDefault="009501D8" w:rsidP="003D2FB5">
            <w:pPr>
              <w:adjustRightInd w:val="0"/>
              <w:snapToGrid w:val="0"/>
              <w:jc w:val="center"/>
              <w:rPr>
                <w:rFonts w:ascii="仿宋_GB2312" w:eastAsia="仿宋_GB2312"/>
                <w:sz w:val="22"/>
              </w:rPr>
            </w:pPr>
            <w:r>
              <w:rPr>
                <w:rFonts w:ascii="仿宋_GB2312" w:eastAsia="仿宋_GB2312" w:hint="eastAsia"/>
                <w:sz w:val="22"/>
              </w:rPr>
              <w:t>负责</w:t>
            </w:r>
            <w:r w:rsidR="00425A29" w:rsidRPr="009501D8">
              <w:rPr>
                <w:rFonts w:ascii="仿宋_GB2312" w:eastAsia="仿宋_GB2312"/>
                <w:sz w:val="22"/>
              </w:rPr>
              <w:t>人</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信息</w:t>
            </w:r>
          </w:p>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姓名</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性别</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53"/>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出生日期</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职称</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61"/>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最高学位</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从事专业</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55"/>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固定电话</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移动电话</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49"/>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传真号码</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电子信箱</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557"/>
        </w:trPr>
        <w:tc>
          <w:tcPr>
            <w:tcW w:w="1075" w:type="dxa"/>
            <w:gridSpan w:val="2"/>
            <w:vMerge/>
            <w:vAlign w:val="center"/>
          </w:tcPr>
          <w:p w:rsidR="00425A29" w:rsidRPr="009501D8" w:rsidRDefault="00425A29" w:rsidP="003D2FB5">
            <w:pPr>
              <w:adjustRightInd w:val="0"/>
              <w:snapToGrid w:val="0"/>
              <w:jc w:val="center"/>
              <w:rPr>
                <w:rFonts w:ascii="仿宋_GB2312" w:eastAsia="仿宋_GB2312"/>
                <w:sz w:val="22"/>
              </w:rPr>
            </w:pPr>
          </w:p>
        </w:tc>
        <w:tc>
          <w:tcPr>
            <w:tcW w:w="2131" w:type="dxa"/>
            <w:gridSpan w:val="13"/>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证件类型</w:t>
            </w:r>
          </w:p>
        </w:tc>
        <w:tc>
          <w:tcPr>
            <w:tcW w:w="2197" w:type="dxa"/>
            <w:gridSpan w:val="13"/>
            <w:vAlign w:val="center"/>
          </w:tcPr>
          <w:p w:rsidR="00425A29" w:rsidRPr="009501D8" w:rsidRDefault="00425A29" w:rsidP="003D2FB5">
            <w:pPr>
              <w:adjustRightInd w:val="0"/>
              <w:snapToGrid w:val="0"/>
              <w:rPr>
                <w:rFonts w:ascii="仿宋_GB2312" w:eastAsia="仿宋_GB2312"/>
                <w:sz w:val="22"/>
              </w:rPr>
            </w:pP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证件号码</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p>
        </w:tc>
      </w:tr>
      <w:tr w:rsidR="00425A29" w:rsidRPr="00B30E26" w:rsidTr="00885E8D">
        <w:trPr>
          <w:cantSplit/>
          <w:trHeight w:val="707"/>
        </w:trPr>
        <w:tc>
          <w:tcPr>
            <w:tcW w:w="1075" w:type="dxa"/>
            <w:gridSpan w:val="2"/>
            <w:vMerge w:val="restart"/>
            <w:vAlign w:val="center"/>
          </w:tcPr>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联合</w:t>
            </w:r>
          </w:p>
          <w:p w:rsidR="00425A29" w:rsidRPr="009501D8" w:rsidRDefault="009501D8" w:rsidP="003D2FB5">
            <w:pPr>
              <w:adjustRightInd w:val="0"/>
              <w:snapToGrid w:val="0"/>
              <w:jc w:val="center"/>
              <w:rPr>
                <w:rFonts w:ascii="仿宋_GB2312" w:eastAsia="仿宋_GB2312"/>
                <w:sz w:val="22"/>
              </w:rPr>
            </w:pPr>
            <w:r>
              <w:rPr>
                <w:rFonts w:ascii="仿宋_GB2312" w:eastAsia="仿宋_GB2312" w:hint="eastAsia"/>
                <w:sz w:val="22"/>
              </w:rPr>
              <w:t>申报</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单位</w:t>
            </w:r>
          </w:p>
          <w:p w:rsidR="00425A29" w:rsidRPr="009501D8" w:rsidRDefault="00425A29" w:rsidP="003D2FB5">
            <w:pPr>
              <w:adjustRightInd w:val="0"/>
              <w:snapToGrid w:val="0"/>
              <w:jc w:val="center"/>
              <w:rPr>
                <w:rFonts w:ascii="仿宋_GB2312" w:eastAsia="仿宋_GB2312"/>
                <w:sz w:val="22"/>
              </w:rPr>
            </w:pPr>
            <w:r w:rsidRPr="009501D8">
              <w:rPr>
                <w:rFonts w:ascii="仿宋_GB2312" w:eastAsia="仿宋_GB2312"/>
                <w:sz w:val="22"/>
              </w:rPr>
              <w:t>信息</w:t>
            </w:r>
          </w:p>
        </w:tc>
        <w:tc>
          <w:tcPr>
            <w:tcW w:w="4328" w:type="dxa"/>
            <w:gridSpan w:val="26"/>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单位名称</w:t>
            </w:r>
          </w:p>
        </w:tc>
        <w:tc>
          <w:tcPr>
            <w:tcW w:w="1815"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单位性质</w:t>
            </w:r>
          </w:p>
        </w:tc>
        <w:tc>
          <w:tcPr>
            <w:tcW w:w="2138" w:type="dxa"/>
            <w:gridSpan w:val="12"/>
            <w:vAlign w:val="center"/>
          </w:tcPr>
          <w:p w:rsidR="00425A29" w:rsidRPr="009501D8" w:rsidRDefault="00425A29" w:rsidP="003D2FB5">
            <w:pPr>
              <w:adjustRightInd w:val="0"/>
              <w:snapToGrid w:val="0"/>
              <w:rPr>
                <w:rFonts w:ascii="仿宋_GB2312" w:eastAsia="仿宋_GB2312"/>
                <w:sz w:val="22"/>
              </w:rPr>
            </w:pPr>
            <w:r w:rsidRPr="009501D8">
              <w:rPr>
                <w:rFonts w:ascii="仿宋_GB2312" w:eastAsia="仿宋_GB2312"/>
                <w:sz w:val="22"/>
              </w:rPr>
              <w:t>组织机构代码</w:t>
            </w:r>
          </w:p>
        </w:tc>
      </w:tr>
      <w:tr w:rsidR="00425A29" w:rsidRPr="00B30E26" w:rsidTr="00885E8D">
        <w:trPr>
          <w:cantSplit/>
          <w:trHeight w:val="504"/>
        </w:trPr>
        <w:tc>
          <w:tcPr>
            <w:tcW w:w="1075" w:type="dxa"/>
            <w:gridSpan w:val="2"/>
            <w:vMerge/>
          </w:tcPr>
          <w:p w:rsidR="00425A29" w:rsidRPr="00B30E26" w:rsidRDefault="00425A29" w:rsidP="003D2FB5">
            <w:pPr>
              <w:adjustRightInd w:val="0"/>
              <w:snapToGrid w:val="0"/>
              <w:spacing w:line="320" w:lineRule="exact"/>
              <w:jc w:val="center"/>
              <w:rPr>
                <w:rFonts w:eastAsia="仿宋_GB2312"/>
                <w:position w:val="6"/>
              </w:rPr>
            </w:pPr>
          </w:p>
        </w:tc>
        <w:tc>
          <w:tcPr>
            <w:tcW w:w="4328" w:type="dxa"/>
            <w:gridSpan w:val="26"/>
            <w:vAlign w:val="center"/>
          </w:tcPr>
          <w:p w:rsidR="00425A29" w:rsidRPr="00E905A8" w:rsidRDefault="00425A29" w:rsidP="003D2FB5">
            <w:pPr>
              <w:adjustRightInd w:val="0"/>
              <w:snapToGrid w:val="0"/>
              <w:rPr>
                <w:rFonts w:eastAsia="仿宋_GB2312"/>
                <w:color w:val="000000"/>
                <w:position w:val="6"/>
              </w:rPr>
            </w:pPr>
          </w:p>
        </w:tc>
        <w:tc>
          <w:tcPr>
            <w:tcW w:w="1815" w:type="dxa"/>
            <w:gridSpan w:val="12"/>
            <w:vAlign w:val="center"/>
          </w:tcPr>
          <w:p w:rsidR="00425A29" w:rsidRPr="00E905A8" w:rsidRDefault="00425A29" w:rsidP="003D2FB5">
            <w:pPr>
              <w:adjustRightInd w:val="0"/>
              <w:snapToGrid w:val="0"/>
              <w:rPr>
                <w:rFonts w:eastAsia="仿宋_GB2312"/>
                <w:color w:val="000000"/>
                <w:position w:val="6"/>
              </w:rPr>
            </w:pPr>
          </w:p>
        </w:tc>
        <w:tc>
          <w:tcPr>
            <w:tcW w:w="2138" w:type="dxa"/>
            <w:gridSpan w:val="12"/>
            <w:vAlign w:val="center"/>
          </w:tcPr>
          <w:p w:rsidR="00425A29" w:rsidRPr="00E905A8" w:rsidRDefault="00425A29" w:rsidP="003D2FB5">
            <w:pPr>
              <w:adjustRightInd w:val="0"/>
              <w:snapToGrid w:val="0"/>
              <w:rPr>
                <w:rFonts w:eastAsia="仿宋_GB2312"/>
                <w:color w:val="000000"/>
                <w:position w:val="6"/>
              </w:rPr>
            </w:pPr>
          </w:p>
        </w:tc>
      </w:tr>
      <w:tr w:rsidR="009501D8" w:rsidRPr="00B30E26" w:rsidTr="00885E8D">
        <w:trPr>
          <w:cantSplit/>
          <w:trHeight w:val="554"/>
        </w:trPr>
        <w:tc>
          <w:tcPr>
            <w:tcW w:w="1075" w:type="dxa"/>
            <w:gridSpan w:val="2"/>
            <w:vMerge/>
          </w:tcPr>
          <w:p w:rsidR="009501D8" w:rsidRPr="00B30E26" w:rsidRDefault="009501D8" w:rsidP="003D2FB5">
            <w:pPr>
              <w:adjustRightInd w:val="0"/>
              <w:snapToGrid w:val="0"/>
              <w:spacing w:line="320" w:lineRule="exact"/>
              <w:jc w:val="center"/>
              <w:rPr>
                <w:rFonts w:eastAsia="仿宋_GB2312"/>
                <w:position w:val="6"/>
              </w:rPr>
            </w:pPr>
          </w:p>
        </w:tc>
        <w:tc>
          <w:tcPr>
            <w:tcW w:w="4328" w:type="dxa"/>
            <w:gridSpan w:val="26"/>
            <w:vAlign w:val="center"/>
          </w:tcPr>
          <w:p w:rsidR="009501D8" w:rsidRPr="00285BF5" w:rsidRDefault="009501D8" w:rsidP="003D2FB5">
            <w:pPr>
              <w:adjustRightInd w:val="0"/>
              <w:snapToGrid w:val="0"/>
              <w:rPr>
                <w:rFonts w:eastAsia="仿宋_GB2312"/>
                <w:color w:val="000000"/>
                <w:position w:val="6"/>
              </w:rPr>
            </w:pPr>
          </w:p>
        </w:tc>
        <w:tc>
          <w:tcPr>
            <w:tcW w:w="1815" w:type="dxa"/>
            <w:gridSpan w:val="12"/>
            <w:vAlign w:val="center"/>
          </w:tcPr>
          <w:p w:rsidR="009501D8" w:rsidRPr="00285BF5" w:rsidRDefault="009501D8" w:rsidP="003D2FB5">
            <w:pPr>
              <w:adjustRightInd w:val="0"/>
              <w:snapToGrid w:val="0"/>
              <w:rPr>
                <w:rFonts w:eastAsia="仿宋_GB2312"/>
                <w:color w:val="000000"/>
                <w:position w:val="6"/>
              </w:rPr>
            </w:pPr>
          </w:p>
        </w:tc>
        <w:tc>
          <w:tcPr>
            <w:tcW w:w="2138" w:type="dxa"/>
            <w:gridSpan w:val="12"/>
            <w:vAlign w:val="center"/>
          </w:tcPr>
          <w:p w:rsidR="009501D8" w:rsidRPr="00285BF5" w:rsidRDefault="009501D8" w:rsidP="003D2FB5">
            <w:pPr>
              <w:adjustRightInd w:val="0"/>
              <w:snapToGrid w:val="0"/>
              <w:rPr>
                <w:rFonts w:eastAsia="仿宋_GB2312"/>
                <w:color w:val="000000"/>
                <w:szCs w:val="21"/>
              </w:rPr>
            </w:pPr>
          </w:p>
        </w:tc>
      </w:tr>
      <w:tr w:rsidR="009501D8" w:rsidRPr="00B30E26" w:rsidTr="00885E8D">
        <w:trPr>
          <w:cantSplit/>
          <w:trHeight w:val="554"/>
        </w:trPr>
        <w:tc>
          <w:tcPr>
            <w:tcW w:w="1075" w:type="dxa"/>
            <w:gridSpan w:val="2"/>
            <w:vMerge/>
          </w:tcPr>
          <w:p w:rsidR="009501D8" w:rsidRPr="00B30E26" w:rsidRDefault="009501D8" w:rsidP="003D2FB5">
            <w:pPr>
              <w:adjustRightInd w:val="0"/>
              <w:snapToGrid w:val="0"/>
              <w:spacing w:line="320" w:lineRule="exact"/>
              <w:jc w:val="center"/>
              <w:rPr>
                <w:rFonts w:eastAsia="仿宋_GB2312"/>
                <w:position w:val="6"/>
              </w:rPr>
            </w:pPr>
          </w:p>
        </w:tc>
        <w:tc>
          <w:tcPr>
            <w:tcW w:w="4328" w:type="dxa"/>
            <w:gridSpan w:val="26"/>
            <w:vAlign w:val="center"/>
          </w:tcPr>
          <w:p w:rsidR="009501D8" w:rsidRPr="00285BF5" w:rsidRDefault="009501D8" w:rsidP="003D2FB5">
            <w:pPr>
              <w:adjustRightInd w:val="0"/>
              <w:snapToGrid w:val="0"/>
              <w:rPr>
                <w:rFonts w:eastAsia="仿宋_GB2312"/>
                <w:color w:val="000000"/>
                <w:position w:val="6"/>
              </w:rPr>
            </w:pPr>
          </w:p>
        </w:tc>
        <w:tc>
          <w:tcPr>
            <w:tcW w:w="1815" w:type="dxa"/>
            <w:gridSpan w:val="12"/>
            <w:vAlign w:val="center"/>
          </w:tcPr>
          <w:p w:rsidR="009501D8" w:rsidRPr="00285BF5" w:rsidRDefault="009501D8" w:rsidP="003D2FB5">
            <w:pPr>
              <w:adjustRightInd w:val="0"/>
              <w:snapToGrid w:val="0"/>
              <w:rPr>
                <w:rFonts w:eastAsia="仿宋_GB2312"/>
                <w:color w:val="000000"/>
                <w:position w:val="6"/>
              </w:rPr>
            </w:pPr>
          </w:p>
        </w:tc>
        <w:tc>
          <w:tcPr>
            <w:tcW w:w="2138" w:type="dxa"/>
            <w:gridSpan w:val="12"/>
            <w:vAlign w:val="center"/>
          </w:tcPr>
          <w:p w:rsidR="009501D8" w:rsidRPr="00285BF5" w:rsidRDefault="009501D8" w:rsidP="003D2FB5">
            <w:pPr>
              <w:adjustRightInd w:val="0"/>
              <w:snapToGrid w:val="0"/>
              <w:rPr>
                <w:rFonts w:eastAsia="仿宋_GB2312"/>
                <w:color w:val="000000"/>
                <w:szCs w:val="21"/>
              </w:rPr>
            </w:pPr>
          </w:p>
        </w:tc>
      </w:tr>
      <w:tr w:rsidR="00425A29" w:rsidRPr="00B30E26" w:rsidTr="00885E8D">
        <w:trPr>
          <w:cantSplit/>
          <w:trHeight w:val="554"/>
        </w:trPr>
        <w:tc>
          <w:tcPr>
            <w:tcW w:w="1075" w:type="dxa"/>
            <w:gridSpan w:val="2"/>
            <w:vMerge/>
          </w:tcPr>
          <w:p w:rsidR="00425A29" w:rsidRPr="00B30E26" w:rsidRDefault="00425A29" w:rsidP="003D2FB5">
            <w:pPr>
              <w:adjustRightInd w:val="0"/>
              <w:snapToGrid w:val="0"/>
              <w:spacing w:line="320" w:lineRule="exact"/>
              <w:jc w:val="center"/>
              <w:rPr>
                <w:rFonts w:eastAsia="仿宋_GB2312"/>
                <w:position w:val="6"/>
              </w:rPr>
            </w:pPr>
          </w:p>
        </w:tc>
        <w:tc>
          <w:tcPr>
            <w:tcW w:w="4328" w:type="dxa"/>
            <w:gridSpan w:val="26"/>
            <w:vAlign w:val="center"/>
          </w:tcPr>
          <w:p w:rsidR="00425A29" w:rsidRPr="00285BF5" w:rsidRDefault="00425A29" w:rsidP="003D2FB5">
            <w:pPr>
              <w:adjustRightInd w:val="0"/>
              <w:snapToGrid w:val="0"/>
              <w:rPr>
                <w:rFonts w:eastAsia="仿宋_GB2312"/>
                <w:color w:val="000000"/>
                <w:position w:val="6"/>
              </w:rPr>
            </w:pPr>
          </w:p>
        </w:tc>
        <w:tc>
          <w:tcPr>
            <w:tcW w:w="1815" w:type="dxa"/>
            <w:gridSpan w:val="12"/>
            <w:vAlign w:val="center"/>
          </w:tcPr>
          <w:p w:rsidR="00425A29" w:rsidRPr="00285BF5" w:rsidRDefault="00425A29" w:rsidP="003D2FB5">
            <w:pPr>
              <w:adjustRightInd w:val="0"/>
              <w:snapToGrid w:val="0"/>
              <w:rPr>
                <w:rFonts w:eastAsia="仿宋_GB2312"/>
                <w:color w:val="000000"/>
                <w:position w:val="6"/>
              </w:rPr>
            </w:pPr>
          </w:p>
        </w:tc>
        <w:tc>
          <w:tcPr>
            <w:tcW w:w="2138" w:type="dxa"/>
            <w:gridSpan w:val="12"/>
            <w:vAlign w:val="center"/>
          </w:tcPr>
          <w:p w:rsidR="00425A29" w:rsidRPr="00285BF5" w:rsidRDefault="00425A29" w:rsidP="003D2FB5">
            <w:pPr>
              <w:adjustRightInd w:val="0"/>
              <w:snapToGrid w:val="0"/>
              <w:rPr>
                <w:rFonts w:eastAsia="仿宋_GB2312"/>
                <w:color w:val="000000"/>
                <w:szCs w:val="21"/>
              </w:rPr>
            </w:pPr>
          </w:p>
        </w:tc>
      </w:tr>
      <w:tr w:rsidR="00425A29" w:rsidRPr="00B30E26" w:rsidTr="00885E8D">
        <w:trPr>
          <w:cantSplit/>
          <w:trHeight w:val="547"/>
        </w:trPr>
        <w:tc>
          <w:tcPr>
            <w:tcW w:w="1075" w:type="dxa"/>
            <w:gridSpan w:val="2"/>
            <w:vMerge/>
          </w:tcPr>
          <w:p w:rsidR="00425A29" w:rsidRPr="00B30E26" w:rsidRDefault="00425A29" w:rsidP="003D2FB5">
            <w:pPr>
              <w:adjustRightInd w:val="0"/>
              <w:snapToGrid w:val="0"/>
              <w:spacing w:line="320" w:lineRule="exact"/>
              <w:jc w:val="center"/>
              <w:rPr>
                <w:rFonts w:eastAsia="仿宋_GB2312"/>
                <w:position w:val="6"/>
              </w:rPr>
            </w:pPr>
          </w:p>
        </w:tc>
        <w:tc>
          <w:tcPr>
            <w:tcW w:w="4328" w:type="dxa"/>
            <w:gridSpan w:val="26"/>
            <w:vAlign w:val="center"/>
          </w:tcPr>
          <w:p w:rsidR="00425A29" w:rsidRPr="00285BF5" w:rsidRDefault="00425A29" w:rsidP="003D2FB5">
            <w:pPr>
              <w:adjustRightInd w:val="0"/>
              <w:snapToGrid w:val="0"/>
              <w:rPr>
                <w:rFonts w:eastAsia="仿宋_GB2312"/>
                <w:color w:val="000000"/>
                <w:position w:val="6"/>
              </w:rPr>
            </w:pPr>
          </w:p>
        </w:tc>
        <w:tc>
          <w:tcPr>
            <w:tcW w:w="1815" w:type="dxa"/>
            <w:gridSpan w:val="12"/>
            <w:vAlign w:val="center"/>
          </w:tcPr>
          <w:p w:rsidR="00425A29" w:rsidRPr="00285BF5" w:rsidRDefault="00425A29" w:rsidP="003D2FB5">
            <w:pPr>
              <w:adjustRightInd w:val="0"/>
              <w:snapToGrid w:val="0"/>
              <w:rPr>
                <w:rFonts w:eastAsia="仿宋_GB2312"/>
                <w:color w:val="000000"/>
                <w:position w:val="6"/>
              </w:rPr>
            </w:pPr>
          </w:p>
        </w:tc>
        <w:tc>
          <w:tcPr>
            <w:tcW w:w="2138" w:type="dxa"/>
            <w:gridSpan w:val="12"/>
            <w:vAlign w:val="center"/>
          </w:tcPr>
          <w:p w:rsidR="00425A29" w:rsidRPr="00285BF5" w:rsidRDefault="00425A29" w:rsidP="003D2FB5">
            <w:pPr>
              <w:adjustRightInd w:val="0"/>
              <w:snapToGrid w:val="0"/>
              <w:rPr>
                <w:rFonts w:eastAsia="仿宋_GB2312"/>
                <w:color w:val="000000"/>
                <w:szCs w:val="21"/>
              </w:rPr>
            </w:pPr>
          </w:p>
        </w:tc>
      </w:tr>
      <w:tr w:rsidR="00425A29" w:rsidRPr="00B30E26" w:rsidTr="00885E8D">
        <w:trPr>
          <w:cantSplit/>
          <w:trHeight w:val="547"/>
        </w:trPr>
        <w:tc>
          <w:tcPr>
            <w:tcW w:w="1075" w:type="dxa"/>
            <w:gridSpan w:val="2"/>
            <w:vMerge/>
          </w:tcPr>
          <w:p w:rsidR="00425A29" w:rsidRPr="00B30E26" w:rsidRDefault="00425A29" w:rsidP="003D2FB5">
            <w:pPr>
              <w:adjustRightInd w:val="0"/>
              <w:snapToGrid w:val="0"/>
              <w:spacing w:line="320" w:lineRule="exact"/>
              <w:jc w:val="center"/>
              <w:rPr>
                <w:rFonts w:eastAsia="仿宋_GB2312"/>
                <w:position w:val="6"/>
              </w:rPr>
            </w:pPr>
          </w:p>
        </w:tc>
        <w:tc>
          <w:tcPr>
            <w:tcW w:w="4328" w:type="dxa"/>
            <w:gridSpan w:val="26"/>
            <w:vAlign w:val="center"/>
          </w:tcPr>
          <w:p w:rsidR="00425A29" w:rsidRPr="00E905A8" w:rsidRDefault="00425A29" w:rsidP="003D2FB5">
            <w:pPr>
              <w:adjustRightInd w:val="0"/>
              <w:snapToGrid w:val="0"/>
              <w:rPr>
                <w:rFonts w:eastAsia="仿宋_GB2312"/>
                <w:color w:val="000000"/>
                <w:position w:val="6"/>
              </w:rPr>
            </w:pPr>
          </w:p>
        </w:tc>
        <w:tc>
          <w:tcPr>
            <w:tcW w:w="1815" w:type="dxa"/>
            <w:gridSpan w:val="12"/>
            <w:vAlign w:val="center"/>
          </w:tcPr>
          <w:p w:rsidR="00425A29" w:rsidRPr="00E905A8" w:rsidRDefault="00425A29" w:rsidP="003D2FB5">
            <w:pPr>
              <w:adjustRightInd w:val="0"/>
              <w:snapToGrid w:val="0"/>
              <w:rPr>
                <w:rFonts w:eastAsia="仿宋_GB2312"/>
                <w:color w:val="000000"/>
                <w:position w:val="6"/>
              </w:rPr>
            </w:pPr>
          </w:p>
        </w:tc>
        <w:tc>
          <w:tcPr>
            <w:tcW w:w="2138" w:type="dxa"/>
            <w:gridSpan w:val="12"/>
            <w:vAlign w:val="center"/>
          </w:tcPr>
          <w:p w:rsidR="00425A29" w:rsidRPr="00E905A8" w:rsidRDefault="00425A29" w:rsidP="003D2FB5">
            <w:pPr>
              <w:adjustRightInd w:val="0"/>
              <w:snapToGrid w:val="0"/>
              <w:rPr>
                <w:rFonts w:eastAsia="仿宋_GB2312"/>
                <w:color w:val="000000"/>
                <w:position w:val="6"/>
              </w:rPr>
            </w:pPr>
          </w:p>
        </w:tc>
      </w:tr>
      <w:tr w:rsidR="009501D8" w:rsidRPr="00796B4B" w:rsidTr="00885E8D">
        <w:trPr>
          <w:cantSplit/>
          <w:trHeight w:val="557"/>
        </w:trPr>
        <w:tc>
          <w:tcPr>
            <w:tcW w:w="1075" w:type="dxa"/>
            <w:gridSpan w:val="2"/>
            <w:vMerge w:val="restart"/>
            <w:vAlign w:val="center"/>
          </w:tcPr>
          <w:p w:rsidR="007F1FE9" w:rsidRDefault="007F1FE9" w:rsidP="003D2FB5">
            <w:pPr>
              <w:adjustRightInd w:val="0"/>
              <w:snapToGrid w:val="0"/>
              <w:jc w:val="center"/>
              <w:rPr>
                <w:rFonts w:ascii="仿宋_GB2312" w:eastAsia="仿宋_GB2312"/>
                <w:sz w:val="22"/>
              </w:rPr>
            </w:pPr>
          </w:p>
          <w:p w:rsidR="007F1FE9" w:rsidRDefault="007F1FE9" w:rsidP="003D2FB5">
            <w:pPr>
              <w:adjustRightInd w:val="0"/>
              <w:snapToGrid w:val="0"/>
              <w:jc w:val="center"/>
              <w:rPr>
                <w:rFonts w:ascii="仿宋_GB2312" w:eastAsia="仿宋_GB2312"/>
                <w:sz w:val="22"/>
              </w:rPr>
            </w:pPr>
          </w:p>
          <w:p w:rsidR="00247214" w:rsidRDefault="009501D8" w:rsidP="003D2FB5">
            <w:pPr>
              <w:adjustRightInd w:val="0"/>
              <w:snapToGrid w:val="0"/>
              <w:jc w:val="center"/>
              <w:rPr>
                <w:rFonts w:ascii="仿宋_GB2312" w:eastAsia="仿宋_GB2312"/>
                <w:sz w:val="22"/>
              </w:rPr>
            </w:pPr>
            <w:r>
              <w:rPr>
                <w:rFonts w:ascii="仿宋_GB2312" w:eastAsia="仿宋_GB2312" w:hint="eastAsia"/>
                <w:sz w:val="22"/>
              </w:rPr>
              <w:t>项目</w:t>
            </w:r>
          </w:p>
          <w:p w:rsidR="007F1FE9" w:rsidRDefault="009501D8" w:rsidP="003D2FB5">
            <w:pPr>
              <w:adjustRightInd w:val="0"/>
              <w:snapToGrid w:val="0"/>
              <w:jc w:val="center"/>
              <w:rPr>
                <w:rFonts w:ascii="仿宋_GB2312" w:eastAsia="仿宋_GB2312"/>
                <w:sz w:val="22"/>
              </w:rPr>
            </w:pPr>
            <w:r>
              <w:rPr>
                <w:rFonts w:ascii="仿宋_GB2312" w:eastAsia="仿宋_GB2312" w:hint="eastAsia"/>
                <w:sz w:val="22"/>
              </w:rPr>
              <w:lastRenderedPageBreak/>
              <w:t>申报</w:t>
            </w:r>
          </w:p>
          <w:p w:rsidR="009501D8" w:rsidRDefault="009501D8" w:rsidP="003D2FB5">
            <w:pPr>
              <w:adjustRightInd w:val="0"/>
              <w:snapToGrid w:val="0"/>
              <w:jc w:val="center"/>
              <w:rPr>
                <w:rFonts w:ascii="仿宋_GB2312" w:eastAsia="仿宋_GB2312"/>
                <w:sz w:val="22"/>
              </w:rPr>
            </w:pPr>
            <w:r>
              <w:rPr>
                <w:rFonts w:ascii="仿宋_GB2312" w:eastAsia="仿宋_GB2312" w:hint="eastAsia"/>
                <w:sz w:val="22"/>
              </w:rPr>
              <w:t>团队</w:t>
            </w:r>
          </w:p>
          <w:p w:rsidR="009501D8" w:rsidRDefault="009501D8" w:rsidP="003D2FB5">
            <w:pPr>
              <w:adjustRightInd w:val="0"/>
              <w:snapToGrid w:val="0"/>
              <w:jc w:val="center"/>
              <w:rPr>
                <w:rFonts w:ascii="仿宋_GB2312" w:eastAsia="仿宋_GB2312"/>
                <w:sz w:val="22"/>
              </w:rPr>
            </w:pPr>
            <w:r w:rsidRPr="009501D8">
              <w:rPr>
                <w:rFonts w:ascii="仿宋_GB2312" w:eastAsia="仿宋_GB2312" w:hint="eastAsia"/>
                <w:sz w:val="22"/>
              </w:rPr>
              <w:t>科研</w:t>
            </w:r>
          </w:p>
          <w:p w:rsidR="009501D8" w:rsidRPr="00796B4B" w:rsidRDefault="009501D8" w:rsidP="003D2FB5">
            <w:pPr>
              <w:adjustRightInd w:val="0"/>
              <w:snapToGrid w:val="0"/>
              <w:jc w:val="center"/>
              <w:rPr>
                <w:rFonts w:ascii="仿宋_GB2312" w:eastAsia="仿宋_GB2312"/>
                <w:sz w:val="24"/>
              </w:rPr>
            </w:pPr>
            <w:r w:rsidRPr="009501D8">
              <w:rPr>
                <w:rFonts w:ascii="仿宋_GB2312" w:eastAsia="仿宋_GB2312" w:hint="eastAsia"/>
                <w:sz w:val="22"/>
              </w:rPr>
              <w:t>基础</w:t>
            </w:r>
          </w:p>
        </w:tc>
        <w:tc>
          <w:tcPr>
            <w:tcW w:w="8281" w:type="dxa"/>
            <w:gridSpan w:val="50"/>
            <w:vAlign w:val="center"/>
          </w:tcPr>
          <w:p w:rsidR="009501D8" w:rsidRPr="009501D8" w:rsidRDefault="009501D8" w:rsidP="003D2FB5">
            <w:pPr>
              <w:adjustRightInd w:val="0"/>
              <w:snapToGrid w:val="0"/>
              <w:rPr>
                <w:rFonts w:ascii="仿宋_GB2312" w:eastAsia="仿宋_GB2312"/>
                <w:b/>
                <w:sz w:val="22"/>
              </w:rPr>
            </w:pPr>
            <w:r>
              <w:rPr>
                <w:rFonts w:ascii="仿宋_GB2312" w:eastAsia="仿宋_GB2312"/>
                <w:b/>
                <w:sz w:val="22"/>
              </w:rPr>
              <w:lastRenderedPageBreak/>
              <w:t>申报团队</w:t>
            </w:r>
            <w:r w:rsidRPr="009501D8">
              <w:rPr>
                <w:rFonts w:ascii="仿宋_GB2312" w:eastAsia="仿宋_GB2312"/>
                <w:b/>
                <w:sz w:val="22"/>
              </w:rPr>
              <w:t>与项目直接相关的核心技术成果情况</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4328" w:type="dxa"/>
            <w:gridSpan w:val="26"/>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成果</w:t>
            </w:r>
            <w:r w:rsidRPr="009501D8">
              <w:rPr>
                <w:rFonts w:ascii="仿宋_GB2312" w:eastAsia="仿宋_GB2312" w:hint="eastAsia"/>
                <w:sz w:val="22"/>
              </w:rPr>
              <w:t>或技术</w:t>
            </w:r>
            <w:r w:rsidRPr="009501D8">
              <w:rPr>
                <w:rFonts w:ascii="仿宋_GB2312" w:eastAsia="仿宋_GB2312"/>
                <w:sz w:val="22"/>
              </w:rPr>
              <w:t>名称</w:t>
            </w:r>
          </w:p>
        </w:tc>
        <w:tc>
          <w:tcPr>
            <w:tcW w:w="3953" w:type="dxa"/>
            <w:gridSpan w:val="24"/>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来源单位名称</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4328" w:type="dxa"/>
            <w:gridSpan w:val="26"/>
            <w:vAlign w:val="center"/>
          </w:tcPr>
          <w:p w:rsidR="00B17D77" w:rsidRPr="009501D8" w:rsidRDefault="00B17D77" w:rsidP="003D2FB5">
            <w:pPr>
              <w:adjustRightInd w:val="0"/>
              <w:snapToGrid w:val="0"/>
              <w:rPr>
                <w:rFonts w:ascii="仿宋_GB2312" w:eastAsia="仿宋_GB2312"/>
                <w:sz w:val="22"/>
              </w:rPr>
            </w:pPr>
          </w:p>
        </w:tc>
        <w:tc>
          <w:tcPr>
            <w:tcW w:w="3953" w:type="dxa"/>
            <w:gridSpan w:val="24"/>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4328" w:type="dxa"/>
            <w:gridSpan w:val="26"/>
            <w:vAlign w:val="center"/>
          </w:tcPr>
          <w:p w:rsidR="00B17D77" w:rsidRPr="009501D8" w:rsidRDefault="00B17D77" w:rsidP="003D2FB5">
            <w:pPr>
              <w:adjustRightInd w:val="0"/>
              <w:snapToGrid w:val="0"/>
              <w:rPr>
                <w:rFonts w:ascii="仿宋_GB2312" w:eastAsia="仿宋_GB2312"/>
                <w:sz w:val="22"/>
              </w:rPr>
            </w:pPr>
          </w:p>
        </w:tc>
        <w:tc>
          <w:tcPr>
            <w:tcW w:w="3953" w:type="dxa"/>
            <w:gridSpan w:val="24"/>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526"/>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Pr="009501D8" w:rsidRDefault="009501D8" w:rsidP="003D2FB5">
            <w:pPr>
              <w:adjustRightInd w:val="0"/>
              <w:snapToGrid w:val="0"/>
              <w:rPr>
                <w:rFonts w:ascii="仿宋_GB2312" w:eastAsia="仿宋_GB2312"/>
                <w:sz w:val="22"/>
              </w:rPr>
            </w:pPr>
            <w:r>
              <w:rPr>
                <w:rFonts w:ascii="仿宋_GB2312" w:eastAsia="仿宋_GB2312"/>
                <w:b/>
                <w:sz w:val="22"/>
              </w:rPr>
              <w:t>申报团队</w:t>
            </w:r>
            <w:r w:rsidR="00B17D77" w:rsidRPr="009501D8">
              <w:rPr>
                <w:rFonts w:ascii="仿宋_GB2312" w:eastAsia="仿宋_GB2312" w:hint="eastAsia"/>
                <w:b/>
                <w:sz w:val="22"/>
              </w:rPr>
              <w:t>所获与项目相关奖励</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2131" w:type="dxa"/>
            <w:gridSpan w:val="13"/>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获奖项目名称</w:t>
            </w:r>
          </w:p>
        </w:tc>
        <w:tc>
          <w:tcPr>
            <w:tcW w:w="2197" w:type="dxa"/>
            <w:gridSpan w:val="13"/>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奖励级别</w:t>
            </w:r>
          </w:p>
        </w:tc>
        <w:tc>
          <w:tcPr>
            <w:tcW w:w="2111" w:type="dxa"/>
            <w:gridSpan w:val="15"/>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奖励类型</w:t>
            </w:r>
          </w:p>
        </w:tc>
        <w:tc>
          <w:tcPr>
            <w:tcW w:w="1842"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奖励等级</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2131" w:type="dxa"/>
            <w:gridSpan w:val="13"/>
            <w:vAlign w:val="center"/>
          </w:tcPr>
          <w:p w:rsidR="00B17D77" w:rsidRPr="009501D8" w:rsidRDefault="00B17D77" w:rsidP="003D2FB5">
            <w:pPr>
              <w:adjustRightInd w:val="0"/>
              <w:snapToGrid w:val="0"/>
              <w:rPr>
                <w:rFonts w:ascii="仿宋_GB2312" w:eastAsia="仿宋_GB2312"/>
                <w:sz w:val="22"/>
              </w:rPr>
            </w:pPr>
          </w:p>
        </w:tc>
        <w:tc>
          <w:tcPr>
            <w:tcW w:w="2197" w:type="dxa"/>
            <w:gridSpan w:val="13"/>
            <w:vAlign w:val="center"/>
          </w:tcPr>
          <w:p w:rsidR="00B17D77" w:rsidRPr="009501D8" w:rsidRDefault="00B17D77" w:rsidP="003D2FB5">
            <w:pPr>
              <w:adjustRightInd w:val="0"/>
              <w:snapToGrid w:val="0"/>
              <w:rPr>
                <w:rFonts w:ascii="仿宋_GB2312" w:eastAsia="仿宋_GB2312"/>
                <w:sz w:val="22"/>
              </w:rPr>
            </w:pPr>
          </w:p>
        </w:tc>
        <w:tc>
          <w:tcPr>
            <w:tcW w:w="2111" w:type="dxa"/>
            <w:gridSpan w:val="15"/>
            <w:vAlign w:val="center"/>
          </w:tcPr>
          <w:p w:rsidR="00B17D77" w:rsidRPr="009501D8" w:rsidRDefault="00B17D77" w:rsidP="003D2FB5">
            <w:pPr>
              <w:adjustRightInd w:val="0"/>
              <w:snapToGrid w:val="0"/>
              <w:rPr>
                <w:rFonts w:ascii="仿宋_GB2312" w:eastAsia="仿宋_GB2312"/>
                <w:sz w:val="22"/>
              </w:rPr>
            </w:pPr>
          </w:p>
        </w:tc>
        <w:tc>
          <w:tcPr>
            <w:tcW w:w="1842" w:type="dxa"/>
            <w:gridSpan w:val="9"/>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2131" w:type="dxa"/>
            <w:gridSpan w:val="13"/>
            <w:vAlign w:val="center"/>
          </w:tcPr>
          <w:p w:rsidR="00B17D77" w:rsidRPr="009501D8" w:rsidRDefault="00B17D77" w:rsidP="003D2FB5">
            <w:pPr>
              <w:adjustRightInd w:val="0"/>
              <w:snapToGrid w:val="0"/>
              <w:rPr>
                <w:rFonts w:ascii="仿宋_GB2312" w:eastAsia="仿宋_GB2312"/>
                <w:sz w:val="22"/>
              </w:rPr>
            </w:pPr>
          </w:p>
        </w:tc>
        <w:tc>
          <w:tcPr>
            <w:tcW w:w="2197" w:type="dxa"/>
            <w:gridSpan w:val="13"/>
            <w:vAlign w:val="center"/>
          </w:tcPr>
          <w:p w:rsidR="00B17D77" w:rsidRPr="009501D8" w:rsidRDefault="00B17D77" w:rsidP="003D2FB5">
            <w:pPr>
              <w:adjustRightInd w:val="0"/>
              <w:snapToGrid w:val="0"/>
              <w:rPr>
                <w:rFonts w:ascii="仿宋_GB2312" w:eastAsia="仿宋_GB2312"/>
                <w:sz w:val="22"/>
              </w:rPr>
            </w:pPr>
          </w:p>
        </w:tc>
        <w:tc>
          <w:tcPr>
            <w:tcW w:w="2111" w:type="dxa"/>
            <w:gridSpan w:val="15"/>
            <w:vAlign w:val="center"/>
          </w:tcPr>
          <w:p w:rsidR="00B17D77" w:rsidRPr="009501D8" w:rsidRDefault="00B17D77" w:rsidP="003D2FB5">
            <w:pPr>
              <w:adjustRightInd w:val="0"/>
              <w:snapToGrid w:val="0"/>
              <w:rPr>
                <w:rFonts w:ascii="仿宋_GB2312" w:eastAsia="仿宋_GB2312"/>
                <w:sz w:val="22"/>
              </w:rPr>
            </w:pPr>
          </w:p>
        </w:tc>
        <w:tc>
          <w:tcPr>
            <w:tcW w:w="1842" w:type="dxa"/>
            <w:gridSpan w:val="9"/>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5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Pr="009501D8" w:rsidRDefault="009501D8" w:rsidP="003D2FB5">
            <w:pPr>
              <w:adjustRightInd w:val="0"/>
              <w:snapToGrid w:val="0"/>
              <w:rPr>
                <w:rFonts w:ascii="仿宋_GB2312" w:eastAsia="仿宋_GB2312"/>
                <w:sz w:val="22"/>
              </w:rPr>
            </w:pPr>
            <w:r>
              <w:rPr>
                <w:rFonts w:ascii="仿宋_GB2312" w:eastAsia="仿宋_GB2312"/>
                <w:b/>
                <w:sz w:val="22"/>
              </w:rPr>
              <w:t>申报团队</w:t>
            </w:r>
            <w:r w:rsidR="00B17D77" w:rsidRPr="009501D8">
              <w:rPr>
                <w:rFonts w:ascii="仿宋_GB2312" w:eastAsia="仿宋_GB2312"/>
                <w:b/>
                <w:sz w:val="22"/>
              </w:rPr>
              <w:t>与项目直接相关的</w:t>
            </w:r>
            <w:r w:rsidR="00B17D77" w:rsidRPr="009501D8">
              <w:rPr>
                <w:rFonts w:ascii="仿宋_GB2312" w:eastAsia="仿宋_GB2312" w:hint="eastAsia"/>
                <w:b/>
                <w:sz w:val="22"/>
              </w:rPr>
              <w:t>发明专利</w:t>
            </w:r>
            <w:r w:rsidR="00B17D77" w:rsidRPr="009501D8">
              <w:rPr>
                <w:rFonts w:ascii="仿宋_GB2312" w:eastAsia="仿宋_GB2312"/>
                <w:b/>
                <w:sz w:val="22"/>
              </w:rPr>
              <w:t>授权</w:t>
            </w:r>
            <w:r w:rsidR="00B17D77" w:rsidRPr="009501D8">
              <w:rPr>
                <w:rFonts w:ascii="仿宋_GB2312" w:eastAsia="仿宋_GB2312" w:hint="eastAsia"/>
                <w:b/>
                <w:sz w:val="22"/>
              </w:rPr>
              <w:t>或申请</w:t>
            </w:r>
            <w:r w:rsidR="00B17D77" w:rsidRPr="009501D8">
              <w:rPr>
                <w:rFonts w:ascii="仿宋_GB2312" w:eastAsia="仿宋_GB2312"/>
                <w:b/>
                <w:sz w:val="22"/>
              </w:rPr>
              <w:t>情况</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342" w:type="dxa"/>
            <w:gridSpan w:val="10"/>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国别</w:t>
            </w:r>
          </w:p>
        </w:tc>
        <w:tc>
          <w:tcPr>
            <w:tcW w:w="1553" w:type="dxa"/>
            <w:gridSpan w:val="8"/>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专利号</w:t>
            </w:r>
          </w:p>
        </w:tc>
        <w:tc>
          <w:tcPr>
            <w:tcW w:w="1433" w:type="dxa"/>
            <w:gridSpan w:val="8"/>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类别</w:t>
            </w:r>
          </w:p>
        </w:tc>
        <w:tc>
          <w:tcPr>
            <w:tcW w:w="1294"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专利名称</w:t>
            </w:r>
          </w:p>
        </w:tc>
        <w:tc>
          <w:tcPr>
            <w:tcW w:w="1294"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专利权人</w:t>
            </w:r>
          </w:p>
        </w:tc>
        <w:tc>
          <w:tcPr>
            <w:tcW w:w="1365" w:type="dxa"/>
            <w:gridSpan w:val="6"/>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许可方式</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342" w:type="dxa"/>
            <w:gridSpan w:val="10"/>
            <w:vAlign w:val="center"/>
          </w:tcPr>
          <w:p w:rsidR="00B17D77" w:rsidRPr="009501D8" w:rsidRDefault="00B17D77" w:rsidP="003D2FB5">
            <w:pPr>
              <w:adjustRightInd w:val="0"/>
              <w:snapToGrid w:val="0"/>
              <w:rPr>
                <w:rFonts w:ascii="仿宋_GB2312" w:eastAsia="仿宋_GB2312"/>
                <w:sz w:val="22"/>
              </w:rPr>
            </w:pPr>
          </w:p>
        </w:tc>
        <w:tc>
          <w:tcPr>
            <w:tcW w:w="1553" w:type="dxa"/>
            <w:gridSpan w:val="8"/>
            <w:vAlign w:val="center"/>
          </w:tcPr>
          <w:p w:rsidR="00B17D77" w:rsidRPr="009501D8" w:rsidRDefault="00B17D77" w:rsidP="003D2FB5">
            <w:pPr>
              <w:adjustRightInd w:val="0"/>
              <w:snapToGrid w:val="0"/>
              <w:rPr>
                <w:rFonts w:ascii="仿宋_GB2312" w:eastAsia="仿宋_GB2312"/>
                <w:sz w:val="22"/>
              </w:rPr>
            </w:pPr>
          </w:p>
        </w:tc>
        <w:tc>
          <w:tcPr>
            <w:tcW w:w="1433" w:type="dxa"/>
            <w:gridSpan w:val="8"/>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365" w:type="dxa"/>
            <w:gridSpan w:val="6"/>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342" w:type="dxa"/>
            <w:gridSpan w:val="10"/>
            <w:vAlign w:val="center"/>
          </w:tcPr>
          <w:p w:rsidR="00B17D77" w:rsidRPr="009501D8" w:rsidRDefault="00B17D77" w:rsidP="003D2FB5">
            <w:pPr>
              <w:adjustRightInd w:val="0"/>
              <w:snapToGrid w:val="0"/>
              <w:rPr>
                <w:rFonts w:ascii="仿宋_GB2312" w:eastAsia="仿宋_GB2312"/>
                <w:sz w:val="22"/>
              </w:rPr>
            </w:pPr>
          </w:p>
        </w:tc>
        <w:tc>
          <w:tcPr>
            <w:tcW w:w="1553" w:type="dxa"/>
            <w:gridSpan w:val="8"/>
            <w:vAlign w:val="center"/>
          </w:tcPr>
          <w:p w:rsidR="00B17D77" w:rsidRPr="009501D8" w:rsidRDefault="00B17D77" w:rsidP="003D2FB5">
            <w:pPr>
              <w:adjustRightInd w:val="0"/>
              <w:snapToGrid w:val="0"/>
              <w:rPr>
                <w:rFonts w:ascii="仿宋_GB2312" w:eastAsia="仿宋_GB2312"/>
                <w:sz w:val="22"/>
              </w:rPr>
            </w:pPr>
          </w:p>
        </w:tc>
        <w:tc>
          <w:tcPr>
            <w:tcW w:w="1433" w:type="dxa"/>
            <w:gridSpan w:val="8"/>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365" w:type="dxa"/>
            <w:gridSpan w:val="6"/>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537"/>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Pr="009501D8" w:rsidRDefault="009501D8" w:rsidP="003D2FB5">
            <w:pPr>
              <w:adjustRightInd w:val="0"/>
              <w:snapToGrid w:val="0"/>
              <w:rPr>
                <w:rFonts w:ascii="仿宋_GB2312" w:eastAsia="仿宋_GB2312"/>
                <w:sz w:val="22"/>
              </w:rPr>
            </w:pPr>
            <w:r>
              <w:rPr>
                <w:rFonts w:ascii="仿宋_GB2312" w:eastAsia="仿宋_GB2312"/>
                <w:b/>
                <w:sz w:val="22"/>
              </w:rPr>
              <w:t>申报团队</w:t>
            </w:r>
            <w:r w:rsidR="00B17D77" w:rsidRPr="009501D8">
              <w:rPr>
                <w:rFonts w:ascii="仿宋_GB2312" w:eastAsia="仿宋_GB2312" w:hint="eastAsia"/>
                <w:b/>
                <w:sz w:val="22"/>
              </w:rPr>
              <w:t>近三年承担过的与该项目相关的其它省级财政资金项目</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199" w:type="dxa"/>
            <w:gridSpan w:val="8"/>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项目名称</w:t>
            </w:r>
          </w:p>
        </w:tc>
        <w:tc>
          <w:tcPr>
            <w:tcW w:w="1696" w:type="dxa"/>
            <w:gridSpan w:val="10"/>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参与类型（牵头、参与）</w:t>
            </w:r>
          </w:p>
        </w:tc>
        <w:tc>
          <w:tcPr>
            <w:tcW w:w="1433" w:type="dxa"/>
            <w:gridSpan w:val="8"/>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计划名称</w:t>
            </w:r>
          </w:p>
        </w:tc>
        <w:tc>
          <w:tcPr>
            <w:tcW w:w="1294"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下达</w:t>
            </w:r>
            <w:r w:rsidRPr="009501D8">
              <w:rPr>
                <w:rFonts w:ascii="仿宋_GB2312" w:eastAsia="仿宋_GB2312" w:hint="eastAsia"/>
                <w:sz w:val="22"/>
              </w:rPr>
              <w:t>单位（部门）</w:t>
            </w:r>
          </w:p>
        </w:tc>
        <w:tc>
          <w:tcPr>
            <w:tcW w:w="1294"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下达文号</w:t>
            </w:r>
          </w:p>
        </w:tc>
        <w:tc>
          <w:tcPr>
            <w:tcW w:w="1365" w:type="dxa"/>
            <w:gridSpan w:val="6"/>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项目经费</w:t>
            </w:r>
          </w:p>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（万元）</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199" w:type="dxa"/>
            <w:gridSpan w:val="8"/>
            <w:vAlign w:val="center"/>
          </w:tcPr>
          <w:p w:rsidR="00B17D77" w:rsidRPr="009501D8" w:rsidRDefault="00B17D77" w:rsidP="003D2FB5">
            <w:pPr>
              <w:adjustRightInd w:val="0"/>
              <w:snapToGrid w:val="0"/>
              <w:rPr>
                <w:rFonts w:ascii="仿宋_GB2312" w:eastAsia="仿宋_GB2312"/>
                <w:sz w:val="22"/>
              </w:rPr>
            </w:pPr>
          </w:p>
        </w:tc>
        <w:tc>
          <w:tcPr>
            <w:tcW w:w="1696" w:type="dxa"/>
            <w:gridSpan w:val="10"/>
            <w:vAlign w:val="center"/>
          </w:tcPr>
          <w:p w:rsidR="00B17D77" w:rsidRPr="009501D8" w:rsidRDefault="00B17D77" w:rsidP="003D2FB5">
            <w:pPr>
              <w:adjustRightInd w:val="0"/>
              <w:snapToGrid w:val="0"/>
              <w:rPr>
                <w:rFonts w:ascii="仿宋_GB2312" w:eastAsia="仿宋_GB2312"/>
                <w:sz w:val="22"/>
              </w:rPr>
            </w:pPr>
          </w:p>
        </w:tc>
        <w:tc>
          <w:tcPr>
            <w:tcW w:w="1433" w:type="dxa"/>
            <w:gridSpan w:val="8"/>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365" w:type="dxa"/>
            <w:gridSpan w:val="6"/>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199" w:type="dxa"/>
            <w:gridSpan w:val="8"/>
            <w:vAlign w:val="center"/>
          </w:tcPr>
          <w:p w:rsidR="00B17D77" w:rsidRPr="009501D8" w:rsidRDefault="00B17D77" w:rsidP="003D2FB5">
            <w:pPr>
              <w:adjustRightInd w:val="0"/>
              <w:snapToGrid w:val="0"/>
              <w:rPr>
                <w:rFonts w:ascii="仿宋_GB2312" w:eastAsia="仿宋_GB2312"/>
                <w:sz w:val="22"/>
              </w:rPr>
            </w:pPr>
          </w:p>
        </w:tc>
        <w:tc>
          <w:tcPr>
            <w:tcW w:w="1696" w:type="dxa"/>
            <w:gridSpan w:val="10"/>
            <w:vAlign w:val="center"/>
          </w:tcPr>
          <w:p w:rsidR="00B17D77" w:rsidRPr="009501D8" w:rsidRDefault="00B17D77" w:rsidP="003D2FB5">
            <w:pPr>
              <w:adjustRightInd w:val="0"/>
              <w:snapToGrid w:val="0"/>
              <w:rPr>
                <w:rFonts w:ascii="仿宋_GB2312" w:eastAsia="仿宋_GB2312"/>
                <w:sz w:val="22"/>
              </w:rPr>
            </w:pPr>
          </w:p>
        </w:tc>
        <w:tc>
          <w:tcPr>
            <w:tcW w:w="1433" w:type="dxa"/>
            <w:gridSpan w:val="8"/>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365" w:type="dxa"/>
            <w:gridSpan w:val="6"/>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611"/>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Pr="009501D8" w:rsidRDefault="009501D8" w:rsidP="003D2FB5">
            <w:pPr>
              <w:adjustRightInd w:val="0"/>
              <w:snapToGrid w:val="0"/>
              <w:rPr>
                <w:rFonts w:ascii="仿宋_GB2312" w:eastAsia="仿宋_GB2312"/>
                <w:sz w:val="22"/>
              </w:rPr>
            </w:pPr>
            <w:r>
              <w:rPr>
                <w:rFonts w:ascii="仿宋_GB2312" w:eastAsia="仿宋_GB2312"/>
                <w:b/>
                <w:sz w:val="22"/>
              </w:rPr>
              <w:t>申报团队</w:t>
            </w:r>
            <w:r w:rsidR="00B17D77" w:rsidRPr="009501D8">
              <w:rPr>
                <w:rFonts w:ascii="仿宋_GB2312" w:eastAsia="仿宋_GB2312" w:hint="eastAsia"/>
                <w:b/>
                <w:sz w:val="22"/>
              </w:rPr>
              <w:t>近三年承担过的与该项目相关的国家科技计划项目</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199" w:type="dxa"/>
            <w:gridSpan w:val="8"/>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项目名称</w:t>
            </w:r>
          </w:p>
        </w:tc>
        <w:tc>
          <w:tcPr>
            <w:tcW w:w="1696" w:type="dxa"/>
            <w:gridSpan w:val="10"/>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参与类型（牵头、参与）</w:t>
            </w:r>
          </w:p>
        </w:tc>
        <w:tc>
          <w:tcPr>
            <w:tcW w:w="1433" w:type="dxa"/>
            <w:gridSpan w:val="8"/>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计划名称</w:t>
            </w:r>
          </w:p>
        </w:tc>
        <w:tc>
          <w:tcPr>
            <w:tcW w:w="1294"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下达</w:t>
            </w:r>
            <w:r w:rsidRPr="009501D8">
              <w:rPr>
                <w:rFonts w:ascii="仿宋_GB2312" w:eastAsia="仿宋_GB2312" w:hint="eastAsia"/>
                <w:sz w:val="22"/>
              </w:rPr>
              <w:t>单位（部门）</w:t>
            </w:r>
          </w:p>
        </w:tc>
        <w:tc>
          <w:tcPr>
            <w:tcW w:w="1294"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下达文号</w:t>
            </w:r>
          </w:p>
        </w:tc>
        <w:tc>
          <w:tcPr>
            <w:tcW w:w="1365" w:type="dxa"/>
            <w:gridSpan w:val="6"/>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项目经费</w:t>
            </w:r>
          </w:p>
          <w:p w:rsidR="00B17D77" w:rsidRPr="009501D8" w:rsidRDefault="00B17D77" w:rsidP="003D2FB5">
            <w:pPr>
              <w:adjustRightInd w:val="0"/>
              <w:snapToGrid w:val="0"/>
              <w:rPr>
                <w:rFonts w:ascii="仿宋_GB2312" w:eastAsia="仿宋_GB2312"/>
                <w:sz w:val="22"/>
              </w:rPr>
            </w:pPr>
            <w:r w:rsidRPr="009501D8">
              <w:rPr>
                <w:rFonts w:ascii="仿宋_GB2312" w:eastAsia="仿宋_GB2312"/>
                <w:sz w:val="22"/>
              </w:rPr>
              <w:t>（万元）</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199" w:type="dxa"/>
            <w:gridSpan w:val="8"/>
            <w:vAlign w:val="center"/>
          </w:tcPr>
          <w:p w:rsidR="00B17D77" w:rsidRPr="009501D8" w:rsidRDefault="00B17D77" w:rsidP="003D2FB5">
            <w:pPr>
              <w:adjustRightInd w:val="0"/>
              <w:snapToGrid w:val="0"/>
              <w:rPr>
                <w:rFonts w:ascii="仿宋_GB2312" w:eastAsia="仿宋_GB2312"/>
                <w:sz w:val="22"/>
              </w:rPr>
            </w:pPr>
          </w:p>
        </w:tc>
        <w:tc>
          <w:tcPr>
            <w:tcW w:w="1696" w:type="dxa"/>
            <w:gridSpan w:val="10"/>
            <w:vAlign w:val="center"/>
          </w:tcPr>
          <w:p w:rsidR="00B17D77" w:rsidRPr="009501D8" w:rsidRDefault="00B17D77" w:rsidP="003D2FB5">
            <w:pPr>
              <w:adjustRightInd w:val="0"/>
              <w:snapToGrid w:val="0"/>
              <w:rPr>
                <w:rFonts w:ascii="仿宋_GB2312" w:eastAsia="仿宋_GB2312"/>
                <w:sz w:val="22"/>
              </w:rPr>
            </w:pPr>
          </w:p>
        </w:tc>
        <w:tc>
          <w:tcPr>
            <w:tcW w:w="1433" w:type="dxa"/>
            <w:gridSpan w:val="8"/>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365" w:type="dxa"/>
            <w:gridSpan w:val="6"/>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1199" w:type="dxa"/>
            <w:gridSpan w:val="8"/>
            <w:vAlign w:val="center"/>
          </w:tcPr>
          <w:p w:rsidR="00B17D77" w:rsidRPr="009501D8" w:rsidRDefault="00B17D77" w:rsidP="003D2FB5">
            <w:pPr>
              <w:adjustRightInd w:val="0"/>
              <w:snapToGrid w:val="0"/>
              <w:rPr>
                <w:rFonts w:ascii="仿宋_GB2312" w:eastAsia="仿宋_GB2312"/>
                <w:sz w:val="22"/>
              </w:rPr>
            </w:pPr>
          </w:p>
        </w:tc>
        <w:tc>
          <w:tcPr>
            <w:tcW w:w="1696" w:type="dxa"/>
            <w:gridSpan w:val="10"/>
            <w:vAlign w:val="center"/>
          </w:tcPr>
          <w:p w:rsidR="00B17D77" w:rsidRPr="009501D8" w:rsidRDefault="00B17D77" w:rsidP="003D2FB5">
            <w:pPr>
              <w:adjustRightInd w:val="0"/>
              <w:snapToGrid w:val="0"/>
              <w:rPr>
                <w:rFonts w:ascii="仿宋_GB2312" w:eastAsia="仿宋_GB2312"/>
                <w:sz w:val="22"/>
              </w:rPr>
            </w:pPr>
          </w:p>
        </w:tc>
        <w:tc>
          <w:tcPr>
            <w:tcW w:w="1433" w:type="dxa"/>
            <w:gridSpan w:val="8"/>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294" w:type="dxa"/>
            <w:gridSpan w:val="9"/>
            <w:vAlign w:val="center"/>
          </w:tcPr>
          <w:p w:rsidR="00B17D77" w:rsidRPr="009501D8" w:rsidRDefault="00B17D77" w:rsidP="003D2FB5">
            <w:pPr>
              <w:adjustRightInd w:val="0"/>
              <w:snapToGrid w:val="0"/>
              <w:rPr>
                <w:rFonts w:ascii="仿宋_GB2312" w:eastAsia="仿宋_GB2312"/>
                <w:sz w:val="22"/>
              </w:rPr>
            </w:pPr>
          </w:p>
        </w:tc>
        <w:tc>
          <w:tcPr>
            <w:tcW w:w="1365" w:type="dxa"/>
            <w:gridSpan w:val="6"/>
            <w:vAlign w:val="center"/>
          </w:tcPr>
          <w:p w:rsidR="00B17D77" w:rsidRPr="009501D8" w:rsidRDefault="00B17D77" w:rsidP="003D2FB5">
            <w:pPr>
              <w:adjustRightInd w:val="0"/>
              <w:snapToGrid w:val="0"/>
              <w:rPr>
                <w:rFonts w:ascii="仿宋_GB2312" w:eastAsia="仿宋_GB2312"/>
                <w:sz w:val="22"/>
              </w:rPr>
            </w:pPr>
          </w:p>
        </w:tc>
      </w:tr>
      <w:tr w:rsidR="00B17D77" w:rsidRPr="00796B4B" w:rsidTr="00885E8D">
        <w:trPr>
          <w:cantSplit/>
          <w:trHeight w:val="601"/>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Pr="00796B4B" w:rsidRDefault="009501D8" w:rsidP="003D2FB5">
            <w:pPr>
              <w:adjustRightInd w:val="0"/>
              <w:snapToGrid w:val="0"/>
              <w:rPr>
                <w:rFonts w:ascii="仿宋_GB2312" w:eastAsia="仿宋_GB2312"/>
                <w:sz w:val="24"/>
              </w:rPr>
            </w:pPr>
            <w:r>
              <w:rPr>
                <w:rFonts w:ascii="仿宋_GB2312" w:eastAsia="仿宋_GB2312"/>
                <w:b/>
                <w:sz w:val="22"/>
              </w:rPr>
              <w:t>申报团队</w:t>
            </w:r>
            <w:r w:rsidR="00B17D77" w:rsidRPr="009501D8">
              <w:rPr>
                <w:rFonts w:ascii="仿宋_GB2312" w:eastAsia="仿宋_GB2312" w:hint="eastAsia"/>
                <w:b/>
                <w:sz w:val="22"/>
              </w:rPr>
              <w:t>与项目相关的其他知识产权情况</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Default="00B17D77" w:rsidP="003D2FB5">
            <w:pPr>
              <w:adjustRightInd w:val="0"/>
              <w:snapToGrid w:val="0"/>
              <w:rPr>
                <w:rFonts w:ascii="仿宋_GB2312" w:eastAsia="仿宋_GB2312"/>
                <w:sz w:val="24"/>
              </w:rPr>
            </w:pPr>
            <w:r>
              <w:rPr>
                <w:rFonts w:ascii="仿宋_GB2312" w:eastAsia="仿宋_GB2312" w:hint="eastAsia"/>
                <w:sz w:val="24"/>
              </w:rPr>
              <w:t>（请注明支持产权的名称、所属类型、获得时间、证件批号等情况）</w:t>
            </w:r>
          </w:p>
          <w:p w:rsidR="00B17D77" w:rsidRDefault="00B17D77" w:rsidP="003D2FB5">
            <w:pPr>
              <w:adjustRightInd w:val="0"/>
              <w:snapToGrid w:val="0"/>
              <w:rPr>
                <w:rFonts w:ascii="仿宋_GB2312" w:eastAsia="仿宋_GB2312"/>
                <w:sz w:val="24"/>
              </w:rPr>
            </w:pPr>
          </w:p>
          <w:p w:rsidR="00B17D77" w:rsidRDefault="00B17D77" w:rsidP="003D2FB5">
            <w:pPr>
              <w:adjustRightInd w:val="0"/>
              <w:snapToGrid w:val="0"/>
              <w:rPr>
                <w:rFonts w:ascii="仿宋_GB2312" w:eastAsia="仿宋_GB2312"/>
                <w:sz w:val="24"/>
              </w:rPr>
            </w:pPr>
          </w:p>
          <w:p w:rsidR="00B17D77" w:rsidRDefault="00B17D77" w:rsidP="003D2FB5">
            <w:pPr>
              <w:adjustRightInd w:val="0"/>
              <w:snapToGrid w:val="0"/>
              <w:rPr>
                <w:rFonts w:ascii="仿宋_GB2312" w:eastAsia="仿宋_GB2312"/>
                <w:sz w:val="24"/>
              </w:rPr>
            </w:pPr>
          </w:p>
          <w:p w:rsidR="00B17D77" w:rsidRPr="00796B4B" w:rsidRDefault="00B17D77" w:rsidP="003D2FB5">
            <w:pPr>
              <w:adjustRightInd w:val="0"/>
              <w:snapToGrid w:val="0"/>
              <w:rPr>
                <w:rFonts w:ascii="仿宋_GB2312" w:eastAsia="仿宋_GB2312"/>
                <w:sz w:val="24"/>
              </w:rPr>
            </w:pPr>
          </w:p>
        </w:tc>
      </w:tr>
      <w:tr w:rsidR="00B17D77" w:rsidRPr="00796B4B" w:rsidTr="00885E8D">
        <w:trPr>
          <w:cantSplit/>
          <w:trHeight w:val="596"/>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8281" w:type="dxa"/>
            <w:gridSpan w:val="50"/>
            <w:vAlign w:val="center"/>
          </w:tcPr>
          <w:p w:rsidR="00B17D77" w:rsidRPr="00414B82" w:rsidRDefault="009501D8" w:rsidP="003D2FB5">
            <w:pPr>
              <w:adjustRightInd w:val="0"/>
              <w:snapToGrid w:val="0"/>
              <w:rPr>
                <w:rFonts w:ascii="仿宋_GB2312" w:eastAsia="仿宋_GB2312"/>
                <w:sz w:val="24"/>
              </w:rPr>
            </w:pPr>
            <w:r>
              <w:rPr>
                <w:rFonts w:ascii="仿宋_GB2312" w:eastAsia="仿宋_GB2312"/>
                <w:b/>
                <w:sz w:val="22"/>
              </w:rPr>
              <w:t>申报团队</w:t>
            </w:r>
            <w:r w:rsidR="00B17D77" w:rsidRPr="009501D8">
              <w:rPr>
                <w:rFonts w:ascii="仿宋_GB2312" w:eastAsia="仿宋_GB2312" w:hint="eastAsia"/>
                <w:b/>
                <w:sz w:val="22"/>
              </w:rPr>
              <w:t>科技创新平台情况</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2131" w:type="dxa"/>
            <w:gridSpan w:val="13"/>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是否拥有省以上工程技术研究中心</w:t>
            </w:r>
          </w:p>
        </w:tc>
        <w:tc>
          <w:tcPr>
            <w:tcW w:w="2197" w:type="dxa"/>
            <w:gridSpan w:val="13"/>
            <w:vAlign w:val="center"/>
          </w:tcPr>
          <w:p w:rsidR="00B17D77" w:rsidRPr="009501D8" w:rsidRDefault="00B17D77" w:rsidP="003D2FB5">
            <w:pPr>
              <w:adjustRightInd w:val="0"/>
              <w:snapToGrid w:val="0"/>
              <w:rPr>
                <w:rFonts w:ascii="仿宋_GB2312" w:eastAsia="仿宋_GB2312"/>
                <w:sz w:val="22"/>
              </w:rPr>
            </w:pPr>
            <w:bookmarkStart w:id="2" w:name="InfrastructureIsHaveRD"/>
            <w:r w:rsidRPr="009501D8">
              <w:rPr>
                <w:rFonts w:ascii="仿宋_GB2312" w:eastAsia="仿宋_GB2312" w:hint="eastAsia"/>
                <w:sz w:val="22"/>
              </w:rPr>
              <w:t>是□       否□</w:t>
            </w:r>
          </w:p>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国家级□   省级□</w:t>
            </w:r>
            <w:r w:rsidRPr="009501D8">
              <w:rPr>
                <w:rFonts w:ascii="仿宋_GB2312" w:eastAsia="仿宋_GB2312"/>
                <w:sz w:val="22"/>
              </w:rPr>
              <w:t xml:space="preserve"> </w:t>
            </w:r>
            <w:bookmarkEnd w:id="2"/>
          </w:p>
        </w:tc>
        <w:tc>
          <w:tcPr>
            <w:tcW w:w="2111" w:type="dxa"/>
            <w:gridSpan w:val="15"/>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是否拥有省以上重点实验室</w:t>
            </w:r>
          </w:p>
        </w:tc>
        <w:tc>
          <w:tcPr>
            <w:tcW w:w="1842" w:type="dxa"/>
            <w:gridSpan w:val="9"/>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是□       否□</w:t>
            </w:r>
          </w:p>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国家级□  省级□</w:t>
            </w:r>
            <w:r w:rsidRPr="009501D8">
              <w:rPr>
                <w:rFonts w:ascii="仿宋_GB2312" w:eastAsia="仿宋_GB2312"/>
                <w:sz w:val="22"/>
              </w:rPr>
              <w:t xml:space="preserve"> </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4328" w:type="dxa"/>
            <w:gridSpan w:val="26"/>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重点实验室最近一次考评结果</w:t>
            </w:r>
          </w:p>
        </w:tc>
        <w:tc>
          <w:tcPr>
            <w:tcW w:w="3953" w:type="dxa"/>
            <w:gridSpan w:val="24"/>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（优秀、良好、合格、较差）</w:t>
            </w:r>
          </w:p>
        </w:tc>
      </w:tr>
      <w:tr w:rsidR="00B17D77" w:rsidRPr="00796B4B" w:rsidTr="00885E8D">
        <w:trPr>
          <w:cantSplit/>
          <w:trHeight w:val="425"/>
        </w:trPr>
        <w:tc>
          <w:tcPr>
            <w:tcW w:w="1075" w:type="dxa"/>
            <w:gridSpan w:val="2"/>
            <w:vMerge/>
            <w:vAlign w:val="center"/>
          </w:tcPr>
          <w:p w:rsidR="00B17D77" w:rsidRPr="00796B4B" w:rsidRDefault="00B17D77" w:rsidP="003D2FB5">
            <w:pPr>
              <w:adjustRightInd w:val="0"/>
              <w:snapToGrid w:val="0"/>
              <w:jc w:val="center"/>
              <w:rPr>
                <w:rFonts w:ascii="仿宋_GB2312" w:eastAsia="仿宋_GB2312"/>
                <w:sz w:val="24"/>
              </w:rPr>
            </w:pPr>
          </w:p>
        </w:tc>
        <w:tc>
          <w:tcPr>
            <w:tcW w:w="2131" w:type="dxa"/>
            <w:gridSpan w:val="13"/>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是否为省级以上产业技术创新战略联盟牵头单位</w:t>
            </w:r>
          </w:p>
        </w:tc>
        <w:tc>
          <w:tcPr>
            <w:tcW w:w="2197" w:type="dxa"/>
            <w:gridSpan w:val="13"/>
            <w:vAlign w:val="center"/>
          </w:tcPr>
          <w:p w:rsidR="00B17D77" w:rsidRPr="009501D8" w:rsidRDefault="00B17D77" w:rsidP="003D2FB5">
            <w:pPr>
              <w:adjustRightInd w:val="0"/>
              <w:snapToGrid w:val="0"/>
              <w:rPr>
                <w:rFonts w:ascii="仿宋_GB2312" w:eastAsia="仿宋_GB2312"/>
                <w:sz w:val="22"/>
              </w:rPr>
            </w:pPr>
            <w:bookmarkStart w:id="3" w:name="InfraIsHaveCoop"/>
            <w:r w:rsidRPr="009501D8">
              <w:rPr>
                <w:rFonts w:ascii="仿宋_GB2312" w:eastAsia="仿宋_GB2312" w:hint="eastAsia"/>
                <w:sz w:val="22"/>
              </w:rPr>
              <w:t>是□       否□</w:t>
            </w:r>
          </w:p>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国家级□   省级□</w:t>
            </w:r>
            <w:bookmarkEnd w:id="3"/>
          </w:p>
        </w:tc>
        <w:tc>
          <w:tcPr>
            <w:tcW w:w="2111" w:type="dxa"/>
            <w:gridSpan w:val="15"/>
            <w:vAlign w:val="center"/>
          </w:tcPr>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是否为省级以上产业技术创新战略联盟成员单位</w:t>
            </w:r>
          </w:p>
        </w:tc>
        <w:tc>
          <w:tcPr>
            <w:tcW w:w="1842" w:type="dxa"/>
            <w:gridSpan w:val="9"/>
            <w:vAlign w:val="center"/>
          </w:tcPr>
          <w:p w:rsidR="00B17D77" w:rsidRPr="009501D8" w:rsidRDefault="00B17D77" w:rsidP="003D2FB5">
            <w:pPr>
              <w:adjustRightInd w:val="0"/>
              <w:snapToGrid w:val="0"/>
              <w:rPr>
                <w:rFonts w:ascii="仿宋_GB2312" w:eastAsia="仿宋_GB2312"/>
                <w:sz w:val="22"/>
              </w:rPr>
            </w:pPr>
            <w:bookmarkStart w:id="4" w:name="InfraIsHavePHD"/>
            <w:r w:rsidRPr="009501D8">
              <w:rPr>
                <w:rFonts w:ascii="仿宋_GB2312" w:eastAsia="仿宋_GB2312" w:hint="eastAsia"/>
                <w:sz w:val="22"/>
              </w:rPr>
              <w:t>是□       否□</w:t>
            </w:r>
          </w:p>
          <w:p w:rsidR="00B17D77" w:rsidRPr="009501D8" w:rsidRDefault="00B17D77" w:rsidP="003D2FB5">
            <w:pPr>
              <w:adjustRightInd w:val="0"/>
              <w:snapToGrid w:val="0"/>
              <w:rPr>
                <w:rFonts w:ascii="仿宋_GB2312" w:eastAsia="仿宋_GB2312"/>
                <w:sz w:val="22"/>
              </w:rPr>
            </w:pPr>
            <w:r w:rsidRPr="009501D8">
              <w:rPr>
                <w:rFonts w:ascii="仿宋_GB2312" w:eastAsia="仿宋_GB2312" w:hint="eastAsia"/>
                <w:sz w:val="22"/>
              </w:rPr>
              <w:t>国家级□</w:t>
            </w:r>
            <w:r w:rsidR="009501D8">
              <w:rPr>
                <w:rFonts w:ascii="仿宋_GB2312" w:eastAsia="仿宋_GB2312" w:hint="eastAsia"/>
                <w:sz w:val="22"/>
              </w:rPr>
              <w:t xml:space="preserve"> </w:t>
            </w:r>
            <w:r w:rsidRPr="009501D8">
              <w:rPr>
                <w:rFonts w:ascii="仿宋_GB2312" w:eastAsia="仿宋_GB2312" w:hint="eastAsia"/>
                <w:sz w:val="22"/>
              </w:rPr>
              <w:t>省级□</w:t>
            </w:r>
            <w:r w:rsidRPr="009501D8">
              <w:rPr>
                <w:rFonts w:ascii="仿宋_GB2312" w:eastAsia="仿宋_GB2312"/>
                <w:sz w:val="22"/>
              </w:rPr>
              <w:t xml:space="preserve"> </w:t>
            </w:r>
            <w:bookmarkEnd w:id="4"/>
          </w:p>
        </w:tc>
      </w:tr>
      <w:tr w:rsidR="00B111A3" w:rsidRPr="00796B4B" w:rsidTr="00885E8D">
        <w:trPr>
          <w:cantSplit/>
          <w:trHeight w:val="2897"/>
        </w:trPr>
        <w:tc>
          <w:tcPr>
            <w:tcW w:w="1075" w:type="dxa"/>
            <w:gridSpan w:val="2"/>
            <w:vMerge/>
            <w:vAlign w:val="center"/>
          </w:tcPr>
          <w:p w:rsidR="00B111A3" w:rsidRPr="00796B4B" w:rsidRDefault="00B111A3" w:rsidP="003D2FB5">
            <w:pPr>
              <w:adjustRightInd w:val="0"/>
              <w:snapToGrid w:val="0"/>
              <w:jc w:val="center"/>
              <w:rPr>
                <w:rFonts w:ascii="仿宋_GB2312" w:eastAsia="仿宋_GB2312"/>
                <w:sz w:val="24"/>
              </w:rPr>
            </w:pPr>
          </w:p>
        </w:tc>
        <w:tc>
          <w:tcPr>
            <w:tcW w:w="8281" w:type="dxa"/>
            <w:gridSpan w:val="50"/>
          </w:tcPr>
          <w:p w:rsidR="00B111A3" w:rsidRPr="009501D8" w:rsidRDefault="00B111A3" w:rsidP="003D2FB5">
            <w:pPr>
              <w:adjustRightInd w:val="0"/>
              <w:snapToGrid w:val="0"/>
              <w:rPr>
                <w:rFonts w:ascii="仿宋_GB2312" w:eastAsia="仿宋_GB2312"/>
                <w:sz w:val="22"/>
              </w:rPr>
            </w:pPr>
            <w:r w:rsidRPr="009501D8">
              <w:rPr>
                <w:rFonts w:ascii="仿宋_GB2312" w:eastAsia="仿宋_GB2312" w:hint="eastAsia"/>
                <w:sz w:val="22"/>
              </w:rPr>
              <w:t>（申报单位已经获得省级以上科技主管部门批准的工程技术研究中心、重点实验室、产业技术创新战略联盟等科技创新平台基本情况，包括平台名称、批准单位、批准时间、批准文号、平台基本情况等，并将批准文件复印件附后。）</w:t>
            </w:r>
          </w:p>
          <w:p w:rsidR="00B111A3" w:rsidRPr="009501D8" w:rsidRDefault="00B111A3" w:rsidP="003D2FB5">
            <w:pPr>
              <w:adjustRightInd w:val="0"/>
              <w:snapToGrid w:val="0"/>
              <w:rPr>
                <w:rFonts w:ascii="仿宋_GB2312" w:eastAsia="仿宋_GB2312"/>
                <w:sz w:val="22"/>
              </w:rPr>
            </w:pPr>
          </w:p>
          <w:p w:rsidR="00B111A3" w:rsidRPr="009501D8" w:rsidRDefault="00B111A3" w:rsidP="003D2FB5">
            <w:pPr>
              <w:adjustRightInd w:val="0"/>
              <w:snapToGrid w:val="0"/>
              <w:rPr>
                <w:rFonts w:ascii="仿宋_GB2312" w:eastAsia="仿宋_GB2312"/>
                <w:sz w:val="22"/>
              </w:rPr>
            </w:pPr>
          </w:p>
          <w:p w:rsidR="00B111A3" w:rsidRPr="009501D8" w:rsidRDefault="00B111A3" w:rsidP="003D2FB5">
            <w:pPr>
              <w:adjustRightInd w:val="0"/>
              <w:snapToGrid w:val="0"/>
              <w:rPr>
                <w:rFonts w:ascii="仿宋_GB2312" w:eastAsia="仿宋_GB2312"/>
                <w:sz w:val="22"/>
              </w:rPr>
            </w:pPr>
          </w:p>
          <w:p w:rsidR="00B111A3" w:rsidRPr="009501D8" w:rsidRDefault="00B111A3" w:rsidP="003D2FB5">
            <w:pPr>
              <w:adjustRightInd w:val="0"/>
              <w:snapToGrid w:val="0"/>
              <w:rPr>
                <w:rFonts w:ascii="仿宋_GB2312" w:eastAsia="仿宋_GB2312"/>
                <w:sz w:val="22"/>
              </w:rPr>
            </w:pPr>
          </w:p>
        </w:tc>
      </w:tr>
      <w:tr w:rsidR="00247214" w:rsidRPr="00247214" w:rsidTr="0065264A">
        <w:trPr>
          <w:cantSplit/>
          <w:trHeight w:val="894"/>
        </w:trPr>
        <w:tc>
          <w:tcPr>
            <w:tcW w:w="9356" w:type="dxa"/>
            <w:gridSpan w:val="52"/>
            <w:vAlign w:val="center"/>
          </w:tcPr>
          <w:p w:rsidR="00DA47B5" w:rsidRPr="00A43CFC" w:rsidRDefault="00DA47B5" w:rsidP="003D2FB5">
            <w:pPr>
              <w:adjustRightInd w:val="0"/>
              <w:snapToGrid w:val="0"/>
              <w:jc w:val="center"/>
              <w:rPr>
                <w:rFonts w:ascii="仿宋_GB2312" w:eastAsia="仿宋_GB2312"/>
                <w:sz w:val="24"/>
              </w:rPr>
            </w:pPr>
            <w:r w:rsidRPr="00A43CFC">
              <w:rPr>
                <w:rFonts w:ascii="仿宋_GB2312" w:eastAsia="仿宋_GB2312" w:hint="eastAsia"/>
                <w:b/>
                <w:sz w:val="24"/>
              </w:rPr>
              <w:t>国际合作情况（国际合作项目填写）</w:t>
            </w:r>
          </w:p>
        </w:tc>
      </w:tr>
      <w:tr w:rsidR="00B17D77" w:rsidRPr="00796B4B" w:rsidTr="00885E8D">
        <w:trPr>
          <w:cantSplit/>
          <w:trHeight w:val="894"/>
        </w:trPr>
        <w:tc>
          <w:tcPr>
            <w:tcW w:w="1093" w:type="dxa"/>
            <w:gridSpan w:val="3"/>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合作目标</w:t>
            </w:r>
          </w:p>
          <w:p w:rsidR="00B17D77" w:rsidRPr="003D2FB5" w:rsidRDefault="00B17D77" w:rsidP="003D2FB5">
            <w:pPr>
              <w:adjustRightInd w:val="0"/>
              <w:snapToGrid w:val="0"/>
              <w:rPr>
                <w:rFonts w:ascii="仿宋_GB2312" w:eastAsia="仿宋_GB2312"/>
                <w:sz w:val="22"/>
              </w:rPr>
            </w:pPr>
          </w:p>
        </w:tc>
        <w:tc>
          <w:tcPr>
            <w:tcW w:w="410" w:type="dxa"/>
            <w:gridSpan w:val="3"/>
            <w:vAlign w:val="center"/>
          </w:tcPr>
          <w:p w:rsidR="00B17D77" w:rsidRPr="003D2FB5" w:rsidRDefault="00B17D77" w:rsidP="003D2FB5">
            <w:pPr>
              <w:adjustRightInd w:val="0"/>
              <w:snapToGrid w:val="0"/>
              <w:rPr>
                <w:rFonts w:ascii="仿宋_GB2312" w:eastAsia="仿宋_GB2312"/>
                <w:sz w:val="22"/>
              </w:rPr>
            </w:pPr>
          </w:p>
        </w:tc>
        <w:tc>
          <w:tcPr>
            <w:tcW w:w="425" w:type="dxa"/>
            <w:vAlign w:val="center"/>
          </w:tcPr>
          <w:p w:rsidR="00B17D77" w:rsidRPr="003D2FB5" w:rsidRDefault="00B17D77" w:rsidP="003D2FB5">
            <w:pPr>
              <w:adjustRightInd w:val="0"/>
              <w:snapToGrid w:val="0"/>
              <w:rPr>
                <w:rFonts w:ascii="仿宋_GB2312" w:eastAsia="仿宋_GB2312"/>
                <w:sz w:val="22"/>
              </w:rPr>
            </w:pPr>
          </w:p>
        </w:tc>
        <w:tc>
          <w:tcPr>
            <w:tcW w:w="426" w:type="dxa"/>
            <w:gridSpan w:val="4"/>
            <w:vAlign w:val="center"/>
          </w:tcPr>
          <w:p w:rsidR="00B17D77" w:rsidRPr="003D2FB5" w:rsidRDefault="00B17D77" w:rsidP="003D2FB5">
            <w:pPr>
              <w:adjustRightInd w:val="0"/>
              <w:snapToGrid w:val="0"/>
              <w:rPr>
                <w:rFonts w:ascii="仿宋_GB2312" w:eastAsia="仿宋_GB2312"/>
                <w:sz w:val="22"/>
              </w:rPr>
            </w:pPr>
          </w:p>
        </w:tc>
        <w:tc>
          <w:tcPr>
            <w:tcW w:w="7002" w:type="dxa"/>
            <w:gridSpan w:val="41"/>
            <w:vAlign w:val="center"/>
          </w:tcPr>
          <w:p w:rsidR="00B17D77" w:rsidRPr="003D2FB5" w:rsidRDefault="00B17D77" w:rsidP="003D2FB5">
            <w:pPr>
              <w:adjustRightInd w:val="0"/>
              <w:snapToGrid w:val="0"/>
              <w:spacing w:line="400" w:lineRule="exact"/>
              <w:ind w:leftChars="-50" w:left="-105" w:rightChars="-50" w:right="-105"/>
              <w:rPr>
                <w:rFonts w:ascii="仿宋_GB2312" w:eastAsia="仿宋_GB2312"/>
                <w:sz w:val="22"/>
              </w:rPr>
            </w:pPr>
            <w:r w:rsidRPr="003D2FB5">
              <w:rPr>
                <w:rFonts w:ascii="仿宋_GB2312" w:eastAsia="仿宋_GB2312" w:hint="eastAsia"/>
                <w:sz w:val="22"/>
              </w:rPr>
              <w:t>1.解决关键瓶颈技术；2.填补国内技术空白；引进国际优秀人才；3.引进具有重大应用前景的前瞻技术；4.引进国家战略需求的关键技术、装备；5.解决国家科技计划\重大专项难点、瓶颈；6.分享国际前沿科技成果；7.其他（可多选）</w:t>
            </w:r>
          </w:p>
        </w:tc>
      </w:tr>
      <w:tr w:rsidR="00B17D77" w:rsidRPr="00796B4B" w:rsidTr="00885E8D">
        <w:trPr>
          <w:cantSplit/>
          <w:trHeight w:val="894"/>
        </w:trPr>
        <w:tc>
          <w:tcPr>
            <w:tcW w:w="1093" w:type="dxa"/>
            <w:gridSpan w:val="3"/>
            <w:vAlign w:val="center"/>
          </w:tcPr>
          <w:p w:rsidR="00DA47B5"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合作方式</w:t>
            </w:r>
          </w:p>
          <w:p w:rsidR="00B17D77" w:rsidRPr="003D2FB5" w:rsidRDefault="00B17D77" w:rsidP="003D2FB5">
            <w:pPr>
              <w:adjustRightInd w:val="0"/>
              <w:snapToGrid w:val="0"/>
              <w:rPr>
                <w:rFonts w:ascii="仿宋_GB2312" w:eastAsia="仿宋_GB2312"/>
                <w:sz w:val="22"/>
              </w:rPr>
            </w:pPr>
          </w:p>
        </w:tc>
        <w:tc>
          <w:tcPr>
            <w:tcW w:w="410" w:type="dxa"/>
            <w:gridSpan w:val="3"/>
            <w:vAlign w:val="center"/>
          </w:tcPr>
          <w:p w:rsidR="00B17D77" w:rsidRPr="003D2FB5" w:rsidRDefault="00B17D77" w:rsidP="003D2FB5">
            <w:pPr>
              <w:adjustRightInd w:val="0"/>
              <w:snapToGrid w:val="0"/>
              <w:rPr>
                <w:rFonts w:ascii="仿宋_GB2312" w:eastAsia="仿宋_GB2312"/>
                <w:sz w:val="22"/>
              </w:rPr>
            </w:pPr>
          </w:p>
        </w:tc>
        <w:tc>
          <w:tcPr>
            <w:tcW w:w="425" w:type="dxa"/>
            <w:vAlign w:val="center"/>
          </w:tcPr>
          <w:p w:rsidR="00B17D77" w:rsidRPr="003D2FB5" w:rsidRDefault="00B17D77" w:rsidP="003D2FB5">
            <w:pPr>
              <w:adjustRightInd w:val="0"/>
              <w:snapToGrid w:val="0"/>
              <w:rPr>
                <w:rFonts w:ascii="仿宋_GB2312" w:eastAsia="仿宋_GB2312"/>
                <w:sz w:val="22"/>
              </w:rPr>
            </w:pPr>
          </w:p>
        </w:tc>
        <w:tc>
          <w:tcPr>
            <w:tcW w:w="426" w:type="dxa"/>
            <w:gridSpan w:val="4"/>
            <w:vAlign w:val="center"/>
          </w:tcPr>
          <w:p w:rsidR="00B17D77" w:rsidRPr="003D2FB5" w:rsidRDefault="00B17D77" w:rsidP="003D2FB5">
            <w:pPr>
              <w:adjustRightInd w:val="0"/>
              <w:snapToGrid w:val="0"/>
              <w:rPr>
                <w:rFonts w:ascii="仿宋_GB2312" w:eastAsia="仿宋_GB2312"/>
                <w:sz w:val="22"/>
              </w:rPr>
            </w:pPr>
          </w:p>
        </w:tc>
        <w:tc>
          <w:tcPr>
            <w:tcW w:w="7002" w:type="dxa"/>
            <w:gridSpan w:val="41"/>
            <w:vAlign w:val="center"/>
          </w:tcPr>
          <w:p w:rsidR="00B17D77" w:rsidRPr="003D2FB5" w:rsidRDefault="00B17D77" w:rsidP="003D2FB5">
            <w:pPr>
              <w:adjustRightInd w:val="0"/>
              <w:snapToGrid w:val="0"/>
              <w:spacing w:line="400" w:lineRule="exact"/>
              <w:ind w:leftChars="-50" w:left="-105" w:rightChars="-50" w:right="-105"/>
              <w:rPr>
                <w:rFonts w:ascii="仿宋_GB2312" w:eastAsia="仿宋_GB2312"/>
                <w:sz w:val="22"/>
              </w:rPr>
            </w:pPr>
            <w:r w:rsidRPr="003D2FB5">
              <w:rPr>
                <w:rFonts w:ascii="仿宋_GB2312" w:eastAsia="仿宋_GB2312" w:hint="eastAsia"/>
                <w:sz w:val="22"/>
              </w:rPr>
              <w:t>1.购买全套技术及消化吸收；2.购买关键技术；3.引进关键技术设备；4.分工合作研发；5.聘请专家来华工作；6.赴国外技术培训；7.利用国外资源；8.信息交流、技术咨询；9.其他（可多选）</w:t>
            </w:r>
          </w:p>
        </w:tc>
      </w:tr>
      <w:tr w:rsidR="00B17D77" w:rsidRPr="00796B4B" w:rsidTr="00885E8D">
        <w:trPr>
          <w:cantSplit/>
          <w:trHeight w:val="132"/>
        </w:trPr>
        <w:tc>
          <w:tcPr>
            <w:tcW w:w="1093" w:type="dxa"/>
            <w:gridSpan w:val="3"/>
            <w:vMerge w:val="restart"/>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合作外方</w:t>
            </w:r>
          </w:p>
        </w:tc>
        <w:tc>
          <w:tcPr>
            <w:tcW w:w="3040" w:type="dxa"/>
            <w:gridSpan w:val="18"/>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项目起止日期</w:t>
            </w:r>
          </w:p>
        </w:tc>
        <w:tc>
          <w:tcPr>
            <w:tcW w:w="5223" w:type="dxa"/>
            <w:gridSpan w:val="31"/>
            <w:vAlign w:val="center"/>
          </w:tcPr>
          <w:p w:rsidR="00B17D77" w:rsidRPr="003D2FB5" w:rsidRDefault="00B17D77" w:rsidP="003D2FB5">
            <w:pPr>
              <w:adjustRightInd w:val="0"/>
              <w:snapToGrid w:val="0"/>
              <w:rPr>
                <w:rFonts w:ascii="仿宋_GB2312" w:eastAsia="仿宋_GB2312"/>
                <w:sz w:val="22"/>
              </w:rPr>
            </w:pPr>
          </w:p>
        </w:tc>
      </w:tr>
      <w:tr w:rsidR="00B17D77" w:rsidRPr="00796B4B" w:rsidTr="00885E8D">
        <w:trPr>
          <w:cantSplit/>
          <w:trHeight w:val="132"/>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3040" w:type="dxa"/>
            <w:gridSpan w:val="18"/>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合作国别</w:t>
            </w:r>
          </w:p>
        </w:tc>
        <w:tc>
          <w:tcPr>
            <w:tcW w:w="1953" w:type="dxa"/>
            <w:gridSpan w:val="11"/>
            <w:vAlign w:val="center"/>
          </w:tcPr>
          <w:p w:rsidR="00B17D77" w:rsidRPr="003D2FB5" w:rsidRDefault="00B17D77" w:rsidP="003D2FB5">
            <w:pPr>
              <w:adjustRightInd w:val="0"/>
              <w:snapToGrid w:val="0"/>
              <w:rPr>
                <w:rFonts w:ascii="仿宋_GB2312" w:eastAsia="仿宋_GB2312"/>
                <w:sz w:val="22"/>
              </w:rPr>
            </w:pPr>
          </w:p>
        </w:tc>
        <w:tc>
          <w:tcPr>
            <w:tcW w:w="1767" w:type="dxa"/>
            <w:gridSpan w:val="13"/>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所属大洲</w:t>
            </w:r>
          </w:p>
        </w:tc>
        <w:tc>
          <w:tcPr>
            <w:tcW w:w="1503" w:type="dxa"/>
            <w:gridSpan w:val="7"/>
            <w:vAlign w:val="center"/>
          </w:tcPr>
          <w:p w:rsidR="00B17D77" w:rsidRPr="003D2FB5" w:rsidRDefault="00B17D77" w:rsidP="003D2FB5">
            <w:pPr>
              <w:adjustRightInd w:val="0"/>
              <w:snapToGrid w:val="0"/>
              <w:rPr>
                <w:rFonts w:ascii="仿宋_GB2312" w:eastAsia="仿宋_GB2312"/>
                <w:sz w:val="22"/>
              </w:rPr>
            </w:pPr>
          </w:p>
        </w:tc>
      </w:tr>
      <w:tr w:rsidR="00B17D77" w:rsidRPr="00796B4B" w:rsidTr="00885E8D">
        <w:trPr>
          <w:cantSplit/>
          <w:trHeight w:val="126"/>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3040" w:type="dxa"/>
            <w:gridSpan w:val="18"/>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协议签署日期</w:t>
            </w:r>
          </w:p>
        </w:tc>
        <w:tc>
          <w:tcPr>
            <w:tcW w:w="1953" w:type="dxa"/>
            <w:gridSpan w:val="11"/>
            <w:vAlign w:val="center"/>
          </w:tcPr>
          <w:p w:rsidR="00B17D77" w:rsidRPr="003D2FB5" w:rsidRDefault="00B17D77" w:rsidP="003D2FB5">
            <w:pPr>
              <w:adjustRightInd w:val="0"/>
              <w:snapToGrid w:val="0"/>
              <w:rPr>
                <w:rFonts w:ascii="仿宋_GB2312" w:eastAsia="仿宋_GB2312"/>
                <w:sz w:val="22"/>
              </w:rPr>
            </w:pPr>
          </w:p>
        </w:tc>
        <w:tc>
          <w:tcPr>
            <w:tcW w:w="1767" w:type="dxa"/>
            <w:gridSpan w:val="13"/>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协议有效期</w:t>
            </w:r>
          </w:p>
        </w:tc>
        <w:tc>
          <w:tcPr>
            <w:tcW w:w="1503" w:type="dxa"/>
            <w:gridSpan w:val="7"/>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 xml:space="preserve">        年</w:t>
            </w:r>
          </w:p>
        </w:tc>
      </w:tr>
      <w:tr w:rsidR="00B17D77" w:rsidRPr="00796B4B" w:rsidTr="00885E8D">
        <w:trPr>
          <w:cantSplit/>
          <w:trHeight w:val="126"/>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4993" w:type="dxa"/>
            <w:gridSpan w:val="29"/>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机构名称（中文）</w:t>
            </w:r>
            <w:bookmarkStart w:id="5" w:name="wffzr"/>
            <w:bookmarkEnd w:id="5"/>
          </w:p>
        </w:tc>
        <w:tc>
          <w:tcPr>
            <w:tcW w:w="3270" w:type="dxa"/>
            <w:gridSpan w:val="20"/>
            <w:vAlign w:val="center"/>
          </w:tcPr>
          <w:p w:rsidR="00B17D77" w:rsidRPr="003D2FB5" w:rsidRDefault="00B17D77" w:rsidP="003D2FB5">
            <w:pPr>
              <w:adjustRightInd w:val="0"/>
              <w:snapToGrid w:val="0"/>
              <w:rPr>
                <w:rFonts w:ascii="仿宋_GB2312" w:eastAsia="仿宋_GB2312"/>
                <w:sz w:val="22"/>
              </w:rPr>
            </w:pPr>
            <w:bookmarkStart w:id="6" w:name="zc2"/>
            <w:bookmarkEnd w:id="6"/>
          </w:p>
        </w:tc>
      </w:tr>
      <w:tr w:rsidR="00B17D77" w:rsidRPr="00796B4B" w:rsidTr="00885E8D">
        <w:trPr>
          <w:cantSplit/>
          <w:trHeight w:val="126"/>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3040" w:type="dxa"/>
            <w:gridSpan w:val="18"/>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外方负责人（中文）</w:t>
            </w:r>
          </w:p>
        </w:tc>
        <w:tc>
          <w:tcPr>
            <w:tcW w:w="1953" w:type="dxa"/>
            <w:gridSpan w:val="11"/>
            <w:vAlign w:val="center"/>
          </w:tcPr>
          <w:p w:rsidR="00B17D77" w:rsidRPr="003D2FB5" w:rsidRDefault="00B17D77" w:rsidP="003D2FB5">
            <w:pPr>
              <w:adjustRightInd w:val="0"/>
              <w:snapToGrid w:val="0"/>
              <w:rPr>
                <w:rFonts w:ascii="仿宋_GB2312" w:eastAsia="仿宋_GB2312"/>
                <w:sz w:val="22"/>
              </w:rPr>
            </w:pPr>
          </w:p>
        </w:tc>
        <w:tc>
          <w:tcPr>
            <w:tcW w:w="1767" w:type="dxa"/>
            <w:gridSpan w:val="13"/>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职 称</w:t>
            </w:r>
          </w:p>
        </w:tc>
        <w:tc>
          <w:tcPr>
            <w:tcW w:w="1503" w:type="dxa"/>
            <w:gridSpan w:val="7"/>
            <w:vAlign w:val="center"/>
          </w:tcPr>
          <w:p w:rsidR="00B17D77" w:rsidRPr="003D2FB5" w:rsidRDefault="00B17D77" w:rsidP="003D2FB5">
            <w:pPr>
              <w:adjustRightInd w:val="0"/>
              <w:snapToGrid w:val="0"/>
              <w:rPr>
                <w:rFonts w:ascii="仿宋_GB2312" w:eastAsia="仿宋_GB2312"/>
                <w:sz w:val="22"/>
              </w:rPr>
            </w:pPr>
          </w:p>
        </w:tc>
      </w:tr>
      <w:tr w:rsidR="00B17D77" w:rsidRPr="00796B4B" w:rsidTr="00885E8D">
        <w:trPr>
          <w:cantSplit/>
          <w:trHeight w:val="126"/>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4993" w:type="dxa"/>
            <w:gridSpan w:val="29"/>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外方项目编号及支持资金</w:t>
            </w:r>
          </w:p>
        </w:tc>
        <w:tc>
          <w:tcPr>
            <w:tcW w:w="3270" w:type="dxa"/>
            <w:gridSpan w:val="20"/>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（如该项目得到了外方资金支持，请填写此处）</w:t>
            </w:r>
          </w:p>
        </w:tc>
      </w:tr>
      <w:tr w:rsidR="00B17D77" w:rsidRPr="00796B4B" w:rsidTr="00885E8D">
        <w:trPr>
          <w:cantSplit/>
          <w:trHeight w:val="126"/>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3040" w:type="dxa"/>
            <w:gridSpan w:val="18"/>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通讯地址</w:t>
            </w:r>
          </w:p>
        </w:tc>
        <w:tc>
          <w:tcPr>
            <w:tcW w:w="1953" w:type="dxa"/>
            <w:gridSpan w:val="11"/>
            <w:vAlign w:val="center"/>
          </w:tcPr>
          <w:p w:rsidR="00B17D77" w:rsidRPr="003D2FB5" w:rsidRDefault="00B17D77" w:rsidP="003D2FB5">
            <w:pPr>
              <w:adjustRightInd w:val="0"/>
              <w:snapToGrid w:val="0"/>
              <w:rPr>
                <w:rFonts w:ascii="仿宋_GB2312" w:eastAsia="仿宋_GB2312"/>
                <w:sz w:val="22"/>
              </w:rPr>
            </w:pPr>
            <w:bookmarkStart w:id="7" w:name="txdz1"/>
            <w:bookmarkEnd w:id="7"/>
          </w:p>
        </w:tc>
        <w:tc>
          <w:tcPr>
            <w:tcW w:w="1767" w:type="dxa"/>
            <w:gridSpan w:val="13"/>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E-mail</w:t>
            </w:r>
          </w:p>
        </w:tc>
        <w:tc>
          <w:tcPr>
            <w:tcW w:w="1503" w:type="dxa"/>
            <w:gridSpan w:val="7"/>
            <w:vAlign w:val="center"/>
          </w:tcPr>
          <w:p w:rsidR="00B17D77" w:rsidRPr="003D2FB5" w:rsidRDefault="00B17D77" w:rsidP="003D2FB5">
            <w:pPr>
              <w:adjustRightInd w:val="0"/>
              <w:snapToGrid w:val="0"/>
              <w:rPr>
                <w:rFonts w:ascii="仿宋_GB2312" w:eastAsia="仿宋_GB2312"/>
                <w:sz w:val="22"/>
              </w:rPr>
            </w:pPr>
            <w:bookmarkStart w:id="8" w:name="email1"/>
            <w:bookmarkEnd w:id="8"/>
          </w:p>
        </w:tc>
      </w:tr>
      <w:tr w:rsidR="00B17D77" w:rsidRPr="00796B4B" w:rsidTr="00885E8D">
        <w:trPr>
          <w:cantSplit/>
          <w:trHeight w:val="126"/>
        </w:trPr>
        <w:tc>
          <w:tcPr>
            <w:tcW w:w="1093" w:type="dxa"/>
            <w:gridSpan w:val="3"/>
            <w:vMerge/>
            <w:vAlign w:val="center"/>
          </w:tcPr>
          <w:p w:rsidR="00B17D77" w:rsidRPr="003D2FB5" w:rsidRDefault="00B17D77" w:rsidP="003D2FB5">
            <w:pPr>
              <w:adjustRightInd w:val="0"/>
              <w:snapToGrid w:val="0"/>
              <w:rPr>
                <w:rFonts w:ascii="仿宋_GB2312" w:eastAsia="仿宋_GB2312"/>
                <w:sz w:val="22"/>
              </w:rPr>
            </w:pPr>
          </w:p>
        </w:tc>
        <w:tc>
          <w:tcPr>
            <w:tcW w:w="3040" w:type="dxa"/>
            <w:gridSpan w:val="18"/>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传    真</w:t>
            </w:r>
          </w:p>
        </w:tc>
        <w:tc>
          <w:tcPr>
            <w:tcW w:w="1953" w:type="dxa"/>
            <w:gridSpan w:val="11"/>
            <w:vAlign w:val="center"/>
          </w:tcPr>
          <w:p w:rsidR="00B17D77" w:rsidRPr="003D2FB5" w:rsidRDefault="00B17D77" w:rsidP="003D2FB5">
            <w:pPr>
              <w:adjustRightInd w:val="0"/>
              <w:snapToGrid w:val="0"/>
              <w:rPr>
                <w:rFonts w:ascii="仿宋_GB2312" w:eastAsia="仿宋_GB2312"/>
                <w:sz w:val="22"/>
              </w:rPr>
            </w:pPr>
            <w:bookmarkStart w:id="9" w:name="cz1"/>
            <w:bookmarkEnd w:id="9"/>
          </w:p>
        </w:tc>
        <w:tc>
          <w:tcPr>
            <w:tcW w:w="1767" w:type="dxa"/>
            <w:gridSpan w:val="13"/>
            <w:vAlign w:val="center"/>
          </w:tcPr>
          <w:p w:rsidR="00B17D77" w:rsidRPr="003D2FB5" w:rsidRDefault="00B17D77" w:rsidP="003D2FB5">
            <w:pPr>
              <w:adjustRightInd w:val="0"/>
              <w:snapToGrid w:val="0"/>
              <w:rPr>
                <w:rFonts w:ascii="仿宋_GB2312" w:eastAsia="仿宋_GB2312"/>
                <w:sz w:val="22"/>
              </w:rPr>
            </w:pPr>
            <w:r w:rsidRPr="003D2FB5">
              <w:rPr>
                <w:rFonts w:ascii="仿宋_GB2312" w:eastAsia="仿宋_GB2312" w:hint="eastAsia"/>
                <w:sz w:val="22"/>
              </w:rPr>
              <w:t>联系电话</w:t>
            </w:r>
          </w:p>
        </w:tc>
        <w:tc>
          <w:tcPr>
            <w:tcW w:w="1503" w:type="dxa"/>
            <w:gridSpan w:val="7"/>
            <w:vAlign w:val="center"/>
          </w:tcPr>
          <w:p w:rsidR="00B17D77" w:rsidRPr="003D2FB5" w:rsidRDefault="00B17D77" w:rsidP="003D2FB5">
            <w:pPr>
              <w:adjustRightInd w:val="0"/>
              <w:snapToGrid w:val="0"/>
              <w:rPr>
                <w:rFonts w:ascii="仿宋_GB2312" w:eastAsia="仿宋_GB2312"/>
                <w:sz w:val="22"/>
              </w:rPr>
            </w:pPr>
            <w:bookmarkStart w:id="10" w:name="dh1"/>
            <w:bookmarkEnd w:id="10"/>
          </w:p>
        </w:tc>
      </w:tr>
      <w:tr w:rsidR="00247214" w:rsidRPr="00796B4B" w:rsidTr="0065264A">
        <w:trPr>
          <w:cantSplit/>
          <w:trHeight w:val="490"/>
        </w:trPr>
        <w:tc>
          <w:tcPr>
            <w:tcW w:w="9356" w:type="dxa"/>
            <w:gridSpan w:val="52"/>
            <w:vAlign w:val="center"/>
          </w:tcPr>
          <w:p w:rsidR="00247214" w:rsidRPr="00755D16" w:rsidRDefault="00755D16" w:rsidP="00755D16">
            <w:pPr>
              <w:adjustRightInd w:val="0"/>
              <w:snapToGrid w:val="0"/>
              <w:jc w:val="center"/>
              <w:rPr>
                <w:rFonts w:ascii="仿宋_GB2312" w:eastAsia="仿宋_GB2312"/>
                <w:b/>
                <w:sz w:val="22"/>
              </w:rPr>
            </w:pPr>
            <w:r w:rsidRPr="00A43CFC">
              <w:rPr>
                <w:rFonts w:ascii="仿宋_GB2312" w:eastAsia="仿宋_GB2312" w:hint="eastAsia"/>
                <w:b/>
                <w:sz w:val="24"/>
              </w:rPr>
              <w:t>项目任务(课题)分解</w:t>
            </w:r>
          </w:p>
        </w:tc>
      </w:tr>
      <w:tr w:rsidR="00A43CFC" w:rsidRPr="00796B4B" w:rsidTr="00885E8D">
        <w:trPr>
          <w:cantSplit/>
          <w:trHeight w:val="376"/>
        </w:trPr>
        <w:tc>
          <w:tcPr>
            <w:tcW w:w="703" w:type="dxa"/>
            <w:shd w:val="clear" w:color="auto" w:fill="auto"/>
            <w:vAlign w:val="center"/>
          </w:tcPr>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序号</w:t>
            </w:r>
          </w:p>
        </w:tc>
        <w:tc>
          <w:tcPr>
            <w:tcW w:w="3777" w:type="dxa"/>
            <w:gridSpan w:val="22"/>
            <w:vAlign w:val="center"/>
          </w:tcPr>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任务(课题)名称</w:t>
            </w:r>
          </w:p>
        </w:tc>
        <w:tc>
          <w:tcPr>
            <w:tcW w:w="1705" w:type="dxa"/>
            <w:gridSpan w:val="10"/>
            <w:vAlign w:val="center"/>
          </w:tcPr>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任务(课题)承担单位</w:t>
            </w:r>
          </w:p>
        </w:tc>
        <w:tc>
          <w:tcPr>
            <w:tcW w:w="992" w:type="dxa"/>
            <w:gridSpan w:val="6"/>
            <w:vAlign w:val="center"/>
          </w:tcPr>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任务</w:t>
            </w:r>
          </w:p>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(课题)</w:t>
            </w:r>
          </w:p>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负责人</w:t>
            </w:r>
          </w:p>
        </w:tc>
        <w:tc>
          <w:tcPr>
            <w:tcW w:w="992" w:type="dxa"/>
            <w:gridSpan w:val="9"/>
            <w:vAlign w:val="center"/>
          </w:tcPr>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建议总经费(万元)</w:t>
            </w:r>
          </w:p>
        </w:tc>
        <w:tc>
          <w:tcPr>
            <w:tcW w:w="1187" w:type="dxa"/>
            <w:gridSpan w:val="4"/>
            <w:vAlign w:val="center"/>
          </w:tcPr>
          <w:p w:rsidR="00A43CFC" w:rsidRPr="003D2FB5" w:rsidRDefault="00A43CFC" w:rsidP="003D2FB5">
            <w:pPr>
              <w:adjustRightInd w:val="0"/>
              <w:snapToGrid w:val="0"/>
              <w:rPr>
                <w:rFonts w:ascii="仿宋_GB2312" w:eastAsia="仿宋_GB2312"/>
                <w:sz w:val="22"/>
              </w:rPr>
            </w:pPr>
            <w:r w:rsidRPr="003D2FB5">
              <w:rPr>
                <w:rFonts w:ascii="仿宋_GB2312" w:eastAsia="仿宋_GB2312" w:hint="eastAsia"/>
                <w:sz w:val="22"/>
              </w:rPr>
              <w:t>建议专项经费(万元)</w:t>
            </w:r>
          </w:p>
        </w:tc>
      </w:tr>
      <w:tr w:rsidR="00A43CFC" w:rsidRPr="00796B4B" w:rsidTr="00885E8D">
        <w:trPr>
          <w:cantSplit/>
          <w:trHeight w:val="376"/>
        </w:trPr>
        <w:tc>
          <w:tcPr>
            <w:tcW w:w="703" w:type="dxa"/>
            <w:shd w:val="clear" w:color="auto" w:fill="auto"/>
            <w:vAlign w:val="center"/>
          </w:tcPr>
          <w:p w:rsidR="00A43CFC" w:rsidRPr="003D2FB5" w:rsidRDefault="00A43CFC" w:rsidP="003D2FB5">
            <w:pPr>
              <w:adjustRightInd w:val="0"/>
              <w:snapToGrid w:val="0"/>
              <w:rPr>
                <w:rFonts w:ascii="仿宋_GB2312" w:eastAsia="仿宋_GB2312"/>
                <w:sz w:val="22"/>
              </w:rPr>
            </w:pPr>
          </w:p>
        </w:tc>
        <w:tc>
          <w:tcPr>
            <w:tcW w:w="3777" w:type="dxa"/>
            <w:gridSpan w:val="22"/>
            <w:vAlign w:val="center"/>
          </w:tcPr>
          <w:p w:rsidR="00A43CFC" w:rsidRPr="003D2FB5" w:rsidRDefault="00A43CFC" w:rsidP="003D2FB5">
            <w:pPr>
              <w:adjustRightInd w:val="0"/>
              <w:snapToGrid w:val="0"/>
              <w:rPr>
                <w:rFonts w:ascii="仿宋_GB2312" w:eastAsia="仿宋_GB2312"/>
                <w:sz w:val="22"/>
              </w:rPr>
            </w:pPr>
          </w:p>
        </w:tc>
        <w:tc>
          <w:tcPr>
            <w:tcW w:w="1705" w:type="dxa"/>
            <w:gridSpan w:val="10"/>
            <w:vAlign w:val="center"/>
          </w:tcPr>
          <w:p w:rsidR="00A43CFC" w:rsidRPr="003D2FB5" w:rsidRDefault="00A43CFC" w:rsidP="003D2FB5">
            <w:pPr>
              <w:adjustRightInd w:val="0"/>
              <w:snapToGrid w:val="0"/>
              <w:rPr>
                <w:rFonts w:ascii="仿宋_GB2312" w:eastAsia="仿宋_GB2312"/>
                <w:sz w:val="22"/>
              </w:rPr>
            </w:pPr>
          </w:p>
        </w:tc>
        <w:tc>
          <w:tcPr>
            <w:tcW w:w="992" w:type="dxa"/>
            <w:gridSpan w:val="6"/>
            <w:vAlign w:val="center"/>
          </w:tcPr>
          <w:p w:rsidR="00A43CFC" w:rsidRPr="003D2FB5" w:rsidRDefault="00A43CFC" w:rsidP="003D2FB5">
            <w:pPr>
              <w:adjustRightInd w:val="0"/>
              <w:snapToGrid w:val="0"/>
              <w:rPr>
                <w:rFonts w:ascii="仿宋_GB2312" w:eastAsia="仿宋_GB2312"/>
                <w:sz w:val="22"/>
              </w:rPr>
            </w:pPr>
          </w:p>
        </w:tc>
        <w:tc>
          <w:tcPr>
            <w:tcW w:w="992" w:type="dxa"/>
            <w:gridSpan w:val="9"/>
            <w:vAlign w:val="center"/>
          </w:tcPr>
          <w:p w:rsidR="00A43CFC" w:rsidRPr="003D2FB5" w:rsidRDefault="00A43CFC" w:rsidP="003D2FB5">
            <w:pPr>
              <w:adjustRightInd w:val="0"/>
              <w:snapToGrid w:val="0"/>
              <w:rPr>
                <w:rFonts w:ascii="仿宋_GB2312" w:eastAsia="仿宋_GB2312"/>
                <w:sz w:val="22"/>
              </w:rPr>
            </w:pPr>
          </w:p>
        </w:tc>
        <w:tc>
          <w:tcPr>
            <w:tcW w:w="1187" w:type="dxa"/>
            <w:gridSpan w:val="4"/>
            <w:vAlign w:val="center"/>
          </w:tcPr>
          <w:p w:rsidR="00A43CFC" w:rsidRPr="003D2FB5" w:rsidRDefault="00A43CFC" w:rsidP="003D2FB5">
            <w:pPr>
              <w:adjustRightInd w:val="0"/>
              <w:snapToGrid w:val="0"/>
              <w:rPr>
                <w:rFonts w:ascii="仿宋_GB2312" w:eastAsia="仿宋_GB2312"/>
                <w:sz w:val="22"/>
              </w:rPr>
            </w:pPr>
          </w:p>
        </w:tc>
      </w:tr>
      <w:tr w:rsidR="00A43CFC" w:rsidRPr="00796B4B" w:rsidTr="00885E8D">
        <w:trPr>
          <w:cantSplit/>
          <w:trHeight w:val="376"/>
        </w:trPr>
        <w:tc>
          <w:tcPr>
            <w:tcW w:w="703" w:type="dxa"/>
            <w:shd w:val="clear" w:color="auto" w:fill="auto"/>
            <w:vAlign w:val="center"/>
          </w:tcPr>
          <w:p w:rsidR="00A43CFC" w:rsidRPr="003D2FB5" w:rsidRDefault="00A43CFC" w:rsidP="003D2FB5">
            <w:pPr>
              <w:adjustRightInd w:val="0"/>
              <w:snapToGrid w:val="0"/>
              <w:rPr>
                <w:rFonts w:ascii="仿宋_GB2312" w:eastAsia="仿宋_GB2312"/>
                <w:sz w:val="22"/>
              </w:rPr>
            </w:pPr>
          </w:p>
        </w:tc>
        <w:tc>
          <w:tcPr>
            <w:tcW w:w="3777" w:type="dxa"/>
            <w:gridSpan w:val="22"/>
            <w:vAlign w:val="center"/>
          </w:tcPr>
          <w:p w:rsidR="00A43CFC" w:rsidRPr="003D2FB5" w:rsidRDefault="00A43CFC" w:rsidP="003D2FB5">
            <w:pPr>
              <w:adjustRightInd w:val="0"/>
              <w:snapToGrid w:val="0"/>
              <w:rPr>
                <w:rFonts w:ascii="仿宋_GB2312" w:eastAsia="仿宋_GB2312"/>
                <w:sz w:val="22"/>
              </w:rPr>
            </w:pPr>
          </w:p>
        </w:tc>
        <w:tc>
          <w:tcPr>
            <w:tcW w:w="1705" w:type="dxa"/>
            <w:gridSpan w:val="10"/>
            <w:vAlign w:val="center"/>
          </w:tcPr>
          <w:p w:rsidR="00A43CFC" w:rsidRPr="003D2FB5" w:rsidRDefault="00A43CFC" w:rsidP="003D2FB5">
            <w:pPr>
              <w:adjustRightInd w:val="0"/>
              <w:snapToGrid w:val="0"/>
              <w:rPr>
                <w:rFonts w:ascii="仿宋_GB2312" w:eastAsia="仿宋_GB2312"/>
                <w:sz w:val="22"/>
              </w:rPr>
            </w:pPr>
          </w:p>
        </w:tc>
        <w:tc>
          <w:tcPr>
            <w:tcW w:w="992" w:type="dxa"/>
            <w:gridSpan w:val="6"/>
            <w:vAlign w:val="center"/>
          </w:tcPr>
          <w:p w:rsidR="00A43CFC" w:rsidRPr="003D2FB5" w:rsidRDefault="00A43CFC" w:rsidP="003D2FB5">
            <w:pPr>
              <w:adjustRightInd w:val="0"/>
              <w:snapToGrid w:val="0"/>
              <w:rPr>
                <w:rFonts w:ascii="仿宋_GB2312" w:eastAsia="仿宋_GB2312"/>
                <w:sz w:val="22"/>
              </w:rPr>
            </w:pPr>
          </w:p>
        </w:tc>
        <w:tc>
          <w:tcPr>
            <w:tcW w:w="992" w:type="dxa"/>
            <w:gridSpan w:val="9"/>
            <w:vAlign w:val="center"/>
          </w:tcPr>
          <w:p w:rsidR="00A43CFC" w:rsidRPr="003D2FB5" w:rsidRDefault="00A43CFC" w:rsidP="003D2FB5">
            <w:pPr>
              <w:adjustRightInd w:val="0"/>
              <w:snapToGrid w:val="0"/>
              <w:rPr>
                <w:rFonts w:ascii="仿宋_GB2312" w:eastAsia="仿宋_GB2312"/>
                <w:sz w:val="22"/>
              </w:rPr>
            </w:pPr>
          </w:p>
        </w:tc>
        <w:tc>
          <w:tcPr>
            <w:tcW w:w="1187" w:type="dxa"/>
            <w:gridSpan w:val="4"/>
            <w:vAlign w:val="center"/>
          </w:tcPr>
          <w:p w:rsidR="00A43CFC" w:rsidRPr="003D2FB5" w:rsidRDefault="00A43CFC" w:rsidP="003D2FB5">
            <w:pPr>
              <w:adjustRightInd w:val="0"/>
              <w:snapToGrid w:val="0"/>
              <w:rPr>
                <w:rFonts w:ascii="仿宋_GB2312" w:eastAsia="仿宋_GB2312"/>
                <w:sz w:val="22"/>
              </w:rPr>
            </w:pPr>
          </w:p>
        </w:tc>
      </w:tr>
      <w:tr w:rsidR="00A43CFC" w:rsidRPr="00796B4B" w:rsidTr="00885E8D">
        <w:trPr>
          <w:cantSplit/>
          <w:trHeight w:val="376"/>
        </w:trPr>
        <w:tc>
          <w:tcPr>
            <w:tcW w:w="703" w:type="dxa"/>
            <w:shd w:val="clear" w:color="auto" w:fill="auto"/>
            <w:vAlign w:val="center"/>
          </w:tcPr>
          <w:p w:rsidR="00A43CFC" w:rsidRPr="003D2FB5" w:rsidRDefault="00A43CFC" w:rsidP="003D2FB5">
            <w:pPr>
              <w:adjustRightInd w:val="0"/>
              <w:snapToGrid w:val="0"/>
              <w:rPr>
                <w:rFonts w:ascii="仿宋_GB2312" w:eastAsia="仿宋_GB2312"/>
                <w:sz w:val="22"/>
              </w:rPr>
            </w:pPr>
          </w:p>
        </w:tc>
        <w:tc>
          <w:tcPr>
            <w:tcW w:w="3777" w:type="dxa"/>
            <w:gridSpan w:val="22"/>
            <w:vAlign w:val="center"/>
          </w:tcPr>
          <w:p w:rsidR="00A43CFC" w:rsidRPr="003D2FB5" w:rsidRDefault="00A43CFC" w:rsidP="003D2FB5">
            <w:pPr>
              <w:adjustRightInd w:val="0"/>
              <w:snapToGrid w:val="0"/>
              <w:rPr>
                <w:rFonts w:ascii="仿宋_GB2312" w:eastAsia="仿宋_GB2312"/>
                <w:sz w:val="22"/>
              </w:rPr>
            </w:pPr>
          </w:p>
        </w:tc>
        <w:tc>
          <w:tcPr>
            <w:tcW w:w="1705" w:type="dxa"/>
            <w:gridSpan w:val="10"/>
            <w:vAlign w:val="center"/>
          </w:tcPr>
          <w:p w:rsidR="00A43CFC" w:rsidRPr="003D2FB5" w:rsidRDefault="00A43CFC" w:rsidP="003D2FB5">
            <w:pPr>
              <w:adjustRightInd w:val="0"/>
              <w:snapToGrid w:val="0"/>
              <w:rPr>
                <w:rFonts w:ascii="仿宋_GB2312" w:eastAsia="仿宋_GB2312"/>
                <w:sz w:val="22"/>
              </w:rPr>
            </w:pPr>
          </w:p>
        </w:tc>
        <w:tc>
          <w:tcPr>
            <w:tcW w:w="992" w:type="dxa"/>
            <w:gridSpan w:val="6"/>
            <w:vAlign w:val="center"/>
          </w:tcPr>
          <w:p w:rsidR="00A43CFC" w:rsidRPr="003D2FB5" w:rsidRDefault="00A43CFC" w:rsidP="003D2FB5">
            <w:pPr>
              <w:adjustRightInd w:val="0"/>
              <w:snapToGrid w:val="0"/>
              <w:rPr>
                <w:rFonts w:ascii="仿宋_GB2312" w:eastAsia="仿宋_GB2312"/>
                <w:sz w:val="22"/>
              </w:rPr>
            </w:pPr>
          </w:p>
        </w:tc>
        <w:tc>
          <w:tcPr>
            <w:tcW w:w="992" w:type="dxa"/>
            <w:gridSpan w:val="9"/>
            <w:vAlign w:val="center"/>
          </w:tcPr>
          <w:p w:rsidR="00A43CFC" w:rsidRPr="003D2FB5" w:rsidRDefault="00A43CFC" w:rsidP="003D2FB5">
            <w:pPr>
              <w:adjustRightInd w:val="0"/>
              <w:snapToGrid w:val="0"/>
              <w:rPr>
                <w:rFonts w:ascii="仿宋_GB2312" w:eastAsia="仿宋_GB2312"/>
                <w:sz w:val="22"/>
              </w:rPr>
            </w:pPr>
          </w:p>
        </w:tc>
        <w:tc>
          <w:tcPr>
            <w:tcW w:w="1187" w:type="dxa"/>
            <w:gridSpan w:val="4"/>
            <w:vAlign w:val="center"/>
          </w:tcPr>
          <w:p w:rsidR="00A43CFC" w:rsidRPr="003D2FB5" w:rsidRDefault="00A43CFC" w:rsidP="003D2FB5">
            <w:pPr>
              <w:adjustRightInd w:val="0"/>
              <w:snapToGrid w:val="0"/>
              <w:rPr>
                <w:rFonts w:ascii="仿宋_GB2312" w:eastAsia="仿宋_GB2312"/>
                <w:sz w:val="22"/>
              </w:rPr>
            </w:pPr>
          </w:p>
        </w:tc>
      </w:tr>
      <w:tr w:rsidR="00A43CFC" w:rsidRPr="00796B4B" w:rsidTr="00885E8D">
        <w:trPr>
          <w:cantSplit/>
          <w:trHeight w:val="376"/>
        </w:trPr>
        <w:tc>
          <w:tcPr>
            <w:tcW w:w="703" w:type="dxa"/>
            <w:shd w:val="clear" w:color="auto" w:fill="auto"/>
            <w:vAlign w:val="center"/>
          </w:tcPr>
          <w:p w:rsidR="00A43CFC" w:rsidRPr="003D2FB5" w:rsidRDefault="00A43CFC" w:rsidP="003D2FB5">
            <w:pPr>
              <w:adjustRightInd w:val="0"/>
              <w:snapToGrid w:val="0"/>
              <w:rPr>
                <w:rFonts w:ascii="仿宋_GB2312" w:eastAsia="仿宋_GB2312"/>
                <w:sz w:val="22"/>
              </w:rPr>
            </w:pPr>
          </w:p>
        </w:tc>
        <w:tc>
          <w:tcPr>
            <w:tcW w:w="3777" w:type="dxa"/>
            <w:gridSpan w:val="22"/>
            <w:vAlign w:val="center"/>
          </w:tcPr>
          <w:p w:rsidR="00A43CFC" w:rsidRPr="003D2FB5" w:rsidRDefault="00A43CFC" w:rsidP="003D2FB5">
            <w:pPr>
              <w:adjustRightInd w:val="0"/>
              <w:snapToGrid w:val="0"/>
              <w:rPr>
                <w:rFonts w:ascii="仿宋_GB2312" w:eastAsia="仿宋_GB2312"/>
                <w:sz w:val="22"/>
              </w:rPr>
            </w:pPr>
          </w:p>
        </w:tc>
        <w:tc>
          <w:tcPr>
            <w:tcW w:w="1705" w:type="dxa"/>
            <w:gridSpan w:val="10"/>
            <w:vAlign w:val="center"/>
          </w:tcPr>
          <w:p w:rsidR="00A43CFC" w:rsidRPr="003D2FB5" w:rsidRDefault="00A43CFC" w:rsidP="003D2FB5">
            <w:pPr>
              <w:adjustRightInd w:val="0"/>
              <w:snapToGrid w:val="0"/>
              <w:rPr>
                <w:rFonts w:ascii="仿宋_GB2312" w:eastAsia="仿宋_GB2312"/>
                <w:sz w:val="22"/>
              </w:rPr>
            </w:pPr>
          </w:p>
        </w:tc>
        <w:tc>
          <w:tcPr>
            <w:tcW w:w="992" w:type="dxa"/>
            <w:gridSpan w:val="6"/>
            <w:vAlign w:val="center"/>
          </w:tcPr>
          <w:p w:rsidR="00A43CFC" w:rsidRPr="003D2FB5" w:rsidRDefault="00A43CFC" w:rsidP="003D2FB5">
            <w:pPr>
              <w:adjustRightInd w:val="0"/>
              <w:snapToGrid w:val="0"/>
              <w:rPr>
                <w:rFonts w:ascii="仿宋_GB2312" w:eastAsia="仿宋_GB2312"/>
                <w:sz w:val="22"/>
              </w:rPr>
            </w:pPr>
          </w:p>
        </w:tc>
        <w:tc>
          <w:tcPr>
            <w:tcW w:w="992" w:type="dxa"/>
            <w:gridSpan w:val="9"/>
            <w:vAlign w:val="center"/>
          </w:tcPr>
          <w:p w:rsidR="00A43CFC" w:rsidRPr="003D2FB5" w:rsidRDefault="00A43CFC" w:rsidP="003D2FB5">
            <w:pPr>
              <w:adjustRightInd w:val="0"/>
              <w:snapToGrid w:val="0"/>
              <w:rPr>
                <w:rFonts w:ascii="仿宋_GB2312" w:eastAsia="仿宋_GB2312"/>
                <w:sz w:val="22"/>
              </w:rPr>
            </w:pPr>
          </w:p>
        </w:tc>
        <w:tc>
          <w:tcPr>
            <w:tcW w:w="1187" w:type="dxa"/>
            <w:gridSpan w:val="4"/>
            <w:vAlign w:val="center"/>
          </w:tcPr>
          <w:p w:rsidR="00A43CFC" w:rsidRPr="003D2FB5" w:rsidRDefault="00A43CFC" w:rsidP="003D2FB5">
            <w:pPr>
              <w:adjustRightInd w:val="0"/>
              <w:snapToGrid w:val="0"/>
              <w:rPr>
                <w:rFonts w:ascii="仿宋_GB2312" w:eastAsia="仿宋_GB2312"/>
                <w:sz w:val="22"/>
              </w:rPr>
            </w:pPr>
          </w:p>
        </w:tc>
      </w:tr>
      <w:tr w:rsidR="00A43CFC" w:rsidRPr="00796B4B" w:rsidTr="00885E8D">
        <w:trPr>
          <w:cantSplit/>
          <w:trHeight w:val="376"/>
        </w:trPr>
        <w:tc>
          <w:tcPr>
            <w:tcW w:w="703" w:type="dxa"/>
            <w:shd w:val="clear" w:color="auto" w:fill="auto"/>
            <w:vAlign w:val="center"/>
          </w:tcPr>
          <w:p w:rsidR="00A43CFC" w:rsidRPr="003D2FB5" w:rsidRDefault="00A43CFC" w:rsidP="003D2FB5">
            <w:pPr>
              <w:adjustRightInd w:val="0"/>
              <w:snapToGrid w:val="0"/>
              <w:rPr>
                <w:rFonts w:ascii="仿宋_GB2312" w:eastAsia="仿宋_GB2312"/>
                <w:sz w:val="22"/>
              </w:rPr>
            </w:pPr>
          </w:p>
        </w:tc>
        <w:tc>
          <w:tcPr>
            <w:tcW w:w="3777" w:type="dxa"/>
            <w:gridSpan w:val="22"/>
            <w:vAlign w:val="center"/>
          </w:tcPr>
          <w:p w:rsidR="00A43CFC" w:rsidRPr="003D2FB5" w:rsidRDefault="00A43CFC" w:rsidP="003D2FB5">
            <w:pPr>
              <w:adjustRightInd w:val="0"/>
              <w:snapToGrid w:val="0"/>
              <w:rPr>
                <w:rFonts w:ascii="仿宋_GB2312" w:eastAsia="仿宋_GB2312"/>
                <w:sz w:val="22"/>
              </w:rPr>
            </w:pPr>
          </w:p>
        </w:tc>
        <w:tc>
          <w:tcPr>
            <w:tcW w:w="1705" w:type="dxa"/>
            <w:gridSpan w:val="10"/>
            <w:vAlign w:val="center"/>
          </w:tcPr>
          <w:p w:rsidR="00A43CFC" w:rsidRPr="003D2FB5" w:rsidRDefault="00A43CFC" w:rsidP="003D2FB5">
            <w:pPr>
              <w:adjustRightInd w:val="0"/>
              <w:snapToGrid w:val="0"/>
              <w:rPr>
                <w:rFonts w:ascii="仿宋_GB2312" w:eastAsia="仿宋_GB2312"/>
                <w:sz w:val="22"/>
              </w:rPr>
            </w:pPr>
          </w:p>
        </w:tc>
        <w:tc>
          <w:tcPr>
            <w:tcW w:w="992" w:type="dxa"/>
            <w:gridSpan w:val="6"/>
            <w:vAlign w:val="center"/>
          </w:tcPr>
          <w:p w:rsidR="00A43CFC" w:rsidRPr="003D2FB5" w:rsidRDefault="00A43CFC" w:rsidP="003D2FB5">
            <w:pPr>
              <w:adjustRightInd w:val="0"/>
              <w:snapToGrid w:val="0"/>
              <w:rPr>
                <w:rFonts w:ascii="仿宋_GB2312" w:eastAsia="仿宋_GB2312"/>
                <w:sz w:val="22"/>
              </w:rPr>
            </w:pPr>
          </w:p>
        </w:tc>
        <w:tc>
          <w:tcPr>
            <w:tcW w:w="992" w:type="dxa"/>
            <w:gridSpan w:val="9"/>
            <w:vAlign w:val="center"/>
          </w:tcPr>
          <w:p w:rsidR="00A43CFC" w:rsidRPr="003D2FB5" w:rsidRDefault="00A43CFC" w:rsidP="003D2FB5">
            <w:pPr>
              <w:adjustRightInd w:val="0"/>
              <w:snapToGrid w:val="0"/>
              <w:rPr>
                <w:rFonts w:ascii="仿宋_GB2312" w:eastAsia="仿宋_GB2312"/>
                <w:sz w:val="22"/>
              </w:rPr>
            </w:pPr>
          </w:p>
        </w:tc>
        <w:tc>
          <w:tcPr>
            <w:tcW w:w="1187" w:type="dxa"/>
            <w:gridSpan w:val="4"/>
            <w:vAlign w:val="center"/>
          </w:tcPr>
          <w:p w:rsidR="00A43CFC" w:rsidRPr="003D2FB5" w:rsidRDefault="00A43CFC" w:rsidP="003D2FB5">
            <w:pPr>
              <w:adjustRightInd w:val="0"/>
              <w:snapToGrid w:val="0"/>
              <w:rPr>
                <w:rFonts w:ascii="仿宋_GB2312" w:eastAsia="仿宋_GB2312"/>
                <w:sz w:val="22"/>
              </w:rPr>
            </w:pPr>
          </w:p>
        </w:tc>
      </w:tr>
      <w:tr w:rsidR="00A43CFC" w:rsidRPr="00796B4B" w:rsidTr="0065264A">
        <w:trPr>
          <w:cantSplit/>
          <w:trHeight w:val="376"/>
        </w:trPr>
        <w:tc>
          <w:tcPr>
            <w:tcW w:w="9356" w:type="dxa"/>
            <w:gridSpan w:val="52"/>
            <w:shd w:val="clear" w:color="auto" w:fill="auto"/>
            <w:vAlign w:val="center"/>
          </w:tcPr>
          <w:p w:rsidR="00A43CFC" w:rsidRPr="003D2FB5" w:rsidRDefault="00A43CFC" w:rsidP="00A43CFC">
            <w:pPr>
              <w:adjustRightInd w:val="0"/>
              <w:snapToGrid w:val="0"/>
              <w:jc w:val="center"/>
              <w:rPr>
                <w:rFonts w:ascii="仿宋_GB2312" w:eastAsia="仿宋_GB2312"/>
                <w:sz w:val="22"/>
              </w:rPr>
            </w:pPr>
            <w:r w:rsidRPr="00A43CFC">
              <w:rPr>
                <w:rFonts w:ascii="仿宋_GB2312" w:eastAsia="仿宋_GB2312" w:hint="eastAsia"/>
                <w:b/>
                <w:sz w:val="24"/>
              </w:rPr>
              <w:lastRenderedPageBreak/>
              <w:t>项目人员概况</w:t>
            </w:r>
          </w:p>
        </w:tc>
      </w:tr>
      <w:tr w:rsidR="007E4849" w:rsidRPr="00796B4B" w:rsidTr="00885E8D">
        <w:trPr>
          <w:cantSplit/>
          <w:trHeight w:val="376"/>
        </w:trPr>
        <w:tc>
          <w:tcPr>
            <w:tcW w:w="1392" w:type="dxa"/>
            <w:gridSpan w:val="5"/>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31" w:type="dxa"/>
            <w:gridSpan w:val="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姓 名</w:t>
            </w:r>
          </w:p>
        </w:tc>
        <w:tc>
          <w:tcPr>
            <w:tcW w:w="851" w:type="dxa"/>
            <w:gridSpan w:val="3"/>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性别</w:t>
            </w:r>
          </w:p>
        </w:tc>
        <w:tc>
          <w:tcPr>
            <w:tcW w:w="1134" w:type="dxa"/>
            <w:gridSpan w:val="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出生年月</w:t>
            </w:r>
          </w:p>
        </w:tc>
        <w:tc>
          <w:tcPr>
            <w:tcW w:w="1276" w:type="dxa"/>
            <w:gridSpan w:val="7"/>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学历</w:t>
            </w:r>
          </w:p>
        </w:tc>
        <w:tc>
          <w:tcPr>
            <w:tcW w:w="858" w:type="dxa"/>
            <w:gridSpan w:val="5"/>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学位</w:t>
            </w:r>
          </w:p>
        </w:tc>
        <w:tc>
          <w:tcPr>
            <w:tcW w:w="851" w:type="dxa"/>
            <w:gridSpan w:val="6"/>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职称</w:t>
            </w:r>
          </w:p>
        </w:tc>
        <w:tc>
          <w:tcPr>
            <w:tcW w:w="1863" w:type="dxa"/>
            <w:gridSpan w:val="10"/>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联系电话</w:t>
            </w:r>
          </w:p>
        </w:tc>
      </w:tr>
      <w:tr w:rsidR="007E4849" w:rsidRPr="00796B4B" w:rsidTr="00885E8D">
        <w:trPr>
          <w:cantSplit/>
          <w:trHeight w:val="583"/>
        </w:trPr>
        <w:tc>
          <w:tcPr>
            <w:tcW w:w="1392" w:type="dxa"/>
            <w:gridSpan w:val="5"/>
            <w:shd w:val="clear" w:color="auto" w:fill="auto"/>
            <w:vAlign w:val="center"/>
          </w:tcPr>
          <w:p w:rsidR="007E4849" w:rsidRPr="003D2FB5" w:rsidRDefault="007E4849" w:rsidP="007E4849">
            <w:pPr>
              <w:adjustRightInd w:val="0"/>
              <w:snapToGrid w:val="0"/>
              <w:rPr>
                <w:rFonts w:ascii="仿宋_GB2312" w:eastAsia="仿宋_GB2312"/>
                <w:sz w:val="22"/>
              </w:rPr>
            </w:pPr>
            <w:r w:rsidRPr="003D2FB5">
              <w:rPr>
                <w:rFonts w:ascii="仿宋_GB2312" w:eastAsia="仿宋_GB2312" w:hint="eastAsia"/>
                <w:sz w:val="22"/>
              </w:rPr>
              <w:t>项目负责人</w:t>
            </w:r>
          </w:p>
        </w:tc>
        <w:tc>
          <w:tcPr>
            <w:tcW w:w="1131" w:type="dxa"/>
            <w:gridSpan w:val="8"/>
            <w:vAlign w:val="center"/>
          </w:tcPr>
          <w:p w:rsidR="007E4849" w:rsidRPr="003D2FB5" w:rsidRDefault="007E4849" w:rsidP="003D2FB5">
            <w:pPr>
              <w:adjustRightInd w:val="0"/>
              <w:snapToGrid w:val="0"/>
              <w:rPr>
                <w:rFonts w:ascii="仿宋_GB2312" w:eastAsia="仿宋_GB2312"/>
                <w:sz w:val="22"/>
              </w:rPr>
            </w:pPr>
            <w:bookmarkStart w:id="11" w:name="XMFZRXM1"/>
            <w:bookmarkEnd w:id="11"/>
          </w:p>
        </w:tc>
        <w:tc>
          <w:tcPr>
            <w:tcW w:w="851" w:type="dxa"/>
            <w:gridSpan w:val="3"/>
            <w:vAlign w:val="center"/>
          </w:tcPr>
          <w:p w:rsidR="007E4849" w:rsidRPr="003D2FB5" w:rsidRDefault="007E4849" w:rsidP="003D2FB5">
            <w:pPr>
              <w:adjustRightInd w:val="0"/>
              <w:snapToGrid w:val="0"/>
              <w:rPr>
                <w:rFonts w:ascii="仿宋_GB2312" w:eastAsia="仿宋_GB2312"/>
                <w:sz w:val="22"/>
              </w:rPr>
            </w:pPr>
            <w:bookmarkStart w:id="12" w:name="XMFZRXB1"/>
            <w:bookmarkEnd w:id="12"/>
          </w:p>
        </w:tc>
        <w:tc>
          <w:tcPr>
            <w:tcW w:w="1134" w:type="dxa"/>
            <w:gridSpan w:val="8"/>
            <w:vAlign w:val="center"/>
          </w:tcPr>
          <w:p w:rsidR="007E4849" w:rsidRPr="003D2FB5" w:rsidRDefault="007E4849" w:rsidP="003D2FB5">
            <w:pPr>
              <w:adjustRightInd w:val="0"/>
              <w:snapToGrid w:val="0"/>
              <w:rPr>
                <w:rFonts w:ascii="仿宋_GB2312" w:eastAsia="仿宋_GB2312"/>
                <w:sz w:val="22"/>
              </w:rPr>
            </w:pPr>
            <w:bookmarkStart w:id="13" w:name="XMFZRCSN1"/>
            <w:bookmarkEnd w:id="13"/>
            <w:r w:rsidRPr="003D2FB5">
              <w:rPr>
                <w:rFonts w:ascii="仿宋_GB2312" w:eastAsia="仿宋_GB2312" w:hint="eastAsia"/>
                <w:sz w:val="22"/>
              </w:rPr>
              <w:t xml:space="preserve">  </w:t>
            </w:r>
          </w:p>
        </w:tc>
        <w:tc>
          <w:tcPr>
            <w:tcW w:w="1276" w:type="dxa"/>
            <w:gridSpan w:val="7"/>
            <w:vAlign w:val="center"/>
          </w:tcPr>
          <w:p w:rsidR="007E4849" w:rsidRPr="003D2FB5" w:rsidRDefault="007E4849" w:rsidP="003D2FB5">
            <w:pPr>
              <w:adjustRightInd w:val="0"/>
              <w:snapToGrid w:val="0"/>
              <w:rPr>
                <w:rFonts w:ascii="仿宋_GB2312" w:eastAsia="仿宋_GB2312"/>
                <w:sz w:val="22"/>
              </w:rPr>
            </w:pPr>
            <w:bookmarkStart w:id="14" w:name="XMFZRXL1"/>
            <w:bookmarkEnd w:id="14"/>
          </w:p>
        </w:tc>
        <w:tc>
          <w:tcPr>
            <w:tcW w:w="858" w:type="dxa"/>
            <w:gridSpan w:val="5"/>
            <w:vAlign w:val="center"/>
          </w:tcPr>
          <w:p w:rsidR="007E4849" w:rsidRPr="003D2FB5" w:rsidRDefault="007E4849" w:rsidP="003D2FB5">
            <w:pPr>
              <w:adjustRightInd w:val="0"/>
              <w:snapToGrid w:val="0"/>
              <w:rPr>
                <w:rFonts w:ascii="仿宋_GB2312" w:eastAsia="仿宋_GB2312"/>
                <w:sz w:val="22"/>
              </w:rPr>
            </w:pPr>
            <w:bookmarkStart w:id="15" w:name="XMFZRXW1"/>
            <w:bookmarkEnd w:id="15"/>
          </w:p>
        </w:tc>
        <w:tc>
          <w:tcPr>
            <w:tcW w:w="851" w:type="dxa"/>
            <w:gridSpan w:val="6"/>
            <w:vAlign w:val="center"/>
          </w:tcPr>
          <w:p w:rsidR="007E4849" w:rsidRPr="003D2FB5" w:rsidRDefault="007E4849" w:rsidP="003D2FB5">
            <w:pPr>
              <w:adjustRightInd w:val="0"/>
              <w:snapToGrid w:val="0"/>
              <w:rPr>
                <w:rFonts w:ascii="仿宋_GB2312" w:eastAsia="仿宋_GB2312"/>
                <w:sz w:val="22"/>
              </w:rPr>
            </w:pPr>
            <w:bookmarkStart w:id="16" w:name="XMFZRZC1"/>
            <w:bookmarkEnd w:id="16"/>
          </w:p>
        </w:tc>
        <w:tc>
          <w:tcPr>
            <w:tcW w:w="1863" w:type="dxa"/>
            <w:gridSpan w:val="10"/>
            <w:vAlign w:val="center"/>
          </w:tcPr>
          <w:p w:rsidR="007E4849" w:rsidRPr="003D2FB5" w:rsidRDefault="007E4849" w:rsidP="003D2FB5">
            <w:pPr>
              <w:adjustRightInd w:val="0"/>
              <w:snapToGrid w:val="0"/>
              <w:rPr>
                <w:rFonts w:ascii="仿宋_GB2312" w:eastAsia="仿宋_GB2312"/>
                <w:sz w:val="22"/>
              </w:rPr>
            </w:pPr>
            <w:bookmarkStart w:id="17" w:name="XMFZRLXDH1"/>
            <w:bookmarkEnd w:id="17"/>
          </w:p>
        </w:tc>
      </w:tr>
      <w:tr w:rsidR="007E4849" w:rsidRPr="00796B4B" w:rsidTr="00885E8D">
        <w:trPr>
          <w:cantSplit/>
          <w:trHeight w:val="563"/>
        </w:trPr>
        <w:tc>
          <w:tcPr>
            <w:tcW w:w="1392" w:type="dxa"/>
            <w:gridSpan w:val="5"/>
            <w:shd w:val="clear" w:color="auto" w:fill="auto"/>
            <w:vAlign w:val="center"/>
          </w:tcPr>
          <w:p w:rsidR="007E4849" w:rsidRPr="003D2FB5" w:rsidRDefault="007E4849" w:rsidP="007E4849">
            <w:pPr>
              <w:adjustRightInd w:val="0"/>
              <w:snapToGrid w:val="0"/>
              <w:rPr>
                <w:rFonts w:ascii="仿宋_GB2312" w:eastAsia="仿宋_GB2312"/>
                <w:sz w:val="22"/>
              </w:rPr>
            </w:pPr>
            <w:r w:rsidRPr="003D2FB5">
              <w:rPr>
                <w:rFonts w:ascii="仿宋_GB2312" w:eastAsia="仿宋_GB2312" w:hint="eastAsia"/>
                <w:sz w:val="22"/>
              </w:rPr>
              <w:t>项目联系人</w:t>
            </w:r>
          </w:p>
        </w:tc>
        <w:tc>
          <w:tcPr>
            <w:tcW w:w="1131" w:type="dxa"/>
            <w:gridSpan w:val="8"/>
            <w:vAlign w:val="center"/>
          </w:tcPr>
          <w:p w:rsidR="007E4849" w:rsidRPr="003D2FB5" w:rsidRDefault="007E4849" w:rsidP="003D2FB5">
            <w:pPr>
              <w:adjustRightInd w:val="0"/>
              <w:snapToGrid w:val="0"/>
              <w:rPr>
                <w:rFonts w:ascii="仿宋_GB2312" w:eastAsia="仿宋_GB2312"/>
                <w:sz w:val="22"/>
              </w:rPr>
            </w:pPr>
          </w:p>
        </w:tc>
        <w:tc>
          <w:tcPr>
            <w:tcW w:w="851" w:type="dxa"/>
            <w:gridSpan w:val="3"/>
            <w:vAlign w:val="center"/>
          </w:tcPr>
          <w:p w:rsidR="007E4849" w:rsidRPr="003D2FB5" w:rsidRDefault="007E4849" w:rsidP="003D2FB5">
            <w:pPr>
              <w:adjustRightInd w:val="0"/>
              <w:snapToGrid w:val="0"/>
              <w:rPr>
                <w:rFonts w:ascii="仿宋_GB2312" w:eastAsia="仿宋_GB2312"/>
                <w:sz w:val="22"/>
              </w:rPr>
            </w:pPr>
          </w:p>
        </w:tc>
        <w:tc>
          <w:tcPr>
            <w:tcW w:w="1134" w:type="dxa"/>
            <w:gridSpan w:val="8"/>
            <w:vAlign w:val="center"/>
          </w:tcPr>
          <w:p w:rsidR="007E4849" w:rsidRPr="003D2FB5" w:rsidRDefault="007E4849" w:rsidP="003D2FB5">
            <w:pPr>
              <w:adjustRightInd w:val="0"/>
              <w:snapToGrid w:val="0"/>
              <w:rPr>
                <w:rFonts w:ascii="仿宋_GB2312" w:eastAsia="仿宋_GB2312"/>
                <w:sz w:val="22"/>
              </w:rPr>
            </w:pPr>
          </w:p>
        </w:tc>
        <w:tc>
          <w:tcPr>
            <w:tcW w:w="1276" w:type="dxa"/>
            <w:gridSpan w:val="7"/>
            <w:vAlign w:val="center"/>
          </w:tcPr>
          <w:p w:rsidR="007E4849" w:rsidRPr="003D2FB5" w:rsidRDefault="007E4849" w:rsidP="003D2FB5">
            <w:pPr>
              <w:adjustRightInd w:val="0"/>
              <w:snapToGrid w:val="0"/>
              <w:rPr>
                <w:rFonts w:ascii="仿宋_GB2312" w:eastAsia="仿宋_GB2312"/>
                <w:sz w:val="22"/>
              </w:rPr>
            </w:pPr>
          </w:p>
        </w:tc>
        <w:tc>
          <w:tcPr>
            <w:tcW w:w="858" w:type="dxa"/>
            <w:gridSpan w:val="5"/>
            <w:vAlign w:val="center"/>
          </w:tcPr>
          <w:p w:rsidR="007E4849" w:rsidRPr="003D2FB5" w:rsidRDefault="007E4849" w:rsidP="003D2FB5">
            <w:pPr>
              <w:adjustRightInd w:val="0"/>
              <w:snapToGrid w:val="0"/>
              <w:rPr>
                <w:rFonts w:ascii="仿宋_GB2312" w:eastAsia="仿宋_GB2312"/>
                <w:sz w:val="22"/>
              </w:rPr>
            </w:pPr>
          </w:p>
        </w:tc>
        <w:tc>
          <w:tcPr>
            <w:tcW w:w="851" w:type="dxa"/>
            <w:gridSpan w:val="6"/>
            <w:vAlign w:val="center"/>
          </w:tcPr>
          <w:p w:rsidR="007E4849" w:rsidRPr="003D2FB5" w:rsidRDefault="007E4849" w:rsidP="003D2FB5">
            <w:pPr>
              <w:adjustRightInd w:val="0"/>
              <w:snapToGrid w:val="0"/>
              <w:rPr>
                <w:rFonts w:ascii="仿宋_GB2312" w:eastAsia="仿宋_GB2312"/>
                <w:sz w:val="22"/>
              </w:rPr>
            </w:pPr>
          </w:p>
        </w:tc>
        <w:tc>
          <w:tcPr>
            <w:tcW w:w="1863" w:type="dxa"/>
            <w:gridSpan w:val="10"/>
            <w:vAlign w:val="center"/>
          </w:tcPr>
          <w:p w:rsidR="007E4849" w:rsidRPr="003D2FB5" w:rsidRDefault="007E4849" w:rsidP="003D2FB5">
            <w:pPr>
              <w:adjustRightInd w:val="0"/>
              <w:snapToGrid w:val="0"/>
              <w:rPr>
                <w:rFonts w:ascii="仿宋_GB2312" w:eastAsia="仿宋_GB2312"/>
                <w:sz w:val="22"/>
              </w:rPr>
            </w:pPr>
          </w:p>
        </w:tc>
      </w:tr>
      <w:tr w:rsidR="005A3420" w:rsidRPr="00796B4B" w:rsidTr="00885E8D">
        <w:trPr>
          <w:cantSplit/>
          <w:trHeight w:val="432"/>
        </w:trPr>
        <w:tc>
          <w:tcPr>
            <w:tcW w:w="1392" w:type="dxa"/>
            <w:gridSpan w:val="5"/>
            <w:shd w:val="clear" w:color="auto" w:fill="auto"/>
            <w:vAlign w:val="center"/>
          </w:tcPr>
          <w:p w:rsidR="005A3420" w:rsidRPr="003D2FB5" w:rsidRDefault="005A3420" w:rsidP="003D2FB5">
            <w:pPr>
              <w:adjustRightInd w:val="0"/>
              <w:snapToGrid w:val="0"/>
              <w:rPr>
                <w:rFonts w:ascii="仿宋_GB2312" w:eastAsia="仿宋_GB2312"/>
                <w:sz w:val="22"/>
              </w:rPr>
            </w:pPr>
            <w:r w:rsidRPr="003D2FB5">
              <w:rPr>
                <w:rFonts w:ascii="仿宋_GB2312" w:eastAsia="仿宋_GB2312" w:hint="eastAsia"/>
                <w:sz w:val="22"/>
              </w:rPr>
              <w:t>总</w:t>
            </w:r>
            <w:r w:rsidR="00885E8D">
              <w:rPr>
                <w:rFonts w:ascii="仿宋_GB2312" w:eastAsia="仿宋_GB2312" w:hint="eastAsia"/>
                <w:sz w:val="22"/>
              </w:rPr>
              <w:t xml:space="preserve">  </w:t>
            </w:r>
            <w:r w:rsidRPr="003D2FB5">
              <w:rPr>
                <w:rFonts w:ascii="仿宋_GB2312" w:eastAsia="仿宋_GB2312" w:hint="eastAsia"/>
                <w:sz w:val="22"/>
              </w:rPr>
              <w:t>人</w:t>
            </w:r>
            <w:r w:rsidR="00885E8D">
              <w:rPr>
                <w:rFonts w:ascii="仿宋_GB2312" w:eastAsia="仿宋_GB2312" w:hint="eastAsia"/>
                <w:sz w:val="22"/>
              </w:rPr>
              <w:t xml:space="preserve">  </w:t>
            </w:r>
            <w:r w:rsidRPr="003D2FB5">
              <w:rPr>
                <w:rFonts w:ascii="仿宋_GB2312" w:eastAsia="仿宋_GB2312" w:hint="eastAsia"/>
                <w:sz w:val="22"/>
              </w:rPr>
              <w:t>数</w:t>
            </w:r>
          </w:p>
        </w:tc>
        <w:tc>
          <w:tcPr>
            <w:tcW w:w="1982" w:type="dxa"/>
            <w:gridSpan w:val="11"/>
            <w:vAlign w:val="center"/>
          </w:tcPr>
          <w:p w:rsidR="005A3420" w:rsidRPr="003D2FB5" w:rsidRDefault="005A3420" w:rsidP="003D2FB5">
            <w:pPr>
              <w:adjustRightInd w:val="0"/>
              <w:snapToGrid w:val="0"/>
              <w:rPr>
                <w:rFonts w:ascii="仿宋_GB2312" w:eastAsia="仿宋_GB2312"/>
                <w:sz w:val="22"/>
              </w:rPr>
            </w:pPr>
            <w:bookmarkStart w:id="18" w:name="XMRYZS"/>
            <w:bookmarkEnd w:id="18"/>
          </w:p>
        </w:tc>
        <w:tc>
          <w:tcPr>
            <w:tcW w:w="3268" w:type="dxa"/>
            <w:gridSpan w:val="20"/>
            <w:vAlign w:val="center"/>
          </w:tcPr>
          <w:p w:rsidR="005A3420" w:rsidRPr="003D2FB5" w:rsidRDefault="005A3420" w:rsidP="003D2FB5">
            <w:pPr>
              <w:adjustRightInd w:val="0"/>
              <w:snapToGrid w:val="0"/>
              <w:rPr>
                <w:rFonts w:ascii="仿宋_GB2312" w:eastAsia="仿宋_GB2312"/>
                <w:sz w:val="22"/>
              </w:rPr>
            </w:pPr>
            <w:r w:rsidRPr="003D2FB5">
              <w:rPr>
                <w:rFonts w:ascii="仿宋_GB2312" w:eastAsia="仿宋_GB2312" w:hint="eastAsia"/>
                <w:sz w:val="22"/>
              </w:rPr>
              <w:t>其中35岁以下主要研发人员数</w:t>
            </w:r>
          </w:p>
        </w:tc>
        <w:tc>
          <w:tcPr>
            <w:tcW w:w="2714" w:type="dxa"/>
            <w:gridSpan w:val="16"/>
            <w:vAlign w:val="center"/>
          </w:tcPr>
          <w:p w:rsidR="005A3420" w:rsidRPr="003D2FB5" w:rsidRDefault="005A3420" w:rsidP="003D2FB5">
            <w:pPr>
              <w:adjustRightInd w:val="0"/>
              <w:snapToGrid w:val="0"/>
              <w:rPr>
                <w:rFonts w:ascii="仿宋_GB2312" w:eastAsia="仿宋_GB2312"/>
                <w:sz w:val="22"/>
              </w:rPr>
            </w:pPr>
            <w:bookmarkStart w:id="19" w:name="YFRYS35SYX"/>
            <w:bookmarkEnd w:id="19"/>
          </w:p>
        </w:tc>
      </w:tr>
      <w:tr w:rsidR="005A3420" w:rsidRPr="00796B4B" w:rsidTr="00885E8D">
        <w:trPr>
          <w:cantSplit/>
          <w:trHeight w:val="679"/>
        </w:trPr>
        <w:tc>
          <w:tcPr>
            <w:tcW w:w="1392" w:type="dxa"/>
            <w:gridSpan w:val="5"/>
            <w:vMerge w:val="restart"/>
            <w:shd w:val="clear" w:color="auto" w:fill="auto"/>
            <w:vAlign w:val="center"/>
          </w:tcPr>
          <w:p w:rsidR="005A3420" w:rsidRPr="003D2FB5" w:rsidRDefault="005A3420" w:rsidP="005A3420">
            <w:pPr>
              <w:adjustRightInd w:val="0"/>
              <w:snapToGrid w:val="0"/>
              <w:jc w:val="right"/>
              <w:rPr>
                <w:rFonts w:ascii="仿宋_GB2312" w:eastAsia="仿宋_GB2312"/>
                <w:sz w:val="22"/>
              </w:rPr>
            </w:pPr>
            <w:r w:rsidRPr="003D2FB5">
              <w:rPr>
                <w:rFonts w:ascii="仿宋_GB2312" w:eastAsia="仿宋_GB2312" w:hint="eastAsia"/>
                <w:sz w:val="22"/>
              </w:rPr>
              <w:t>其中</w:t>
            </w:r>
            <w:r>
              <w:rPr>
                <w:rFonts w:ascii="仿宋_GB2312" w:eastAsia="仿宋_GB2312" w:hint="eastAsia"/>
                <w:sz w:val="22"/>
              </w:rPr>
              <w:t>：</w:t>
            </w:r>
          </w:p>
        </w:tc>
        <w:tc>
          <w:tcPr>
            <w:tcW w:w="872" w:type="dxa"/>
            <w:gridSpan w:val="4"/>
            <w:vAlign w:val="center"/>
          </w:tcPr>
          <w:p w:rsidR="005A3420" w:rsidRPr="003D2FB5" w:rsidRDefault="005A3420" w:rsidP="003D2FB5">
            <w:pPr>
              <w:adjustRightInd w:val="0"/>
              <w:snapToGrid w:val="0"/>
              <w:rPr>
                <w:rFonts w:ascii="仿宋_GB2312" w:eastAsia="仿宋_GB2312"/>
                <w:sz w:val="22"/>
              </w:rPr>
            </w:pPr>
            <w:r w:rsidRPr="003D2FB5">
              <w:rPr>
                <w:rFonts w:ascii="仿宋_GB2312" w:eastAsia="仿宋_GB2312" w:hint="eastAsia"/>
                <w:sz w:val="22"/>
              </w:rPr>
              <w:t>高级</w:t>
            </w:r>
          </w:p>
        </w:tc>
        <w:tc>
          <w:tcPr>
            <w:tcW w:w="1276" w:type="dxa"/>
            <w:gridSpan w:val="9"/>
            <w:vAlign w:val="center"/>
          </w:tcPr>
          <w:p w:rsidR="005A3420" w:rsidRPr="003D2FB5" w:rsidRDefault="005A3420" w:rsidP="003D2FB5">
            <w:pPr>
              <w:adjustRightInd w:val="0"/>
              <w:snapToGrid w:val="0"/>
              <w:rPr>
                <w:rFonts w:ascii="仿宋_GB2312" w:eastAsia="仿宋_GB2312"/>
                <w:sz w:val="22"/>
              </w:rPr>
            </w:pPr>
          </w:p>
        </w:tc>
        <w:tc>
          <w:tcPr>
            <w:tcW w:w="992" w:type="dxa"/>
            <w:gridSpan w:val="7"/>
            <w:vAlign w:val="center"/>
          </w:tcPr>
          <w:p w:rsidR="005A3420" w:rsidRPr="003D2FB5" w:rsidRDefault="005A3420" w:rsidP="003D2FB5">
            <w:pPr>
              <w:adjustRightInd w:val="0"/>
              <w:snapToGrid w:val="0"/>
              <w:rPr>
                <w:rFonts w:ascii="仿宋_GB2312" w:eastAsia="仿宋_GB2312"/>
                <w:sz w:val="22"/>
              </w:rPr>
            </w:pPr>
            <w:bookmarkStart w:id="20" w:name="GJRS"/>
            <w:bookmarkEnd w:id="20"/>
            <w:r w:rsidRPr="003D2FB5">
              <w:rPr>
                <w:rFonts w:ascii="仿宋_GB2312" w:eastAsia="仿宋_GB2312" w:hint="eastAsia"/>
                <w:sz w:val="22"/>
              </w:rPr>
              <w:t>中级</w:t>
            </w:r>
          </w:p>
        </w:tc>
        <w:tc>
          <w:tcPr>
            <w:tcW w:w="1134" w:type="dxa"/>
            <w:gridSpan w:val="5"/>
            <w:vAlign w:val="center"/>
          </w:tcPr>
          <w:p w:rsidR="005A3420" w:rsidRPr="003D2FB5" w:rsidRDefault="005A3420" w:rsidP="003D2FB5">
            <w:pPr>
              <w:adjustRightInd w:val="0"/>
              <w:snapToGrid w:val="0"/>
              <w:rPr>
                <w:rFonts w:ascii="仿宋_GB2312" w:eastAsia="仿宋_GB2312"/>
                <w:sz w:val="22"/>
              </w:rPr>
            </w:pPr>
          </w:p>
        </w:tc>
        <w:tc>
          <w:tcPr>
            <w:tcW w:w="850" w:type="dxa"/>
            <w:gridSpan w:val="4"/>
            <w:vAlign w:val="center"/>
          </w:tcPr>
          <w:p w:rsidR="005A3420" w:rsidRPr="003D2FB5" w:rsidRDefault="005A3420" w:rsidP="003D2FB5">
            <w:pPr>
              <w:adjustRightInd w:val="0"/>
              <w:snapToGrid w:val="0"/>
              <w:rPr>
                <w:rFonts w:ascii="仿宋_GB2312" w:eastAsia="仿宋_GB2312"/>
                <w:sz w:val="22"/>
              </w:rPr>
            </w:pPr>
            <w:bookmarkStart w:id="21" w:name="ZJRS"/>
            <w:bookmarkEnd w:id="21"/>
            <w:r w:rsidRPr="003D2FB5">
              <w:rPr>
                <w:rFonts w:ascii="仿宋_GB2312" w:eastAsia="仿宋_GB2312" w:hint="eastAsia"/>
                <w:sz w:val="22"/>
              </w:rPr>
              <w:t>初级</w:t>
            </w:r>
          </w:p>
        </w:tc>
        <w:tc>
          <w:tcPr>
            <w:tcW w:w="998" w:type="dxa"/>
            <w:gridSpan w:val="9"/>
            <w:vAlign w:val="center"/>
          </w:tcPr>
          <w:p w:rsidR="005A3420" w:rsidRPr="003D2FB5" w:rsidRDefault="005A3420" w:rsidP="003D2FB5">
            <w:pPr>
              <w:adjustRightInd w:val="0"/>
              <w:snapToGrid w:val="0"/>
              <w:rPr>
                <w:rFonts w:ascii="仿宋_GB2312" w:eastAsia="仿宋_GB2312"/>
                <w:sz w:val="22"/>
              </w:rPr>
            </w:pPr>
          </w:p>
        </w:tc>
        <w:tc>
          <w:tcPr>
            <w:tcW w:w="850" w:type="dxa"/>
            <w:gridSpan w:val="6"/>
            <w:vAlign w:val="center"/>
          </w:tcPr>
          <w:p w:rsidR="005A3420" w:rsidRPr="003D2FB5" w:rsidRDefault="005A3420" w:rsidP="003D2FB5">
            <w:pPr>
              <w:adjustRightInd w:val="0"/>
              <w:snapToGrid w:val="0"/>
              <w:rPr>
                <w:rFonts w:ascii="仿宋_GB2312" w:eastAsia="仿宋_GB2312"/>
                <w:sz w:val="22"/>
              </w:rPr>
            </w:pPr>
            <w:bookmarkStart w:id="22" w:name="CJRS"/>
            <w:bookmarkEnd w:id="22"/>
            <w:r w:rsidRPr="003D2FB5">
              <w:rPr>
                <w:rFonts w:ascii="仿宋_GB2312" w:eastAsia="仿宋_GB2312" w:hint="eastAsia"/>
                <w:sz w:val="22"/>
              </w:rPr>
              <w:t>其他</w:t>
            </w:r>
          </w:p>
        </w:tc>
        <w:tc>
          <w:tcPr>
            <w:tcW w:w="992" w:type="dxa"/>
            <w:gridSpan w:val="3"/>
            <w:vAlign w:val="center"/>
          </w:tcPr>
          <w:p w:rsidR="005A3420" w:rsidRPr="003D2FB5" w:rsidRDefault="005A3420" w:rsidP="003D2FB5">
            <w:pPr>
              <w:adjustRightInd w:val="0"/>
              <w:snapToGrid w:val="0"/>
              <w:rPr>
                <w:rFonts w:ascii="仿宋_GB2312" w:eastAsia="仿宋_GB2312"/>
                <w:sz w:val="22"/>
              </w:rPr>
            </w:pPr>
            <w:bookmarkStart w:id="23" w:name="QTRS"/>
            <w:bookmarkEnd w:id="23"/>
          </w:p>
        </w:tc>
      </w:tr>
      <w:tr w:rsidR="005A3420" w:rsidRPr="00796B4B" w:rsidTr="00885E8D">
        <w:trPr>
          <w:cantSplit/>
          <w:trHeight w:val="560"/>
        </w:trPr>
        <w:tc>
          <w:tcPr>
            <w:tcW w:w="1392" w:type="dxa"/>
            <w:gridSpan w:val="5"/>
            <w:vMerge/>
            <w:shd w:val="clear" w:color="auto" w:fill="auto"/>
            <w:vAlign w:val="center"/>
          </w:tcPr>
          <w:p w:rsidR="005A3420" w:rsidRPr="003D2FB5" w:rsidRDefault="005A3420" w:rsidP="003D2FB5">
            <w:pPr>
              <w:adjustRightInd w:val="0"/>
              <w:snapToGrid w:val="0"/>
              <w:rPr>
                <w:rFonts w:ascii="仿宋_GB2312" w:eastAsia="仿宋_GB2312"/>
                <w:sz w:val="22"/>
              </w:rPr>
            </w:pPr>
          </w:p>
        </w:tc>
        <w:tc>
          <w:tcPr>
            <w:tcW w:w="3140" w:type="dxa"/>
            <w:gridSpan w:val="20"/>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具有中、高级职称人员数</w:t>
            </w:r>
          </w:p>
        </w:tc>
        <w:tc>
          <w:tcPr>
            <w:tcW w:w="4824" w:type="dxa"/>
            <w:gridSpan w:val="27"/>
            <w:vAlign w:val="center"/>
          </w:tcPr>
          <w:p w:rsidR="005A3420" w:rsidRPr="003D2FB5" w:rsidRDefault="005A3420" w:rsidP="003D2FB5">
            <w:pPr>
              <w:suppressAutoHyphens/>
              <w:adjustRightInd w:val="0"/>
              <w:snapToGrid w:val="0"/>
              <w:rPr>
                <w:rFonts w:ascii="仿宋_GB2312" w:eastAsia="仿宋_GB2312"/>
                <w:sz w:val="22"/>
              </w:rPr>
            </w:pPr>
          </w:p>
        </w:tc>
      </w:tr>
      <w:tr w:rsidR="005A3420" w:rsidRPr="00796B4B" w:rsidTr="00885E8D">
        <w:trPr>
          <w:cantSplit/>
          <w:trHeight w:val="555"/>
        </w:trPr>
        <w:tc>
          <w:tcPr>
            <w:tcW w:w="1392" w:type="dxa"/>
            <w:gridSpan w:val="5"/>
            <w:vMerge w:val="restart"/>
            <w:shd w:val="clear" w:color="auto" w:fill="auto"/>
            <w:vAlign w:val="center"/>
          </w:tcPr>
          <w:p w:rsidR="005A3420" w:rsidRPr="003D2FB5" w:rsidRDefault="000C4793" w:rsidP="005A3420">
            <w:pPr>
              <w:adjustRightInd w:val="0"/>
              <w:snapToGrid w:val="0"/>
              <w:rPr>
                <w:rFonts w:ascii="仿宋_GB2312" w:eastAsia="仿宋_GB2312"/>
                <w:sz w:val="22"/>
              </w:rPr>
            </w:pPr>
            <w:r w:rsidRPr="003D2FB5">
              <w:rPr>
                <w:rFonts w:ascii="仿宋_GB2312" w:eastAsia="仿宋_GB2312" w:hint="eastAsia"/>
                <w:sz w:val="22"/>
              </w:rPr>
              <w:fldChar w:fldCharType="begin"/>
            </w:r>
            <w:r w:rsidR="005A3420" w:rsidRPr="003D2FB5">
              <w:rPr>
                <w:rFonts w:ascii="仿宋_GB2312" w:eastAsia="仿宋_GB2312" w:hint="eastAsia"/>
                <w:sz w:val="22"/>
              </w:rPr>
              <w:instrText xml:space="preserve"> eq \o\ad(项目人员,　　　　　)</w:instrText>
            </w:r>
            <w:r w:rsidRPr="003D2FB5">
              <w:rPr>
                <w:rFonts w:ascii="仿宋_GB2312" w:eastAsia="仿宋_GB2312" w:hint="eastAsia"/>
                <w:sz w:val="22"/>
              </w:rPr>
              <w:fldChar w:fldCharType="end"/>
            </w:r>
          </w:p>
          <w:p w:rsidR="005A3420" w:rsidRPr="003D2FB5" w:rsidRDefault="005A3420" w:rsidP="005A3420">
            <w:pPr>
              <w:adjustRightInd w:val="0"/>
              <w:snapToGrid w:val="0"/>
              <w:rPr>
                <w:rFonts w:ascii="仿宋_GB2312" w:eastAsia="仿宋_GB2312"/>
                <w:sz w:val="22"/>
              </w:rPr>
            </w:pPr>
            <w:r w:rsidRPr="003D2FB5">
              <w:rPr>
                <w:rFonts w:ascii="仿宋_GB2312" w:eastAsia="仿宋_GB2312" w:hint="eastAsia"/>
                <w:sz w:val="22"/>
              </w:rPr>
              <w:t>人才情况</w:t>
            </w:r>
          </w:p>
        </w:tc>
        <w:tc>
          <w:tcPr>
            <w:tcW w:w="3140" w:type="dxa"/>
            <w:gridSpan w:val="20"/>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其中：具有中级职称人员数</w:t>
            </w:r>
          </w:p>
        </w:tc>
        <w:tc>
          <w:tcPr>
            <w:tcW w:w="1554" w:type="dxa"/>
            <w:gridSpan w:val="7"/>
            <w:vAlign w:val="center"/>
          </w:tcPr>
          <w:p w:rsidR="005A3420" w:rsidRPr="003D2FB5" w:rsidRDefault="005A3420" w:rsidP="003D2FB5">
            <w:pPr>
              <w:suppressAutoHyphens/>
              <w:adjustRightInd w:val="0"/>
              <w:snapToGrid w:val="0"/>
              <w:rPr>
                <w:rFonts w:ascii="仿宋_GB2312" w:eastAsia="仿宋_GB2312"/>
                <w:sz w:val="22"/>
              </w:rPr>
            </w:pPr>
          </w:p>
        </w:tc>
        <w:tc>
          <w:tcPr>
            <w:tcW w:w="2548" w:type="dxa"/>
            <w:gridSpan w:val="19"/>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具有高级职称人员数</w:t>
            </w:r>
          </w:p>
        </w:tc>
        <w:tc>
          <w:tcPr>
            <w:tcW w:w="722" w:type="dxa"/>
            <w:vAlign w:val="center"/>
          </w:tcPr>
          <w:p w:rsidR="005A3420" w:rsidRPr="003D2FB5" w:rsidRDefault="005A3420" w:rsidP="003D2FB5">
            <w:pPr>
              <w:suppressAutoHyphens/>
              <w:adjustRightInd w:val="0"/>
              <w:snapToGrid w:val="0"/>
              <w:rPr>
                <w:rFonts w:ascii="仿宋_GB2312" w:eastAsia="仿宋_GB2312"/>
                <w:sz w:val="22"/>
              </w:rPr>
            </w:pPr>
          </w:p>
        </w:tc>
      </w:tr>
      <w:tr w:rsidR="005A3420" w:rsidRPr="00796B4B" w:rsidTr="00885E8D">
        <w:trPr>
          <w:cantSplit/>
          <w:trHeight w:val="548"/>
        </w:trPr>
        <w:tc>
          <w:tcPr>
            <w:tcW w:w="1392" w:type="dxa"/>
            <w:gridSpan w:val="5"/>
            <w:vMerge/>
            <w:shd w:val="clear" w:color="auto" w:fill="auto"/>
            <w:vAlign w:val="center"/>
          </w:tcPr>
          <w:p w:rsidR="005A3420" w:rsidRPr="003D2FB5" w:rsidRDefault="005A3420" w:rsidP="003D2FB5">
            <w:pPr>
              <w:adjustRightInd w:val="0"/>
              <w:snapToGrid w:val="0"/>
              <w:rPr>
                <w:rFonts w:ascii="仿宋_GB2312" w:eastAsia="仿宋_GB2312"/>
                <w:sz w:val="22"/>
              </w:rPr>
            </w:pPr>
          </w:p>
        </w:tc>
        <w:tc>
          <w:tcPr>
            <w:tcW w:w="3140" w:type="dxa"/>
            <w:gridSpan w:val="20"/>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sz w:val="22"/>
              </w:rPr>
              <w:t>入选省级及以上人才计划人数</w:t>
            </w:r>
          </w:p>
        </w:tc>
        <w:tc>
          <w:tcPr>
            <w:tcW w:w="1554" w:type="dxa"/>
            <w:gridSpan w:val="7"/>
            <w:vAlign w:val="center"/>
          </w:tcPr>
          <w:p w:rsidR="005A3420" w:rsidRPr="003D2FB5" w:rsidRDefault="005A3420" w:rsidP="003D2FB5">
            <w:pPr>
              <w:suppressAutoHyphens/>
              <w:adjustRightInd w:val="0"/>
              <w:snapToGrid w:val="0"/>
              <w:rPr>
                <w:rFonts w:ascii="仿宋_GB2312" w:eastAsia="仿宋_GB2312"/>
                <w:sz w:val="22"/>
              </w:rPr>
            </w:pPr>
          </w:p>
        </w:tc>
        <w:tc>
          <w:tcPr>
            <w:tcW w:w="2548" w:type="dxa"/>
            <w:gridSpan w:val="19"/>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其中：院士人数</w:t>
            </w:r>
          </w:p>
        </w:tc>
        <w:tc>
          <w:tcPr>
            <w:tcW w:w="722" w:type="dxa"/>
            <w:vAlign w:val="center"/>
          </w:tcPr>
          <w:p w:rsidR="005A3420" w:rsidRPr="003D2FB5" w:rsidRDefault="005A3420" w:rsidP="003D2FB5">
            <w:pPr>
              <w:suppressAutoHyphens/>
              <w:adjustRightInd w:val="0"/>
              <w:snapToGrid w:val="0"/>
              <w:rPr>
                <w:rFonts w:ascii="仿宋_GB2312" w:eastAsia="仿宋_GB2312"/>
                <w:sz w:val="22"/>
              </w:rPr>
            </w:pPr>
          </w:p>
        </w:tc>
      </w:tr>
      <w:tr w:rsidR="005A3420" w:rsidRPr="00796B4B" w:rsidTr="00885E8D">
        <w:trPr>
          <w:cantSplit/>
          <w:trHeight w:val="557"/>
        </w:trPr>
        <w:tc>
          <w:tcPr>
            <w:tcW w:w="1392" w:type="dxa"/>
            <w:gridSpan w:val="5"/>
            <w:vMerge/>
            <w:shd w:val="clear" w:color="auto" w:fill="auto"/>
            <w:vAlign w:val="center"/>
          </w:tcPr>
          <w:p w:rsidR="005A3420" w:rsidRPr="003D2FB5" w:rsidRDefault="005A3420" w:rsidP="003D2FB5">
            <w:pPr>
              <w:adjustRightInd w:val="0"/>
              <w:snapToGrid w:val="0"/>
              <w:rPr>
                <w:rFonts w:ascii="仿宋_GB2312" w:eastAsia="仿宋_GB2312"/>
                <w:sz w:val="22"/>
              </w:rPr>
            </w:pPr>
          </w:p>
        </w:tc>
        <w:tc>
          <w:tcPr>
            <w:tcW w:w="3140" w:type="dxa"/>
            <w:gridSpan w:val="20"/>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入选千人计划人数</w:t>
            </w:r>
          </w:p>
        </w:tc>
        <w:tc>
          <w:tcPr>
            <w:tcW w:w="1554" w:type="dxa"/>
            <w:gridSpan w:val="7"/>
            <w:vAlign w:val="center"/>
          </w:tcPr>
          <w:p w:rsidR="005A3420" w:rsidRPr="003D2FB5" w:rsidRDefault="005A3420" w:rsidP="003D2FB5">
            <w:pPr>
              <w:suppressAutoHyphens/>
              <w:adjustRightInd w:val="0"/>
              <w:snapToGrid w:val="0"/>
              <w:rPr>
                <w:rFonts w:ascii="仿宋_GB2312" w:eastAsia="仿宋_GB2312"/>
                <w:sz w:val="22"/>
              </w:rPr>
            </w:pPr>
          </w:p>
        </w:tc>
        <w:tc>
          <w:tcPr>
            <w:tcW w:w="2548" w:type="dxa"/>
            <w:gridSpan w:val="19"/>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入选万人计划人数</w:t>
            </w:r>
          </w:p>
        </w:tc>
        <w:tc>
          <w:tcPr>
            <w:tcW w:w="722" w:type="dxa"/>
            <w:vAlign w:val="center"/>
          </w:tcPr>
          <w:p w:rsidR="005A3420" w:rsidRPr="003D2FB5" w:rsidRDefault="005A3420" w:rsidP="003D2FB5">
            <w:pPr>
              <w:suppressAutoHyphens/>
              <w:adjustRightInd w:val="0"/>
              <w:snapToGrid w:val="0"/>
              <w:rPr>
                <w:rFonts w:ascii="仿宋_GB2312" w:eastAsia="仿宋_GB2312"/>
                <w:sz w:val="22"/>
              </w:rPr>
            </w:pPr>
          </w:p>
        </w:tc>
      </w:tr>
      <w:tr w:rsidR="005A3420" w:rsidRPr="00796B4B" w:rsidTr="00885E8D">
        <w:trPr>
          <w:cantSplit/>
          <w:trHeight w:val="62"/>
        </w:trPr>
        <w:tc>
          <w:tcPr>
            <w:tcW w:w="1392" w:type="dxa"/>
            <w:gridSpan w:val="5"/>
            <w:vMerge/>
            <w:shd w:val="clear" w:color="auto" w:fill="auto"/>
            <w:vAlign w:val="center"/>
          </w:tcPr>
          <w:p w:rsidR="005A3420" w:rsidRPr="003D2FB5" w:rsidRDefault="005A3420" w:rsidP="003D2FB5">
            <w:pPr>
              <w:adjustRightInd w:val="0"/>
              <w:snapToGrid w:val="0"/>
              <w:rPr>
                <w:rFonts w:ascii="仿宋_GB2312" w:eastAsia="仿宋_GB2312"/>
                <w:sz w:val="22"/>
              </w:rPr>
            </w:pPr>
          </w:p>
        </w:tc>
        <w:tc>
          <w:tcPr>
            <w:tcW w:w="3140" w:type="dxa"/>
            <w:gridSpan w:val="20"/>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入选泰山学者计划人数</w:t>
            </w:r>
          </w:p>
        </w:tc>
        <w:tc>
          <w:tcPr>
            <w:tcW w:w="1554" w:type="dxa"/>
            <w:gridSpan w:val="7"/>
            <w:vAlign w:val="center"/>
          </w:tcPr>
          <w:p w:rsidR="005A3420" w:rsidRPr="003D2FB5" w:rsidRDefault="005A3420" w:rsidP="003D2FB5">
            <w:pPr>
              <w:suppressAutoHyphens/>
              <w:adjustRightInd w:val="0"/>
              <w:snapToGrid w:val="0"/>
              <w:rPr>
                <w:rFonts w:ascii="仿宋_GB2312" w:eastAsia="仿宋_GB2312"/>
                <w:sz w:val="22"/>
              </w:rPr>
            </w:pPr>
          </w:p>
        </w:tc>
        <w:tc>
          <w:tcPr>
            <w:tcW w:w="2548" w:type="dxa"/>
            <w:gridSpan w:val="19"/>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国家杰出青年基金获得者人数</w:t>
            </w:r>
          </w:p>
        </w:tc>
        <w:tc>
          <w:tcPr>
            <w:tcW w:w="722" w:type="dxa"/>
            <w:vAlign w:val="center"/>
          </w:tcPr>
          <w:p w:rsidR="005A3420" w:rsidRPr="003D2FB5" w:rsidRDefault="005A3420" w:rsidP="003D2FB5">
            <w:pPr>
              <w:suppressAutoHyphens/>
              <w:adjustRightInd w:val="0"/>
              <w:snapToGrid w:val="0"/>
              <w:rPr>
                <w:rFonts w:ascii="仿宋_GB2312" w:eastAsia="仿宋_GB2312"/>
                <w:sz w:val="22"/>
              </w:rPr>
            </w:pPr>
          </w:p>
        </w:tc>
      </w:tr>
      <w:tr w:rsidR="005A3420" w:rsidRPr="00796B4B" w:rsidTr="00885E8D">
        <w:trPr>
          <w:cantSplit/>
          <w:trHeight w:val="632"/>
        </w:trPr>
        <w:tc>
          <w:tcPr>
            <w:tcW w:w="1392" w:type="dxa"/>
            <w:gridSpan w:val="5"/>
            <w:vMerge/>
            <w:shd w:val="clear" w:color="auto" w:fill="auto"/>
            <w:vAlign w:val="center"/>
          </w:tcPr>
          <w:p w:rsidR="005A3420" w:rsidRPr="003D2FB5" w:rsidRDefault="005A3420" w:rsidP="003D2FB5">
            <w:pPr>
              <w:adjustRightInd w:val="0"/>
              <w:snapToGrid w:val="0"/>
              <w:rPr>
                <w:rFonts w:ascii="仿宋_GB2312" w:eastAsia="仿宋_GB2312"/>
                <w:sz w:val="22"/>
              </w:rPr>
            </w:pPr>
          </w:p>
        </w:tc>
        <w:tc>
          <w:tcPr>
            <w:tcW w:w="3140" w:type="dxa"/>
            <w:gridSpan w:val="20"/>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hint="eastAsia"/>
                <w:sz w:val="22"/>
              </w:rPr>
              <w:t>省杰出青年基金获得者人数</w:t>
            </w:r>
          </w:p>
        </w:tc>
        <w:tc>
          <w:tcPr>
            <w:tcW w:w="1554" w:type="dxa"/>
            <w:gridSpan w:val="7"/>
            <w:vAlign w:val="center"/>
          </w:tcPr>
          <w:p w:rsidR="005A3420" w:rsidRPr="003D2FB5" w:rsidRDefault="005A3420" w:rsidP="003D2FB5">
            <w:pPr>
              <w:suppressAutoHyphens/>
              <w:adjustRightInd w:val="0"/>
              <w:snapToGrid w:val="0"/>
              <w:rPr>
                <w:rFonts w:ascii="仿宋_GB2312" w:eastAsia="仿宋_GB2312"/>
                <w:sz w:val="22"/>
              </w:rPr>
            </w:pPr>
          </w:p>
        </w:tc>
        <w:tc>
          <w:tcPr>
            <w:tcW w:w="2548" w:type="dxa"/>
            <w:gridSpan w:val="19"/>
            <w:vAlign w:val="center"/>
          </w:tcPr>
          <w:p w:rsidR="005A3420" w:rsidRPr="003D2FB5" w:rsidRDefault="005A3420" w:rsidP="003D2FB5">
            <w:pPr>
              <w:suppressAutoHyphens/>
              <w:adjustRightInd w:val="0"/>
              <w:snapToGrid w:val="0"/>
              <w:rPr>
                <w:rFonts w:ascii="仿宋_GB2312" w:eastAsia="仿宋_GB2312"/>
                <w:sz w:val="22"/>
              </w:rPr>
            </w:pPr>
            <w:r w:rsidRPr="003D2FB5">
              <w:rPr>
                <w:rFonts w:ascii="仿宋_GB2312" w:eastAsia="仿宋_GB2312"/>
                <w:sz w:val="22"/>
              </w:rPr>
              <w:t>入选其他人才计划人数</w:t>
            </w:r>
          </w:p>
        </w:tc>
        <w:tc>
          <w:tcPr>
            <w:tcW w:w="722" w:type="dxa"/>
            <w:vAlign w:val="center"/>
          </w:tcPr>
          <w:p w:rsidR="005A3420" w:rsidRPr="003D2FB5" w:rsidRDefault="005A3420" w:rsidP="003D2FB5">
            <w:pPr>
              <w:suppressAutoHyphens/>
              <w:adjustRightInd w:val="0"/>
              <w:snapToGrid w:val="0"/>
              <w:rPr>
                <w:rFonts w:ascii="仿宋_GB2312" w:eastAsia="仿宋_GB2312"/>
                <w:sz w:val="22"/>
              </w:rPr>
            </w:pPr>
          </w:p>
        </w:tc>
      </w:tr>
      <w:tr w:rsidR="005A3420" w:rsidRPr="00796B4B" w:rsidTr="00885E8D">
        <w:trPr>
          <w:cantSplit/>
          <w:trHeight w:val="2303"/>
        </w:trPr>
        <w:tc>
          <w:tcPr>
            <w:tcW w:w="1392" w:type="dxa"/>
            <w:gridSpan w:val="5"/>
            <w:vMerge/>
            <w:shd w:val="clear" w:color="auto" w:fill="auto"/>
            <w:vAlign w:val="center"/>
          </w:tcPr>
          <w:p w:rsidR="005A3420" w:rsidRPr="003D2FB5" w:rsidRDefault="005A3420" w:rsidP="003D2FB5">
            <w:pPr>
              <w:adjustRightInd w:val="0"/>
              <w:snapToGrid w:val="0"/>
              <w:rPr>
                <w:rFonts w:ascii="仿宋_GB2312" w:eastAsia="仿宋_GB2312"/>
                <w:sz w:val="22"/>
              </w:rPr>
            </w:pPr>
          </w:p>
        </w:tc>
        <w:tc>
          <w:tcPr>
            <w:tcW w:w="7964" w:type="dxa"/>
            <w:gridSpan w:val="47"/>
            <w:vAlign w:val="center"/>
          </w:tcPr>
          <w:p w:rsidR="005A3420" w:rsidRPr="003D2FB5" w:rsidRDefault="005A3420" w:rsidP="003D2FB5">
            <w:pPr>
              <w:adjustRightInd w:val="0"/>
              <w:snapToGrid w:val="0"/>
              <w:rPr>
                <w:rFonts w:ascii="仿宋_GB2312" w:eastAsia="仿宋_GB2312"/>
                <w:sz w:val="22"/>
              </w:rPr>
            </w:pPr>
            <w:r w:rsidRPr="003D2FB5">
              <w:rPr>
                <w:rFonts w:ascii="仿宋_GB2312" w:eastAsia="仿宋_GB2312" w:hint="eastAsia"/>
                <w:sz w:val="22"/>
              </w:rPr>
              <w:t>（逐人填写所有入选人才计划或获得省级以上杰出青年基金支持的人员的姓名、入选计划名称、文号、入选时间、专业特长、个人简历等，并将批准文件复印件附后。）</w:t>
            </w:r>
          </w:p>
          <w:p w:rsidR="005A3420" w:rsidRPr="003D2FB5" w:rsidRDefault="005A3420" w:rsidP="003D2FB5">
            <w:pPr>
              <w:adjustRightInd w:val="0"/>
              <w:snapToGrid w:val="0"/>
              <w:rPr>
                <w:rFonts w:ascii="仿宋_GB2312" w:eastAsia="仿宋_GB2312"/>
                <w:sz w:val="22"/>
              </w:rPr>
            </w:pPr>
          </w:p>
          <w:p w:rsidR="005A3420" w:rsidRPr="003D2FB5" w:rsidRDefault="005A3420" w:rsidP="003D2FB5">
            <w:pPr>
              <w:adjustRightInd w:val="0"/>
              <w:snapToGrid w:val="0"/>
              <w:rPr>
                <w:rFonts w:ascii="仿宋_GB2312" w:eastAsia="仿宋_GB2312"/>
                <w:sz w:val="22"/>
              </w:rPr>
            </w:pPr>
          </w:p>
          <w:p w:rsidR="005A3420" w:rsidRPr="003D2FB5" w:rsidRDefault="005A3420" w:rsidP="003D2FB5">
            <w:pPr>
              <w:adjustRightInd w:val="0"/>
              <w:snapToGrid w:val="0"/>
              <w:rPr>
                <w:rFonts w:ascii="仿宋_GB2312" w:eastAsia="仿宋_GB2312"/>
                <w:sz w:val="22"/>
              </w:rPr>
            </w:pPr>
          </w:p>
          <w:p w:rsidR="005A3420" w:rsidRPr="003D2FB5" w:rsidRDefault="005A3420" w:rsidP="003D2FB5">
            <w:pPr>
              <w:adjustRightInd w:val="0"/>
              <w:snapToGrid w:val="0"/>
              <w:rPr>
                <w:rFonts w:ascii="仿宋_GB2312" w:eastAsia="仿宋_GB2312"/>
                <w:sz w:val="22"/>
              </w:rPr>
            </w:pPr>
          </w:p>
          <w:p w:rsidR="005A3420" w:rsidRPr="003D2FB5" w:rsidRDefault="005A3420" w:rsidP="003D2FB5">
            <w:pPr>
              <w:adjustRightInd w:val="0"/>
              <w:snapToGrid w:val="0"/>
              <w:rPr>
                <w:rFonts w:ascii="仿宋_GB2312" w:eastAsia="仿宋_GB2312"/>
                <w:sz w:val="22"/>
              </w:rPr>
            </w:pPr>
          </w:p>
        </w:tc>
      </w:tr>
      <w:tr w:rsidR="007E4849" w:rsidRPr="00796B4B" w:rsidTr="00885E8D">
        <w:trPr>
          <w:cantSplit/>
          <w:trHeight w:val="1762"/>
        </w:trPr>
        <w:tc>
          <w:tcPr>
            <w:tcW w:w="2836" w:type="dxa"/>
            <w:gridSpan w:val="14"/>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主要研究内容（主要包括项目突破的关键技术、研究路线、促进产业结构调整、提升产业整体竞争力和水平的重要作用等内容）</w:t>
            </w:r>
          </w:p>
        </w:tc>
        <w:tc>
          <w:tcPr>
            <w:tcW w:w="6520" w:type="dxa"/>
            <w:gridSpan w:val="38"/>
            <w:vAlign w:val="center"/>
          </w:tcPr>
          <w:p w:rsidR="007E4849" w:rsidRPr="003D2FB5" w:rsidRDefault="007E4849" w:rsidP="003D2FB5">
            <w:pPr>
              <w:adjustRightInd w:val="0"/>
              <w:snapToGrid w:val="0"/>
              <w:rPr>
                <w:rFonts w:ascii="仿宋_GB2312" w:eastAsia="仿宋_GB2312"/>
                <w:sz w:val="22"/>
              </w:rPr>
            </w:pPr>
          </w:p>
          <w:p w:rsidR="007E4849" w:rsidRPr="003D2FB5" w:rsidRDefault="007E4849" w:rsidP="003D2FB5">
            <w:pPr>
              <w:adjustRightInd w:val="0"/>
              <w:snapToGrid w:val="0"/>
              <w:rPr>
                <w:rFonts w:ascii="仿宋_GB2312" w:eastAsia="仿宋_GB2312"/>
                <w:sz w:val="22"/>
              </w:rPr>
            </w:pPr>
          </w:p>
          <w:p w:rsidR="007E4849" w:rsidRPr="003D2FB5" w:rsidRDefault="007E4849" w:rsidP="003D2FB5">
            <w:pPr>
              <w:adjustRightInd w:val="0"/>
              <w:snapToGrid w:val="0"/>
              <w:rPr>
                <w:rFonts w:ascii="仿宋_GB2312" w:eastAsia="仿宋_GB2312"/>
                <w:sz w:val="22"/>
              </w:rPr>
            </w:pPr>
          </w:p>
        </w:tc>
      </w:tr>
      <w:tr w:rsidR="007E4849" w:rsidRPr="00796B4B" w:rsidTr="00885E8D">
        <w:trPr>
          <w:cantSplit/>
          <w:trHeight w:val="2258"/>
        </w:trPr>
        <w:tc>
          <w:tcPr>
            <w:tcW w:w="2836" w:type="dxa"/>
            <w:gridSpan w:val="14"/>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主要考核指标（主要包括技术、经济、知识产权、社会效益、科技惠民、富民强县等指标，指标应定量与定性相结合。）</w:t>
            </w:r>
          </w:p>
        </w:tc>
        <w:tc>
          <w:tcPr>
            <w:tcW w:w="6520" w:type="dxa"/>
            <w:gridSpan w:val="38"/>
          </w:tcPr>
          <w:p w:rsidR="007E4849" w:rsidRPr="003D2FB5" w:rsidRDefault="007E4849" w:rsidP="003D2FB5">
            <w:pPr>
              <w:adjustRightInd w:val="0"/>
              <w:snapToGrid w:val="0"/>
              <w:rPr>
                <w:rFonts w:ascii="仿宋_GB2312" w:eastAsia="仿宋_GB2312"/>
                <w:sz w:val="22"/>
              </w:rPr>
            </w:pPr>
          </w:p>
          <w:p w:rsidR="007E4849" w:rsidRPr="003D2FB5" w:rsidRDefault="007E4849" w:rsidP="003D2FB5">
            <w:pPr>
              <w:adjustRightInd w:val="0"/>
              <w:snapToGrid w:val="0"/>
              <w:rPr>
                <w:rFonts w:ascii="仿宋_GB2312" w:eastAsia="仿宋_GB2312"/>
                <w:sz w:val="22"/>
              </w:rPr>
            </w:pPr>
          </w:p>
        </w:tc>
      </w:tr>
      <w:tr w:rsidR="007E4849" w:rsidRPr="00796B4B" w:rsidTr="00885E8D">
        <w:trPr>
          <w:cantSplit/>
          <w:trHeight w:hRule="exact" w:val="538"/>
        </w:trPr>
        <w:tc>
          <w:tcPr>
            <w:tcW w:w="1106" w:type="dxa"/>
            <w:gridSpan w:val="4"/>
            <w:vMerge w:val="restart"/>
            <w:shd w:val="clear" w:color="auto" w:fill="auto"/>
            <w:vAlign w:val="center"/>
          </w:tcPr>
          <w:p w:rsidR="0065264A" w:rsidRDefault="0065264A" w:rsidP="0065264A">
            <w:pPr>
              <w:adjustRightInd w:val="0"/>
              <w:snapToGrid w:val="0"/>
              <w:rPr>
                <w:rFonts w:ascii="仿宋_GB2312" w:eastAsia="仿宋_GB2312"/>
                <w:sz w:val="22"/>
              </w:rPr>
            </w:pPr>
          </w:p>
          <w:p w:rsidR="0065264A" w:rsidRDefault="0065264A" w:rsidP="0065264A">
            <w:pPr>
              <w:adjustRightInd w:val="0"/>
              <w:snapToGrid w:val="0"/>
              <w:rPr>
                <w:rFonts w:ascii="仿宋_GB2312" w:eastAsia="仿宋_GB2312"/>
                <w:sz w:val="22"/>
              </w:rPr>
            </w:pPr>
          </w:p>
          <w:p w:rsidR="0065264A" w:rsidRDefault="0065264A" w:rsidP="0065264A">
            <w:pPr>
              <w:adjustRightInd w:val="0"/>
              <w:snapToGrid w:val="0"/>
              <w:rPr>
                <w:rFonts w:ascii="仿宋_GB2312" w:eastAsia="仿宋_GB2312"/>
                <w:sz w:val="22"/>
              </w:rPr>
            </w:pPr>
          </w:p>
          <w:p w:rsidR="0065264A" w:rsidRDefault="0065264A" w:rsidP="0065264A">
            <w:pPr>
              <w:adjustRightInd w:val="0"/>
              <w:snapToGrid w:val="0"/>
              <w:rPr>
                <w:rFonts w:ascii="仿宋_GB2312" w:eastAsia="仿宋_GB2312"/>
                <w:sz w:val="22"/>
              </w:rPr>
            </w:pPr>
          </w:p>
          <w:p w:rsidR="0065264A" w:rsidRDefault="0065264A" w:rsidP="0065264A">
            <w:pPr>
              <w:adjustRightInd w:val="0"/>
              <w:snapToGrid w:val="0"/>
              <w:jc w:val="center"/>
              <w:rPr>
                <w:rFonts w:ascii="仿宋_GB2312" w:eastAsia="仿宋_GB2312"/>
                <w:sz w:val="22"/>
              </w:rPr>
            </w:pPr>
            <w:r>
              <w:rPr>
                <w:rFonts w:ascii="仿宋_GB2312" w:eastAsia="仿宋_GB2312" w:hint="eastAsia"/>
                <w:sz w:val="22"/>
              </w:rPr>
              <w:t>项目</w:t>
            </w:r>
          </w:p>
          <w:p w:rsidR="007E4849" w:rsidRDefault="007E4849" w:rsidP="0065264A">
            <w:pPr>
              <w:adjustRightInd w:val="0"/>
              <w:snapToGrid w:val="0"/>
              <w:jc w:val="center"/>
              <w:rPr>
                <w:rFonts w:ascii="仿宋_GB2312" w:eastAsia="仿宋_GB2312"/>
                <w:sz w:val="22"/>
              </w:rPr>
            </w:pPr>
            <w:r w:rsidRPr="003D2FB5">
              <w:rPr>
                <w:rFonts w:ascii="仿宋_GB2312" w:eastAsia="仿宋_GB2312" w:hint="eastAsia"/>
                <w:sz w:val="22"/>
              </w:rPr>
              <w:t>预期</w:t>
            </w:r>
          </w:p>
          <w:p w:rsidR="007E4849" w:rsidRPr="003D2FB5" w:rsidRDefault="007E4849" w:rsidP="0065264A">
            <w:pPr>
              <w:adjustRightInd w:val="0"/>
              <w:snapToGrid w:val="0"/>
              <w:jc w:val="center"/>
              <w:rPr>
                <w:rFonts w:ascii="仿宋_GB2312" w:eastAsia="仿宋_GB2312"/>
                <w:sz w:val="22"/>
              </w:rPr>
            </w:pPr>
            <w:r w:rsidRPr="003D2FB5">
              <w:rPr>
                <w:rFonts w:ascii="仿宋_GB2312" w:eastAsia="仿宋_GB2312" w:hint="eastAsia"/>
                <w:sz w:val="22"/>
              </w:rPr>
              <w:t>成效</w:t>
            </w:r>
          </w:p>
        </w:tc>
        <w:tc>
          <w:tcPr>
            <w:tcW w:w="1158" w:type="dxa"/>
            <w:gridSpan w:val="5"/>
            <w:vMerge w:val="restart"/>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lastRenderedPageBreak/>
              <w:t>预期成果</w:t>
            </w:r>
          </w:p>
        </w:tc>
        <w:tc>
          <w:tcPr>
            <w:tcW w:w="572" w:type="dxa"/>
            <w:gridSpan w:val="5"/>
            <w:vAlign w:val="center"/>
          </w:tcPr>
          <w:p w:rsidR="007E4849" w:rsidRPr="003D2FB5" w:rsidRDefault="007E4849" w:rsidP="003D2FB5">
            <w:pPr>
              <w:adjustRightInd w:val="0"/>
              <w:snapToGrid w:val="0"/>
              <w:rPr>
                <w:rFonts w:ascii="仿宋_GB2312" w:eastAsia="仿宋_GB2312"/>
                <w:sz w:val="22"/>
              </w:rPr>
            </w:pPr>
            <w:bookmarkStart w:id="24" w:name="YQCG1"/>
            <w:bookmarkEnd w:id="24"/>
          </w:p>
        </w:tc>
        <w:tc>
          <w:tcPr>
            <w:tcW w:w="567" w:type="dxa"/>
            <w:gridSpan w:val="3"/>
            <w:vAlign w:val="center"/>
          </w:tcPr>
          <w:p w:rsidR="007E4849" w:rsidRPr="003D2FB5" w:rsidRDefault="007E4849" w:rsidP="003D2FB5">
            <w:pPr>
              <w:adjustRightInd w:val="0"/>
              <w:snapToGrid w:val="0"/>
              <w:rPr>
                <w:rFonts w:ascii="仿宋_GB2312" w:eastAsia="仿宋_GB2312"/>
                <w:sz w:val="22"/>
              </w:rPr>
            </w:pPr>
            <w:bookmarkStart w:id="25" w:name="YQCG2"/>
            <w:bookmarkEnd w:id="25"/>
          </w:p>
        </w:tc>
        <w:tc>
          <w:tcPr>
            <w:tcW w:w="567" w:type="dxa"/>
            <w:gridSpan w:val="3"/>
            <w:vAlign w:val="center"/>
          </w:tcPr>
          <w:p w:rsidR="007E4849" w:rsidRPr="003D2FB5" w:rsidRDefault="007E4849" w:rsidP="003D2FB5">
            <w:pPr>
              <w:adjustRightInd w:val="0"/>
              <w:snapToGrid w:val="0"/>
              <w:rPr>
                <w:rFonts w:ascii="仿宋_GB2312" w:eastAsia="仿宋_GB2312"/>
                <w:sz w:val="22"/>
              </w:rPr>
            </w:pPr>
            <w:bookmarkStart w:id="26" w:name="YQCG3"/>
            <w:bookmarkEnd w:id="26"/>
          </w:p>
        </w:tc>
        <w:tc>
          <w:tcPr>
            <w:tcW w:w="503" w:type="dxa"/>
            <w:gridSpan w:val="2"/>
            <w:vAlign w:val="center"/>
          </w:tcPr>
          <w:p w:rsidR="007E4849" w:rsidRPr="003D2FB5" w:rsidRDefault="007E4849" w:rsidP="003D2FB5">
            <w:pPr>
              <w:adjustRightInd w:val="0"/>
              <w:snapToGrid w:val="0"/>
              <w:rPr>
                <w:rFonts w:ascii="仿宋_GB2312" w:eastAsia="仿宋_GB2312"/>
                <w:sz w:val="22"/>
              </w:rPr>
            </w:pPr>
            <w:bookmarkStart w:id="27" w:name="YQCG4"/>
            <w:bookmarkEnd w:id="27"/>
          </w:p>
        </w:tc>
        <w:tc>
          <w:tcPr>
            <w:tcW w:w="4883" w:type="dxa"/>
            <w:gridSpan w:val="30"/>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1.新产品（</w:t>
            </w:r>
            <w:proofErr w:type="gramStart"/>
            <w:r w:rsidRPr="003D2FB5">
              <w:rPr>
                <w:rFonts w:ascii="仿宋_GB2312" w:eastAsia="仿宋_GB2312" w:hint="eastAsia"/>
                <w:sz w:val="22"/>
              </w:rPr>
              <w:t>含农业</w:t>
            </w:r>
            <w:proofErr w:type="gramEnd"/>
            <w:r w:rsidRPr="003D2FB5">
              <w:rPr>
                <w:rFonts w:ascii="仿宋_GB2312" w:eastAsia="仿宋_GB2312" w:hint="eastAsia"/>
                <w:sz w:val="22"/>
              </w:rPr>
              <w:t>新品种） 2.新装置(装备)</w:t>
            </w:r>
          </w:p>
        </w:tc>
      </w:tr>
      <w:tr w:rsidR="007E4849" w:rsidRPr="00796B4B" w:rsidTr="00885E8D">
        <w:trPr>
          <w:cantSplit/>
          <w:trHeight w:val="293"/>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58" w:type="dxa"/>
            <w:gridSpan w:val="5"/>
            <w:vMerge/>
            <w:vAlign w:val="center"/>
          </w:tcPr>
          <w:p w:rsidR="007E4849" w:rsidRPr="003D2FB5" w:rsidRDefault="007E4849" w:rsidP="003D2FB5">
            <w:pPr>
              <w:adjustRightInd w:val="0"/>
              <w:snapToGrid w:val="0"/>
              <w:rPr>
                <w:rFonts w:ascii="仿宋_GB2312" w:eastAsia="仿宋_GB2312"/>
                <w:sz w:val="22"/>
              </w:rPr>
            </w:pPr>
          </w:p>
        </w:tc>
        <w:tc>
          <w:tcPr>
            <w:tcW w:w="7092" w:type="dxa"/>
            <w:gridSpan w:val="43"/>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3.新工艺(或新方法、新模式)  4.新材料  5.计算机软件  6.论文   7.著作  8.研究(咨询)报告  9.技术标准  10.基地建设  11.其他 （可多选）</w:t>
            </w:r>
          </w:p>
        </w:tc>
      </w:tr>
      <w:tr w:rsidR="007E4849" w:rsidRPr="00796B4B" w:rsidTr="00885E8D">
        <w:trPr>
          <w:cantSplit/>
          <w:trHeight w:hRule="exact" w:val="530"/>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18" w:type="dxa"/>
            <w:gridSpan w:val="4"/>
            <w:vMerge w:val="restart"/>
            <w:vAlign w:val="center"/>
          </w:tcPr>
          <w:p w:rsidR="007E4849" w:rsidRDefault="007E4849" w:rsidP="003D2FB5">
            <w:pPr>
              <w:jc w:val="left"/>
              <w:rPr>
                <w:rFonts w:ascii="仿宋_GB2312" w:eastAsia="仿宋_GB2312"/>
                <w:spacing w:val="-20"/>
                <w:sz w:val="24"/>
              </w:rPr>
            </w:pPr>
            <w:r w:rsidRPr="00F029F2">
              <w:rPr>
                <w:rFonts w:ascii="仿宋_GB2312" w:eastAsia="仿宋_GB2312" w:hint="eastAsia"/>
                <w:spacing w:val="-20"/>
                <w:sz w:val="24"/>
              </w:rPr>
              <w:t>预期知识</w:t>
            </w:r>
          </w:p>
          <w:p w:rsidR="007E4849" w:rsidRPr="003D2FB5" w:rsidRDefault="007E4849" w:rsidP="003D2FB5">
            <w:pPr>
              <w:jc w:val="left"/>
              <w:rPr>
                <w:rFonts w:ascii="仿宋_GB2312" w:eastAsia="仿宋_GB2312"/>
                <w:sz w:val="22"/>
              </w:rPr>
            </w:pPr>
            <w:r w:rsidRPr="00F029F2">
              <w:rPr>
                <w:rFonts w:ascii="仿宋_GB2312" w:eastAsia="仿宋_GB2312" w:hint="eastAsia"/>
                <w:spacing w:val="-20"/>
                <w:sz w:val="24"/>
              </w:rPr>
              <w:t xml:space="preserve">产权状况　</w:t>
            </w:r>
          </w:p>
        </w:tc>
        <w:tc>
          <w:tcPr>
            <w:tcW w:w="1701" w:type="dxa"/>
            <w:gridSpan w:val="11"/>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专利申请(件)</w:t>
            </w:r>
          </w:p>
        </w:tc>
        <w:tc>
          <w:tcPr>
            <w:tcW w:w="854" w:type="dxa"/>
            <w:gridSpan w:val="7"/>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发明</w:t>
            </w:r>
          </w:p>
        </w:tc>
        <w:tc>
          <w:tcPr>
            <w:tcW w:w="709" w:type="dxa"/>
            <w:gridSpan w:val="3"/>
            <w:vAlign w:val="center"/>
          </w:tcPr>
          <w:p w:rsidR="007E4849" w:rsidRPr="003D2FB5" w:rsidRDefault="007E4849" w:rsidP="003D2FB5">
            <w:pPr>
              <w:adjustRightInd w:val="0"/>
              <w:snapToGrid w:val="0"/>
              <w:rPr>
                <w:rFonts w:ascii="仿宋_GB2312" w:eastAsia="仿宋_GB2312"/>
                <w:sz w:val="22"/>
              </w:rPr>
            </w:pPr>
            <w:bookmarkStart w:id="28" w:name="ZLSQFM"/>
            <w:bookmarkEnd w:id="28"/>
          </w:p>
        </w:tc>
        <w:tc>
          <w:tcPr>
            <w:tcW w:w="1134" w:type="dxa"/>
            <w:gridSpan w:val="6"/>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实用新型</w:t>
            </w:r>
          </w:p>
        </w:tc>
        <w:tc>
          <w:tcPr>
            <w:tcW w:w="709" w:type="dxa"/>
            <w:gridSpan w:val="6"/>
            <w:vAlign w:val="center"/>
          </w:tcPr>
          <w:p w:rsidR="007E4849" w:rsidRPr="003D2FB5" w:rsidRDefault="007E4849" w:rsidP="003D2FB5">
            <w:pPr>
              <w:adjustRightInd w:val="0"/>
              <w:snapToGrid w:val="0"/>
              <w:rPr>
                <w:rFonts w:ascii="仿宋_GB2312" w:eastAsia="仿宋_GB2312"/>
                <w:sz w:val="22"/>
              </w:rPr>
            </w:pPr>
            <w:bookmarkStart w:id="29" w:name="ZLSQSYXX"/>
            <w:bookmarkEnd w:id="29"/>
          </w:p>
        </w:tc>
        <w:tc>
          <w:tcPr>
            <w:tcW w:w="1276" w:type="dxa"/>
            <w:gridSpan w:val="9"/>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外观设计</w:t>
            </w:r>
          </w:p>
        </w:tc>
        <w:tc>
          <w:tcPr>
            <w:tcW w:w="749" w:type="dxa"/>
            <w:gridSpan w:val="2"/>
            <w:vAlign w:val="center"/>
          </w:tcPr>
          <w:p w:rsidR="007E4849" w:rsidRPr="003D2FB5" w:rsidRDefault="007E4849" w:rsidP="003D2FB5">
            <w:pPr>
              <w:adjustRightInd w:val="0"/>
              <w:snapToGrid w:val="0"/>
              <w:rPr>
                <w:rFonts w:ascii="仿宋_GB2312" w:eastAsia="仿宋_GB2312"/>
                <w:sz w:val="22"/>
              </w:rPr>
            </w:pPr>
            <w:bookmarkStart w:id="30" w:name="ZLSQWGSJ"/>
            <w:bookmarkEnd w:id="30"/>
          </w:p>
        </w:tc>
      </w:tr>
      <w:tr w:rsidR="007E4849" w:rsidRPr="00796B4B" w:rsidTr="00885E8D">
        <w:trPr>
          <w:cantSplit/>
          <w:trHeight w:hRule="exact" w:val="553"/>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18" w:type="dxa"/>
            <w:gridSpan w:val="4"/>
            <w:vMerge/>
            <w:vAlign w:val="center"/>
          </w:tcPr>
          <w:p w:rsidR="007E4849" w:rsidRPr="003D2FB5" w:rsidRDefault="007E4849" w:rsidP="003D2FB5">
            <w:pPr>
              <w:adjustRightInd w:val="0"/>
              <w:snapToGrid w:val="0"/>
              <w:rPr>
                <w:rFonts w:ascii="仿宋_GB2312" w:eastAsia="仿宋_GB2312"/>
                <w:sz w:val="22"/>
              </w:rPr>
            </w:pPr>
          </w:p>
        </w:tc>
        <w:tc>
          <w:tcPr>
            <w:tcW w:w="1701" w:type="dxa"/>
            <w:gridSpan w:val="11"/>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专利授权(件)</w:t>
            </w:r>
          </w:p>
        </w:tc>
        <w:tc>
          <w:tcPr>
            <w:tcW w:w="854" w:type="dxa"/>
            <w:gridSpan w:val="7"/>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发明</w:t>
            </w:r>
          </w:p>
        </w:tc>
        <w:tc>
          <w:tcPr>
            <w:tcW w:w="709" w:type="dxa"/>
            <w:gridSpan w:val="3"/>
            <w:vAlign w:val="center"/>
          </w:tcPr>
          <w:p w:rsidR="007E4849" w:rsidRPr="003D2FB5" w:rsidRDefault="007E4849" w:rsidP="003D2FB5">
            <w:pPr>
              <w:adjustRightInd w:val="0"/>
              <w:snapToGrid w:val="0"/>
              <w:rPr>
                <w:rFonts w:ascii="仿宋_GB2312" w:eastAsia="仿宋_GB2312"/>
                <w:sz w:val="22"/>
              </w:rPr>
            </w:pPr>
            <w:bookmarkStart w:id="31" w:name="ZLSQFMS"/>
            <w:bookmarkEnd w:id="31"/>
          </w:p>
        </w:tc>
        <w:tc>
          <w:tcPr>
            <w:tcW w:w="1134" w:type="dxa"/>
            <w:gridSpan w:val="6"/>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实用新型</w:t>
            </w:r>
          </w:p>
        </w:tc>
        <w:tc>
          <w:tcPr>
            <w:tcW w:w="709" w:type="dxa"/>
            <w:gridSpan w:val="6"/>
            <w:vAlign w:val="center"/>
          </w:tcPr>
          <w:p w:rsidR="007E4849" w:rsidRPr="003D2FB5" w:rsidRDefault="007E4849" w:rsidP="003D2FB5">
            <w:pPr>
              <w:adjustRightInd w:val="0"/>
              <w:snapToGrid w:val="0"/>
              <w:rPr>
                <w:rFonts w:ascii="仿宋_GB2312" w:eastAsia="仿宋_GB2312"/>
                <w:sz w:val="22"/>
              </w:rPr>
            </w:pPr>
            <w:bookmarkStart w:id="32" w:name="ZLSQSYXXS"/>
            <w:bookmarkEnd w:id="32"/>
          </w:p>
        </w:tc>
        <w:tc>
          <w:tcPr>
            <w:tcW w:w="1276" w:type="dxa"/>
            <w:gridSpan w:val="9"/>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外观设计</w:t>
            </w:r>
          </w:p>
        </w:tc>
        <w:tc>
          <w:tcPr>
            <w:tcW w:w="749" w:type="dxa"/>
            <w:gridSpan w:val="2"/>
            <w:vAlign w:val="center"/>
          </w:tcPr>
          <w:p w:rsidR="007E4849" w:rsidRPr="003D2FB5" w:rsidRDefault="007E4849" w:rsidP="003D2FB5">
            <w:pPr>
              <w:adjustRightInd w:val="0"/>
              <w:snapToGrid w:val="0"/>
              <w:rPr>
                <w:rFonts w:ascii="仿宋_GB2312" w:eastAsia="仿宋_GB2312"/>
                <w:sz w:val="22"/>
              </w:rPr>
            </w:pPr>
            <w:bookmarkStart w:id="33" w:name="ZLSQWGSJS"/>
            <w:bookmarkEnd w:id="33"/>
          </w:p>
        </w:tc>
      </w:tr>
      <w:tr w:rsidR="007E4849" w:rsidRPr="00796B4B" w:rsidTr="00885E8D">
        <w:trPr>
          <w:cantSplit/>
          <w:trHeight w:hRule="exact" w:val="574"/>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18" w:type="dxa"/>
            <w:gridSpan w:val="4"/>
            <w:vMerge/>
            <w:vAlign w:val="center"/>
          </w:tcPr>
          <w:p w:rsidR="007E4849" w:rsidRPr="003D2FB5" w:rsidRDefault="007E4849" w:rsidP="003D2FB5">
            <w:pPr>
              <w:adjustRightInd w:val="0"/>
              <w:snapToGrid w:val="0"/>
              <w:rPr>
                <w:rFonts w:ascii="仿宋_GB2312" w:eastAsia="仿宋_GB2312"/>
                <w:sz w:val="22"/>
              </w:rPr>
            </w:pPr>
          </w:p>
        </w:tc>
        <w:tc>
          <w:tcPr>
            <w:tcW w:w="2555" w:type="dxa"/>
            <w:gridSpan w:val="1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软件著作权(件)</w:t>
            </w:r>
          </w:p>
        </w:tc>
        <w:tc>
          <w:tcPr>
            <w:tcW w:w="4577" w:type="dxa"/>
            <w:gridSpan w:val="26"/>
            <w:vAlign w:val="center"/>
          </w:tcPr>
          <w:p w:rsidR="007E4849" w:rsidRPr="003D2FB5" w:rsidRDefault="007E4849" w:rsidP="003D2FB5">
            <w:pPr>
              <w:adjustRightInd w:val="0"/>
              <w:snapToGrid w:val="0"/>
              <w:rPr>
                <w:rFonts w:ascii="仿宋_GB2312" w:eastAsia="仿宋_GB2312"/>
                <w:sz w:val="22"/>
              </w:rPr>
            </w:pPr>
            <w:bookmarkStart w:id="34" w:name="RJZZQ"/>
            <w:bookmarkEnd w:id="34"/>
          </w:p>
        </w:tc>
      </w:tr>
      <w:tr w:rsidR="007E4849" w:rsidRPr="00796B4B" w:rsidTr="00885E8D">
        <w:trPr>
          <w:cantSplit/>
          <w:trHeight w:val="572"/>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18" w:type="dxa"/>
            <w:gridSpan w:val="4"/>
            <w:vMerge w:val="restart"/>
            <w:shd w:val="clear" w:color="auto" w:fill="auto"/>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项目完成后年新增经济效益</w:t>
            </w:r>
          </w:p>
        </w:tc>
        <w:tc>
          <w:tcPr>
            <w:tcW w:w="1746" w:type="dxa"/>
            <w:gridSpan w:val="12"/>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新增产值</w:t>
            </w:r>
          </w:p>
          <w:p w:rsidR="007E4849" w:rsidRPr="003D2FB5" w:rsidDel="007269DC" w:rsidRDefault="007E4849" w:rsidP="003D2FB5">
            <w:pPr>
              <w:adjustRightInd w:val="0"/>
              <w:snapToGrid w:val="0"/>
              <w:rPr>
                <w:rFonts w:ascii="仿宋_GB2312" w:eastAsia="仿宋_GB2312"/>
                <w:sz w:val="22"/>
              </w:rPr>
            </w:pPr>
            <w:r w:rsidRPr="003D2FB5">
              <w:rPr>
                <w:rFonts w:ascii="仿宋_GB2312" w:eastAsia="仿宋_GB2312" w:hint="eastAsia"/>
                <w:sz w:val="22"/>
              </w:rPr>
              <w:t>(万元)</w:t>
            </w:r>
          </w:p>
        </w:tc>
        <w:tc>
          <w:tcPr>
            <w:tcW w:w="1814" w:type="dxa"/>
            <w:gridSpan w:val="11"/>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新增利润</w:t>
            </w:r>
          </w:p>
          <w:p w:rsidR="007E4849" w:rsidRPr="003D2FB5" w:rsidDel="007269DC" w:rsidRDefault="007E4849" w:rsidP="003D2FB5">
            <w:pPr>
              <w:adjustRightInd w:val="0"/>
              <w:snapToGrid w:val="0"/>
              <w:rPr>
                <w:rFonts w:ascii="仿宋_GB2312" w:eastAsia="仿宋_GB2312"/>
                <w:sz w:val="22"/>
              </w:rPr>
            </w:pPr>
            <w:r w:rsidRPr="003D2FB5">
              <w:rPr>
                <w:rFonts w:ascii="仿宋_GB2312" w:eastAsia="仿宋_GB2312" w:hint="eastAsia"/>
                <w:sz w:val="22"/>
              </w:rPr>
              <w:t>(万元)</w:t>
            </w:r>
          </w:p>
        </w:tc>
        <w:tc>
          <w:tcPr>
            <w:tcW w:w="1846" w:type="dxa"/>
            <w:gridSpan w:val="13"/>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 xml:space="preserve">新增税收 </w:t>
            </w:r>
          </w:p>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(万元)</w:t>
            </w:r>
          </w:p>
        </w:tc>
        <w:tc>
          <w:tcPr>
            <w:tcW w:w="1726" w:type="dxa"/>
            <w:gridSpan w:val="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出口创汇</w:t>
            </w:r>
          </w:p>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(万美元)</w:t>
            </w:r>
          </w:p>
        </w:tc>
      </w:tr>
      <w:tr w:rsidR="007E4849" w:rsidRPr="00796B4B" w:rsidTr="00885E8D">
        <w:trPr>
          <w:cantSplit/>
          <w:trHeight w:val="572"/>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18"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746" w:type="dxa"/>
            <w:gridSpan w:val="12"/>
            <w:vAlign w:val="center"/>
          </w:tcPr>
          <w:p w:rsidR="007E4849" w:rsidRPr="003D2FB5" w:rsidDel="007269DC" w:rsidRDefault="007E4849" w:rsidP="003D2FB5">
            <w:pPr>
              <w:adjustRightInd w:val="0"/>
              <w:snapToGrid w:val="0"/>
              <w:rPr>
                <w:rFonts w:ascii="仿宋_GB2312" w:eastAsia="仿宋_GB2312"/>
                <w:sz w:val="22"/>
              </w:rPr>
            </w:pPr>
          </w:p>
        </w:tc>
        <w:tc>
          <w:tcPr>
            <w:tcW w:w="1814" w:type="dxa"/>
            <w:gridSpan w:val="11"/>
            <w:vAlign w:val="center"/>
          </w:tcPr>
          <w:p w:rsidR="007E4849" w:rsidRPr="003D2FB5" w:rsidDel="007269DC" w:rsidRDefault="007E4849" w:rsidP="003D2FB5">
            <w:pPr>
              <w:adjustRightInd w:val="0"/>
              <w:snapToGrid w:val="0"/>
              <w:rPr>
                <w:rFonts w:ascii="仿宋_GB2312" w:eastAsia="仿宋_GB2312"/>
                <w:sz w:val="22"/>
              </w:rPr>
            </w:pPr>
          </w:p>
        </w:tc>
        <w:tc>
          <w:tcPr>
            <w:tcW w:w="1846" w:type="dxa"/>
            <w:gridSpan w:val="13"/>
            <w:vAlign w:val="center"/>
          </w:tcPr>
          <w:p w:rsidR="007E4849" w:rsidRPr="003D2FB5" w:rsidDel="007269DC" w:rsidRDefault="007E4849" w:rsidP="003D2FB5">
            <w:pPr>
              <w:adjustRightInd w:val="0"/>
              <w:snapToGrid w:val="0"/>
              <w:rPr>
                <w:rFonts w:ascii="仿宋_GB2312" w:eastAsia="仿宋_GB2312"/>
                <w:sz w:val="22"/>
              </w:rPr>
            </w:pPr>
          </w:p>
        </w:tc>
        <w:tc>
          <w:tcPr>
            <w:tcW w:w="1726" w:type="dxa"/>
            <w:gridSpan w:val="8"/>
            <w:vAlign w:val="center"/>
          </w:tcPr>
          <w:p w:rsidR="007E4849" w:rsidRPr="003D2FB5" w:rsidDel="007269DC" w:rsidRDefault="007E4849" w:rsidP="003D2FB5">
            <w:pPr>
              <w:adjustRightInd w:val="0"/>
              <w:snapToGrid w:val="0"/>
              <w:rPr>
                <w:rFonts w:ascii="仿宋_GB2312" w:eastAsia="仿宋_GB2312"/>
                <w:sz w:val="22"/>
              </w:rPr>
            </w:pPr>
          </w:p>
        </w:tc>
      </w:tr>
      <w:tr w:rsidR="007E4849" w:rsidRPr="00796B4B" w:rsidTr="00885E8D">
        <w:trPr>
          <w:cantSplit/>
          <w:trHeight w:val="758"/>
        </w:trPr>
        <w:tc>
          <w:tcPr>
            <w:tcW w:w="1106" w:type="dxa"/>
            <w:gridSpan w:val="4"/>
            <w:vMerge/>
            <w:shd w:val="clear" w:color="auto" w:fill="auto"/>
            <w:vAlign w:val="center"/>
          </w:tcPr>
          <w:p w:rsidR="007E4849" w:rsidRPr="003D2FB5" w:rsidRDefault="007E4849" w:rsidP="003D2FB5">
            <w:pPr>
              <w:adjustRightInd w:val="0"/>
              <w:snapToGrid w:val="0"/>
              <w:rPr>
                <w:rFonts w:ascii="仿宋_GB2312" w:eastAsia="仿宋_GB2312"/>
                <w:sz w:val="22"/>
              </w:rPr>
            </w:pPr>
          </w:p>
        </w:tc>
        <w:tc>
          <w:tcPr>
            <w:tcW w:w="1118" w:type="dxa"/>
            <w:gridSpan w:val="4"/>
            <w:shd w:val="clear" w:color="auto" w:fill="auto"/>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项目实施期累计经济效益</w:t>
            </w:r>
          </w:p>
        </w:tc>
        <w:tc>
          <w:tcPr>
            <w:tcW w:w="1746" w:type="dxa"/>
            <w:gridSpan w:val="12"/>
            <w:vAlign w:val="center"/>
          </w:tcPr>
          <w:p w:rsidR="007E4849" w:rsidRPr="003D2FB5" w:rsidDel="007269DC" w:rsidRDefault="007E4849" w:rsidP="003D2FB5">
            <w:pPr>
              <w:adjustRightInd w:val="0"/>
              <w:snapToGrid w:val="0"/>
              <w:rPr>
                <w:rFonts w:ascii="仿宋_GB2312" w:eastAsia="仿宋_GB2312"/>
                <w:sz w:val="22"/>
              </w:rPr>
            </w:pPr>
          </w:p>
        </w:tc>
        <w:tc>
          <w:tcPr>
            <w:tcW w:w="1814" w:type="dxa"/>
            <w:gridSpan w:val="11"/>
            <w:vAlign w:val="center"/>
          </w:tcPr>
          <w:p w:rsidR="007E4849" w:rsidRPr="003D2FB5" w:rsidDel="007269DC" w:rsidRDefault="007E4849" w:rsidP="003D2FB5">
            <w:pPr>
              <w:adjustRightInd w:val="0"/>
              <w:snapToGrid w:val="0"/>
              <w:rPr>
                <w:rFonts w:ascii="仿宋_GB2312" w:eastAsia="仿宋_GB2312"/>
                <w:sz w:val="22"/>
              </w:rPr>
            </w:pPr>
          </w:p>
        </w:tc>
        <w:tc>
          <w:tcPr>
            <w:tcW w:w="1846" w:type="dxa"/>
            <w:gridSpan w:val="13"/>
            <w:vAlign w:val="center"/>
          </w:tcPr>
          <w:p w:rsidR="007E4849" w:rsidRPr="003D2FB5" w:rsidDel="007269DC" w:rsidRDefault="007E4849" w:rsidP="003D2FB5">
            <w:pPr>
              <w:adjustRightInd w:val="0"/>
              <w:snapToGrid w:val="0"/>
              <w:rPr>
                <w:rFonts w:ascii="仿宋_GB2312" w:eastAsia="仿宋_GB2312"/>
                <w:sz w:val="22"/>
              </w:rPr>
            </w:pPr>
          </w:p>
        </w:tc>
        <w:tc>
          <w:tcPr>
            <w:tcW w:w="1726" w:type="dxa"/>
            <w:gridSpan w:val="8"/>
            <w:vAlign w:val="center"/>
          </w:tcPr>
          <w:p w:rsidR="007E4849" w:rsidRPr="003D2FB5" w:rsidDel="007269DC" w:rsidRDefault="007E4849" w:rsidP="003D2FB5">
            <w:pPr>
              <w:adjustRightInd w:val="0"/>
              <w:snapToGrid w:val="0"/>
              <w:rPr>
                <w:rFonts w:ascii="仿宋_GB2312" w:eastAsia="仿宋_GB2312"/>
                <w:sz w:val="22"/>
              </w:rPr>
            </w:pPr>
          </w:p>
        </w:tc>
      </w:tr>
      <w:tr w:rsidR="007E4849" w:rsidRPr="00796B4B" w:rsidTr="00885E8D">
        <w:trPr>
          <w:cantSplit/>
          <w:trHeight w:hRule="exact" w:val="575"/>
        </w:trPr>
        <w:tc>
          <w:tcPr>
            <w:tcW w:w="1106" w:type="dxa"/>
            <w:gridSpan w:val="4"/>
            <w:vMerge w:val="restart"/>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项目经费</w:t>
            </w:r>
          </w:p>
        </w:tc>
        <w:tc>
          <w:tcPr>
            <w:tcW w:w="2864" w:type="dxa"/>
            <w:gridSpan w:val="16"/>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项目总投资(万元)</w:t>
            </w:r>
          </w:p>
        </w:tc>
        <w:tc>
          <w:tcPr>
            <w:tcW w:w="2802" w:type="dxa"/>
            <w:gridSpan w:val="1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申请省拨款(万元)</w:t>
            </w:r>
          </w:p>
        </w:tc>
        <w:tc>
          <w:tcPr>
            <w:tcW w:w="2584" w:type="dxa"/>
            <w:gridSpan w:val="14"/>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部门匹配(万元)</w:t>
            </w:r>
          </w:p>
        </w:tc>
      </w:tr>
      <w:tr w:rsidR="007E4849" w:rsidRPr="00796B4B" w:rsidTr="00885E8D">
        <w:trPr>
          <w:cantSplit/>
          <w:trHeight w:hRule="exact" w:val="427"/>
        </w:trPr>
        <w:tc>
          <w:tcPr>
            <w:tcW w:w="1106" w:type="dxa"/>
            <w:gridSpan w:val="4"/>
            <w:vMerge/>
            <w:vAlign w:val="center"/>
          </w:tcPr>
          <w:p w:rsidR="007E4849" w:rsidRPr="003D2FB5" w:rsidRDefault="007E4849" w:rsidP="003D2FB5">
            <w:pPr>
              <w:adjustRightInd w:val="0"/>
              <w:snapToGrid w:val="0"/>
              <w:rPr>
                <w:rFonts w:ascii="仿宋_GB2312" w:eastAsia="仿宋_GB2312"/>
                <w:sz w:val="22"/>
              </w:rPr>
            </w:pPr>
          </w:p>
        </w:tc>
        <w:tc>
          <w:tcPr>
            <w:tcW w:w="2864" w:type="dxa"/>
            <w:gridSpan w:val="16"/>
            <w:vAlign w:val="center"/>
          </w:tcPr>
          <w:p w:rsidR="007E4849" w:rsidRPr="003D2FB5" w:rsidRDefault="007E4849" w:rsidP="003D2FB5">
            <w:pPr>
              <w:adjustRightInd w:val="0"/>
              <w:snapToGrid w:val="0"/>
              <w:rPr>
                <w:rFonts w:ascii="仿宋_GB2312" w:eastAsia="仿宋_GB2312"/>
                <w:sz w:val="22"/>
              </w:rPr>
            </w:pPr>
            <w:bookmarkStart w:id="35" w:name="XMZTZ"/>
            <w:bookmarkEnd w:id="35"/>
          </w:p>
        </w:tc>
        <w:tc>
          <w:tcPr>
            <w:tcW w:w="2802" w:type="dxa"/>
            <w:gridSpan w:val="18"/>
            <w:vAlign w:val="center"/>
          </w:tcPr>
          <w:p w:rsidR="007E4849" w:rsidRPr="003D2FB5" w:rsidRDefault="007E4849" w:rsidP="003D2FB5">
            <w:pPr>
              <w:adjustRightInd w:val="0"/>
              <w:snapToGrid w:val="0"/>
              <w:rPr>
                <w:rFonts w:ascii="仿宋_GB2312" w:eastAsia="仿宋_GB2312"/>
                <w:sz w:val="22"/>
              </w:rPr>
            </w:pPr>
            <w:bookmarkStart w:id="36" w:name="SQSBK"/>
            <w:bookmarkEnd w:id="36"/>
          </w:p>
        </w:tc>
        <w:tc>
          <w:tcPr>
            <w:tcW w:w="2584" w:type="dxa"/>
            <w:gridSpan w:val="14"/>
            <w:vAlign w:val="center"/>
          </w:tcPr>
          <w:p w:rsidR="007E4849" w:rsidRPr="003D2FB5" w:rsidRDefault="007E4849" w:rsidP="003D2FB5">
            <w:pPr>
              <w:adjustRightInd w:val="0"/>
              <w:snapToGrid w:val="0"/>
              <w:rPr>
                <w:rFonts w:ascii="仿宋_GB2312" w:eastAsia="仿宋_GB2312"/>
                <w:sz w:val="22"/>
              </w:rPr>
            </w:pPr>
            <w:bookmarkStart w:id="37" w:name="BMPP"/>
            <w:bookmarkEnd w:id="37"/>
          </w:p>
        </w:tc>
      </w:tr>
      <w:tr w:rsidR="007E4849" w:rsidRPr="00796B4B" w:rsidTr="00885E8D">
        <w:trPr>
          <w:cantSplit/>
          <w:trHeight w:hRule="exact" w:val="633"/>
        </w:trPr>
        <w:tc>
          <w:tcPr>
            <w:tcW w:w="1106" w:type="dxa"/>
            <w:gridSpan w:val="4"/>
            <w:vMerge/>
            <w:vAlign w:val="center"/>
          </w:tcPr>
          <w:p w:rsidR="007E4849" w:rsidRPr="003D2FB5" w:rsidRDefault="007E4849" w:rsidP="003D2FB5">
            <w:pPr>
              <w:adjustRightInd w:val="0"/>
              <w:snapToGrid w:val="0"/>
              <w:rPr>
                <w:rFonts w:ascii="仿宋_GB2312" w:eastAsia="仿宋_GB2312"/>
                <w:sz w:val="22"/>
              </w:rPr>
            </w:pPr>
          </w:p>
        </w:tc>
        <w:tc>
          <w:tcPr>
            <w:tcW w:w="2864" w:type="dxa"/>
            <w:gridSpan w:val="16"/>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单位自有(万元)</w:t>
            </w:r>
          </w:p>
        </w:tc>
        <w:tc>
          <w:tcPr>
            <w:tcW w:w="2802" w:type="dxa"/>
            <w:gridSpan w:val="1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银行贷款(万元)</w:t>
            </w:r>
          </w:p>
        </w:tc>
        <w:tc>
          <w:tcPr>
            <w:tcW w:w="2584" w:type="dxa"/>
            <w:gridSpan w:val="14"/>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其他来源(万元)</w:t>
            </w:r>
          </w:p>
        </w:tc>
      </w:tr>
      <w:tr w:rsidR="007E4849" w:rsidRPr="00796B4B" w:rsidTr="00885E8D">
        <w:trPr>
          <w:cantSplit/>
          <w:trHeight w:hRule="exact" w:val="427"/>
        </w:trPr>
        <w:tc>
          <w:tcPr>
            <w:tcW w:w="1106" w:type="dxa"/>
            <w:gridSpan w:val="4"/>
            <w:vMerge/>
            <w:vAlign w:val="center"/>
          </w:tcPr>
          <w:p w:rsidR="007E4849" w:rsidRPr="003D2FB5" w:rsidRDefault="007E4849" w:rsidP="003D2FB5">
            <w:pPr>
              <w:adjustRightInd w:val="0"/>
              <w:snapToGrid w:val="0"/>
              <w:rPr>
                <w:rFonts w:ascii="仿宋_GB2312" w:eastAsia="仿宋_GB2312"/>
                <w:sz w:val="22"/>
              </w:rPr>
            </w:pPr>
          </w:p>
        </w:tc>
        <w:tc>
          <w:tcPr>
            <w:tcW w:w="2864" w:type="dxa"/>
            <w:gridSpan w:val="16"/>
            <w:vAlign w:val="center"/>
          </w:tcPr>
          <w:p w:rsidR="007E4849" w:rsidRPr="003D2FB5" w:rsidRDefault="007E4849" w:rsidP="003D2FB5">
            <w:pPr>
              <w:adjustRightInd w:val="0"/>
              <w:snapToGrid w:val="0"/>
              <w:rPr>
                <w:rFonts w:ascii="仿宋_GB2312" w:eastAsia="仿宋_GB2312"/>
                <w:sz w:val="22"/>
              </w:rPr>
            </w:pPr>
            <w:bookmarkStart w:id="38" w:name="DWZC"/>
            <w:bookmarkEnd w:id="38"/>
          </w:p>
        </w:tc>
        <w:tc>
          <w:tcPr>
            <w:tcW w:w="3523" w:type="dxa"/>
            <w:gridSpan w:val="22"/>
            <w:vAlign w:val="center"/>
          </w:tcPr>
          <w:p w:rsidR="007E4849" w:rsidRPr="003D2FB5" w:rsidRDefault="007E4849" w:rsidP="003D2FB5">
            <w:pPr>
              <w:adjustRightInd w:val="0"/>
              <w:snapToGrid w:val="0"/>
              <w:rPr>
                <w:rFonts w:ascii="仿宋_GB2312" w:eastAsia="仿宋_GB2312"/>
                <w:sz w:val="22"/>
              </w:rPr>
            </w:pPr>
            <w:bookmarkStart w:id="39" w:name="YHDK"/>
            <w:bookmarkEnd w:id="39"/>
          </w:p>
        </w:tc>
        <w:tc>
          <w:tcPr>
            <w:tcW w:w="1863" w:type="dxa"/>
            <w:gridSpan w:val="10"/>
            <w:vAlign w:val="center"/>
          </w:tcPr>
          <w:p w:rsidR="007E4849" w:rsidRPr="003D2FB5" w:rsidRDefault="007E4849" w:rsidP="003D2FB5">
            <w:pPr>
              <w:adjustRightInd w:val="0"/>
              <w:snapToGrid w:val="0"/>
              <w:rPr>
                <w:rFonts w:ascii="仿宋_GB2312" w:eastAsia="仿宋_GB2312"/>
                <w:sz w:val="22"/>
              </w:rPr>
            </w:pPr>
            <w:bookmarkStart w:id="40" w:name="QTLY"/>
            <w:bookmarkEnd w:id="40"/>
          </w:p>
        </w:tc>
      </w:tr>
      <w:tr w:rsidR="007E4849" w:rsidRPr="00796B4B" w:rsidTr="00885E8D">
        <w:trPr>
          <w:cantSplit/>
          <w:trHeight w:hRule="exact" w:val="584"/>
        </w:trPr>
        <w:tc>
          <w:tcPr>
            <w:tcW w:w="1106" w:type="dxa"/>
            <w:gridSpan w:val="4"/>
            <w:vMerge w:val="restart"/>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项目前期工作基础</w:t>
            </w:r>
          </w:p>
        </w:tc>
        <w:tc>
          <w:tcPr>
            <w:tcW w:w="2864" w:type="dxa"/>
            <w:gridSpan w:val="16"/>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已投入研究人员数</w:t>
            </w:r>
          </w:p>
        </w:tc>
        <w:tc>
          <w:tcPr>
            <w:tcW w:w="1388" w:type="dxa"/>
            <w:gridSpan w:val="7"/>
            <w:vAlign w:val="center"/>
          </w:tcPr>
          <w:p w:rsidR="007E4849" w:rsidRPr="003D2FB5" w:rsidRDefault="007E4849" w:rsidP="003D2FB5">
            <w:pPr>
              <w:adjustRightInd w:val="0"/>
              <w:snapToGrid w:val="0"/>
              <w:rPr>
                <w:rFonts w:ascii="仿宋_GB2312" w:eastAsia="仿宋_GB2312"/>
                <w:sz w:val="22"/>
              </w:rPr>
            </w:pPr>
            <w:bookmarkStart w:id="41" w:name="YTRYJRYS"/>
            <w:bookmarkEnd w:id="41"/>
          </w:p>
        </w:tc>
        <w:tc>
          <w:tcPr>
            <w:tcW w:w="2135" w:type="dxa"/>
            <w:gridSpan w:val="15"/>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已投入经费（万元）</w:t>
            </w:r>
          </w:p>
        </w:tc>
        <w:tc>
          <w:tcPr>
            <w:tcW w:w="1863" w:type="dxa"/>
            <w:gridSpan w:val="10"/>
            <w:vAlign w:val="center"/>
          </w:tcPr>
          <w:p w:rsidR="007E4849" w:rsidRPr="003D2FB5" w:rsidRDefault="007E4849" w:rsidP="003D2FB5">
            <w:pPr>
              <w:adjustRightInd w:val="0"/>
              <w:snapToGrid w:val="0"/>
              <w:rPr>
                <w:rFonts w:ascii="仿宋_GB2312" w:eastAsia="仿宋_GB2312"/>
                <w:sz w:val="22"/>
              </w:rPr>
            </w:pPr>
            <w:bookmarkStart w:id="42" w:name="YTRJF"/>
            <w:bookmarkEnd w:id="42"/>
          </w:p>
        </w:tc>
      </w:tr>
      <w:tr w:rsidR="007E4849" w:rsidRPr="00796B4B" w:rsidTr="00885E8D">
        <w:trPr>
          <w:cantSplit/>
          <w:trHeight w:val="692"/>
        </w:trPr>
        <w:tc>
          <w:tcPr>
            <w:tcW w:w="1106" w:type="dxa"/>
            <w:gridSpan w:val="4"/>
            <w:vMerge/>
            <w:vAlign w:val="center"/>
          </w:tcPr>
          <w:p w:rsidR="007E4849" w:rsidRPr="003D2FB5" w:rsidRDefault="007E4849" w:rsidP="003D2FB5">
            <w:pPr>
              <w:adjustRightInd w:val="0"/>
              <w:snapToGrid w:val="0"/>
              <w:rPr>
                <w:rFonts w:ascii="仿宋_GB2312" w:eastAsia="仿宋_GB2312"/>
                <w:sz w:val="22"/>
              </w:rPr>
            </w:pPr>
          </w:p>
        </w:tc>
        <w:tc>
          <w:tcPr>
            <w:tcW w:w="8250" w:type="dxa"/>
            <w:gridSpan w:val="48"/>
            <w:vAlign w:val="center"/>
          </w:tcPr>
          <w:p w:rsidR="007E4849" w:rsidRPr="003D2FB5" w:rsidRDefault="007E4849" w:rsidP="003D2FB5">
            <w:pPr>
              <w:adjustRightInd w:val="0"/>
              <w:snapToGrid w:val="0"/>
              <w:rPr>
                <w:rFonts w:ascii="仿宋_GB2312" w:eastAsia="仿宋_GB2312"/>
                <w:sz w:val="22"/>
              </w:rPr>
            </w:pPr>
            <w:r w:rsidRPr="003D2FB5">
              <w:rPr>
                <w:rFonts w:ascii="仿宋_GB2312" w:eastAsia="仿宋_GB2312" w:hint="eastAsia"/>
                <w:sz w:val="22"/>
              </w:rPr>
              <w:t>已投入经费中，单位自筹（包括单位自有、银行贷款、地方匹配等资金）           万元，政府拨款          万元，其他          万元。</w:t>
            </w:r>
          </w:p>
        </w:tc>
      </w:tr>
    </w:tbl>
    <w:p w:rsidR="00DA47B5" w:rsidRDefault="00DA47B5" w:rsidP="00B17D77">
      <w:pPr>
        <w:snapToGrid w:val="0"/>
        <w:spacing w:line="360" w:lineRule="auto"/>
        <w:ind w:right="26"/>
        <w:jc w:val="center"/>
        <w:rPr>
          <w:rFonts w:ascii="方正小标宋简体" w:eastAsia="方正小标宋简体"/>
          <w:bCs/>
          <w:sz w:val="36"/>
        </w:rPr>
      </w:pPr>
    </w:p>
    <w:p w:rsidR="00B17D77" w:rsidRDefault="00B17D77" w:rsidP="00B17D77">
      <w:pPr>
        <w:snapToGrid w:val="0"/>
        <w:spacing w:line="360" w:lineRule="auto"/>
        <w:ind w:right="26"/>
        <w:jc w:val="center"/>
        <w:rPr>
          <w:rFonts w:ascii="方正小标宋简体" w:eastAsia="方正小标宋简体"/>
          <w:bCs/>
          <w:sz w:val="36"/>
        </w:rPr>
        <w:sectPr w:rsidR="00B17D77" w:rsidSect="00673D8F">
          <w:footerReference w:type="even" r:id="rId7"/>
          <w:footerReference w:type="default" r:id="rId8"/>
          <w:footerReference w:type="first" r:id="rId9"/>
          <w:pgSz w:w="11906" w:h="16838"/>
          <w:pgMar w:top="1440" w:right="1800" w:bottom="1440" w:left="1800" w:header="851" w:footer="992" w:gutter="0"/>
          <w:cols w:space="425"/>
          <w:titlePg/>
          <w:docGrid w:type="lines" w:linePitch="312"/>
        </w:sectPr>
      </w:pPr>
    </w:p>
    <w:p w:rsidR="00B17D77" w:rsidRPr="003F0F3D" w:rsidRDefault="00B17D77" w:rsidP="00B17D77">
      <w:pPr>
        <w:snapToGrid w:val="0"/>
        <w:spacing w:line="360" w:lineRule="auto"/>
        <w:ind w:right="26"/>
        <w:jc w:val="center"/>
        <w:rPr>
          <w:rFonts w:ascii="方正小标宋简体" w:eastAsia="方正小标宋简体"/>
          <w:bCs/>
          <w:sz w:val="36"/>
        </w:rPr>
      </w:pPr>
      <w:r w:rsidRPr="003F0F3D">
        <w:rPr>
          <w:rFonts w:ascii="方正小标宋简体" w:eastAsia="方正小标宋简体" w:hint="eastAsia"/>
          <w:bCs/>
          <w:sz w:val="36"/>
        </w:rPr>
        <w:lastRenderedPageBreak/>
        <w:t>项目</w:t>
      </w:r>
      <w:r w:rsidR="00E21251">
        <w:rPr>
          <w:rFonts w:ascii="方正小标宋简体" w:eastAsia="方正小标宋简体" w:hint="eastAsia"/>
          <w:bCs/>
          <w:sz w:val="36"/>
        </w:rPr>
        <w:t>申报</w:t>
      </w:r>
      <w:r w:rsidRPr="003F0F3D">
        <w:rPr>
          <w:rFonts w:ascii="方正小标宋简体" w:eastAsia="方正小标宋简体" w:hint="eastAsia"/>
          <w:bCs/>
          <w:sz w:val="36"/>
        </w:rPr>
        <w:t>书提纲</w:t>
      </w:r>
    </w:p>
    <w:p w:rsidR="00B17D77" w:rsidRPr="00B22811" w:rsidRDefault="00B17D77" w:rsidP="00B22811">
      <w:pPr>
        <w:pStyle w:val="1"/>
        <w:rPr>
          <w:sz w:val="32"/>
          <w:szCs w:val="32"/>
        </w:rPr>
      </w:pPr>
      <w:r w:rsidRPr="00B22811">
        <w:rPr>
          <w:rFonts w:hint="eastAsia"/>
          <w:sz w:val="32"/>
          <w:szCs w:val="32"/>
        </w:rPr>
        <w:t>一、项目简介</w:t>
      </w:r>
    </w:p>
    <w:p w:rsidR="00B17D77" w:rsidRDefault="00B17D77" w:rsidP="00B17D77">
      <w:pPr>
        <w:snapToGrid w:val="0"/>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简要介绍项目主要研究内容、</w:t>
      </w:r>
      <w:r w:rsidRPr="007C7141">
        <w:rPr>
          <w:rFonts w:ascii="仿宋_GB2312" w:eastAsia="仿宋_GB2312" w:hAnsi="宋体" w:hint="eastAsia"/>
          <w:sz w:val="28"/>
          <w:szCs w:val="28"/>
        </w:rPr>
        <w:t>成果来源、创新点、知识产权、获奖等情况，项目实施所处阶段，下一步主要研发内容与目标、产业化建设目标、投资估算，企业基本概况</w:t>
      </w:r>
      <w:r>
        <w:rPr>
          <w:rFonts w:ascii="仿宋_GB2312" w:eastAsia="仿宋_GB2312" w:hAnsi="宋体" w:hint="eastAsia"/>
          <w:sz w:val="28"/>
          <w:szCs w:val="28"/>
        </w:rPr>
        <w:t>等。</w:t>
      </w:r>
    </w:p>
    <w:p w:rsidR="00B17D77" w:rsidRPr="00B22811" w:rsidRDefault="00B17D77" w:rsidP="00B22811">
      <w:pPr>
        <w:pStyle w:val="1"/>
        <w:rPr>
          <w:sz w:val="32"/>
          <w:szCs w:val="32"/>
        </w:rPr>
      </w:pPr>
      <w:r w:rsidRPr="00B22811">
        <w:rPr>
          <w:rFonts w:hint="eastAsia"/>
          <w:sz w:val="32"/>
          <w:szCs w:val="32"/>
        </w:rPr>
        <w:t>二、项目的意义与必要性</w:t>
      </w:r>
    </w:p>
    <w:p w:rsidR="00B17D77" w:rsidRPr="00777FAD" w:rsidRDefault="00B17D77" w:rsidP="00B17D77">
      <w:pPr>
        <w:snapToGrid w:val="0"/>
        <w:spacing w:line="520" w:lineRule="exact"/>
        <w:ind w:firstLineChars="200" w:firstLine="560"/>
        <w:rPr>
          <w:rFonts w:ascii="仿宋_GB2312" w:eastAsia="仿宋_GB2312" w:hAnsi="宋体"/>
          <w:sz w:val="28"/>
          <w:szCs w:val="28"/>
        </w:rPr>
      </w:pPr>
      <w:r w:rsidRPr="007C7141">
        <w:rPr>
          <w:rFonts w:ascii="仿宋_GB2312" w:eastAsia="仿宋_GB2312" w:hAnsi="宋体" w:hint="eastAsia"/>
          <w:sz w:val="28"/>
          <w:szCs w:val="28"/>
        </w:rPr>
        <w:t>项目</w:t>
      </w:r>
      <w:r>
        <w:rPr>
          <w:rFonts w:ascii="仿宋_GB2312" w:eastAsia="仿宋_GB2312" w:hAnsi="宋体" w:hint="eastAsia"/>
          <w:sz w:val="28"/>
          <w:szCs w:val="28"/>
        </w:rPr>
        <w:t>的</w:t>
      </w:r>
      <w:r w:rsidRPr="007C7141">
        <w:rPr>
          <w:rFonts w:ascii="仿宋_GB2312" w:eastAsia="仿宋_GB2312" w:hAnsi="宋体" w:hint="eastAsia"/>
          <w:sz w:val="28"/>
          <w:szCs w:val="28"/>
        </w:rPr>
        <w:t>背景与意义</w:t>
      </w:r>
      <w:r>
        <w:rPr>
          <w:rFonts w:ascii="仿宋_GB2312" w:eastAsia="仿宋_GB2312" w:hAnsi="宋体" w:hint="eastAsia"/>
          <w:sz w:val="28"/>
          <w:szCs w:val="28"/>
        </w:rPr>
        <w:t>，</w:t>
      </w:r>
      <w:r w:rsidRPr="00777FAD">
        <w:rPr>
          <w:rFonts w:ascii="仿宋_GB2312" w:eastAsia="仿宋_GB2312" w:hAnsi="宋体" w:hint="eastAsia"/>
          <w:sz w:val="28"/>
          <w:szCs w:val="28"/>
        </w:rPr>
        <w:t>国内外发展现状及趋势，目标产品处于产业</w:t>
      </w:r>
      <w:proofErr w:type="gramStart"/>
      <w:r w:rsidRPr="00777FAD">
        <w:rPr>
          <w:rFonts w:ascii="仿宋_GB2312" w:eastAsia="仿宋_GB2312" w:hAnsi="宋体" w:hint="eastAsia"/>
          <w:sz w:val="28"/>
          <w:szCs w:val="28"/>
        </w:rPr>
        <w:t>链重要</w:t>
      </w:r>
      <w:proofErr w:type="gramEnd"/>
      <w:r w:rsidRPr="00777FAD">
        <w:rPr>
          <w:rFonts w:ascii="仿宋_GB2312" w:eastAsia="仿宋_GB2312" w:hAnsi="宋体" w:hint="eastAsia"/>
          <w:sz w:val="28"/>
          <w:szCs w:val="28"/>
        </w:rPr>
        <w:t>环节的阐述，对促进产业结构调整、提升产业整体竞争力和水平的重要作用等</w:t>
      </w:r>
      <w:r>
        <w:rPr>
          <w:rFonts w:ascii="仿宋_GB2312" w:eastAsia="仿宋_GB2312" w:hAnsi="宋体" w:hint="eastAsia"/>
          <w:sz w:val="28"/>
          <w:szCs w:val="28"/>
        </w:rPr>
        <w:t>。</w:t>
      </w:r>
    </w:p>
    <w:p w:rsidR="00B17D77" w:rsidRPr="00B22811" w:rsidRDefault="00B17D77" w:rsidP="00B22811">
      <w:pPr>
        <w:pStyle w:val="1"/>
        <w:rPr>
          <w:sz w:val="32"/>
          <w:szCs w:val="32"/>
        </w:rPr>
      </w:pPr>
      <w:r w:rsidRPr="00B22811">
        <w:rPr>
          <w:rFonts w:hint="eastAsia"/>
          <w:sz w:val="32"/>
          <w:szCs w:val="32"/>
        </w:rPr>
        <w:lastRenderedPageBreak/>
        <w:t>三、项目目标与任务</w:t>
      </w:r>
    </w:p>
    <w:p w:rsidR="00B17D77" w:rsidRPr="00B22811" w:rsidRDefault="00B17D77" w:rsidP="00B22811">
      <w:pPr>
        <w:pStyle w:val="2"/>
        <w:jc w:val="left"/>
        <w:rPr>
          <w:sz w:val="30"/>
          <w:szCs w:val="30"/>
        </w:rPr>
      </w:pPr>
      <w:r w:rsidRPr="00B22811">
        <w:rPr>
          <w:rFonts w:hint="eastAsia"/>
          <w:sz w:val="30"/>
          <w:szCs w:val="30"/>
        </w:rPr>
        <w:t>1</w:t>
      </w:r>
      <w:r w:rsidR="00B22811" w:rsidRPr="00B22811">
        <w:rPr>
          <w:rFonts w:hint="eastAsia"/>
          <w:sz w:val="30"/>
          <w:szCs w:val="30"/>
        </w:rPr>
        <w:t>．</w:t>
      </w:r>
      <w:r w:rsidRPr="00B22811">
        <w:rPr>
          <w:rFonts w:hint="eastAsia"/>
          <w:sz w:val="30"/>
          <w:szCs w:val="30"/>
        </w:rPr>
        <w:t>项目实施进行整体策划</w:t>
      </w:r>
    </w:p>
    <w:p w:rsidR="00B17D77" w:rsidRPr="00B22811" w:rsidRDefault="00B17D77" w:rsidP="00B22811">
      <w:pPr>
        <w:pStyle w:val="2"/>
        <w:jc w:val="left"/>
        <w:rPr>
          <w:sz w:val="30"/>
          <w:szCs w:val="30"/>
        </w:rPr>
      </w:pPr>
      <w:r w:rsidRPr="00B22811">
        <w:rPr>
          <w:rFonts w:hint="eastAsia"/>
          <w:sz w:val="30"/>
          <w:szCs w:val="30"/>
        </w:rPr>
        <w:t>2</w:t>
      </w:r>
      <w:r w:rsidR="00B22811" w:rsidRPr="00B22811">
        <w:rPr>
          <w:rFonts w:hint="eastAsia"/>
          <w:sz w:val="30"/>
          <w:szCs w:val="30"/>
        </w:rPr>
        <w:t>．</w:t>
      </w:r>
      <w:r w:rsidRPr="00B22811">
        <w:rPr>
          <w:rFonts w:hint="eastAsia"/>
          <w:sz w:val="30"/>
          <w:szCs w:val="30"/>
        </w:rPr>
        <w:t>项目确定的目标与任务需求分析</w:t>
      </w:r>
    </w:p>
    <w:p w:rsidR="00B17D77" w:rsidRPr="00B22811" w:rsidRDefault="00B22811" w:rsidP="00B22811">
      <w:pPr>
        <w:pStyle w:val="2"/>
        <w:jc w:val="left"/>
        <w:rPr>
          <w:sz w:val="30"/>
          <w:szCs w:val="30"/>
        </w:rPr>
      </w:pPr>
      <w:r>
        <w:rPr>
          <w:rFonts w:hint="eastAsia"/>
          <w:sz w:val="30"/>
          <w:szCs w:val="30"/>
          <w:lang w:eastAsia="zh-CN"/>
        </w:rPr>
        <w:t>3</w:t>
      </w:r>
      <w:r w:rsidRPr="00B22811">
        <w:rPr>
          <w:rFonts w:hint="eastAsia"/>
          <w:sz w:val="30"/>
          <w:szCs w:val="30"/>
        </w:rPr>
        <w:t>．</w:t>
      </w:r>
      <w:r w:rsidR="00B17D77" w:rsidRPr="00B22811">
        <w:rPr>
          <w:rFonts w:hint="eastAsia"/>
          <w:sz w:val="30"/>
          <w:szCs w:val="30"/>
        </w:rPr>
        <w:t>项目目标与任务解决的主要技术难点和问题分析</w:t>
      </w:r>
    </w:p>
    <w:p w:rsidR="00B17D77" w:rsidRPr="00B22811" w:rsidRDefault="00B17D77" w:rsidP="00B22811">
      <w:pPr>
        <w:pStyle w:val="1"/>
        <w:rPr>
          <w:sz w:val="32"/>
          <w:szCs w:val="32"/>
        </w:rPr>
      </w:pPr>
      <w:r w:rsidRPr="00B22811">
        <w:rPr>
          <w:rFonts w:hint="eastAsia"/>
          <w:sz w:val="32"/>
          <w:szCs w:val="32"/>
        </w:rPr>
        <w:t>四、现有工作基础与优势</w:t>
      </w:r>
    </w:p>
    <w:p w:rsidR="00B17D77" w:rsidRPr="00B22811" w:rsidRDefault="00B17D77" w:rsidP="00B22811">
      <w:pPr>
        <w:pStyle w:val="2"/>
        <w:jc w:val="left"/>
        <w:rPr>
          <w:sz w:val="30"/>
          <w:szCs w:val="30"/>
        </w:rPr>
      </w:pPr>
      <w:r w:rsidRPr="00B22811">
        <w:rPr>
          <w:rFonts w:hint="eastAsia"/>
          <w:sz w:val="30"/>
          <w:szCs w:val="30"/>
        </w:rPr>
        <w:t>1</w:t>
      </w:r>
      <w:r w:rsidR="00B22811" w:rsidRPr="00B22811">
        <w:rPr>
          <w:rFonts w:hint="eastAsia"/>
          <w:sz w:val="30"/>
          <w:szCs w:val="30"/>
        </w:rPr>
        <w:t>．</w:t>
      </w:r>
      <w:r w:rsidRPr="00B22811">
        <w:rPr>
          <w:rFonts w:hint="eastAsia"/>
          <w:sz w:val="30"/>
          <w:szCs w:val="30"/>
        </w:rPr>
        <w:t>国内外现有技术、知识产权和技术标准现状及预期分析</w:t>
      </w:r>
    </w:p>
    <w:p w:rsidR="00B17D77" w:rsidRPr="00B22811" w:rsidRDefault="00B17D77" w:rsidP="00B22811">
      <w:pPr>
        <w:pStyle w:val="2"/>
        <w:jc w:val="left"/>
        <w:rPr>
          <w:sz w:val="30"/>
          <w:szCs w:val="30"/>
        </w:rPr>
      </w:pPr>
      <w:r w:rsidRPr="00B22811">
        <w:rPr>
          <w:rFonts w:hint="eastAsia"/>
          <w:sz w:val="30"/>
          <w:szCs w:val="30"/>
        </w:rPr>
        <w:t>2</w:t>
      </w:r>
      <w:r w:rsidR="00B22811" w:rsidRPr="00B22811">
        <w:rPr>
          <w:rFonts w:hint="eastAsia"/>
          <w:sz w:val="30"/>
          <w:szCs w:val="30"/>
        </w:rPr>
        <w:t>．</w:t>
      </w:r>
      <w:r w:rsidRPr="00B22811">
        <w:rPr>
          <w:rFonts w:hint="eastAsia"/>
          <w:sz w:val="30"/>
          <w:szCs w:val="30"/>
        </w:rPr>
        <w:t>项目申请单位及主要参与单位研究基础（已有的研究开发经历，科技成果、科研条件与研究开发队伍现状等）</w:t>
      </w:r>
    </w:p>
    <w:p w:rsidR="00B17D77" w:rsidRPr="007C3829" w:rsidRDefault="00B17D77" w:rsidP="00B22811">
      <w:pPr>
        <w:pStyle w:val="1"/>
        <w:rPr>
          <w:sz w:val="32"/>
          <w:szCs w:val="32"/>
        </w:rPr>
      </w:pPr>
      <w:r w:rsidRPr="007C3829">
        <w:rPr>
          <w:rFonts w:hint="eastAsia"/>
          <w:sz w:val="32"/>
          <w:szCs w:val="32"/>
        </w:rPr>
        <w:t>五、项目</w:t>
      </w:r>
      <w:r w:rsidR="00E75637" w:rsidRPr="007C3829">
        <w:rPr>
          <w:rFonts w:hint="eastAsia"/>
          <w:sz w:val="32"/>
          <w:szCs w:val="32"/>
        </w:rPr>
        <w:t>研究内容</w:t>
      </w:r>
      <w:r w:rsidRPr="007C3829">
        <w:rPr>
          <w:rFonts w:hint="eastAsia"/>
          <w:sz w:val="32"/>
          <w:szCs w:val="32"/>
        </w:rPr>
        <w:t>与考核指标</w:t>
      </w:r>
    </w:p>
    <w:p w:rsidR="00B17D77" w:rsidRPr="00B22811" w:rsidRDefault="00B17D77" w:rsidP="00B22811">
      <w:pPr>
        <w:pStyle w:val="2"/>
        <w:jc w:val="left"/>
        <w:rPr>
          <w:sz w:val="30"/>
          <w:szCs w:val="30"/>
        </w:rPr>
      </w:pPr>
      <w:r w:rsidRPr="00B22811">
        <w:rPr>
          <w:rFonts w:hint="eastAsia"/>
          <w:sz w:val="30"/>
          <w:szCs w:val="30"/>
        </w:rPr>
        <w:t>1</w:t>
      </w:r>
      <w:r w:rsidR="00B22811" w:rsidRPr="00B22811">
        <w:rPr>
          <w:rFonts w:hint="eastAsia"/>
          <w:sz w:val="30"/>
          <w:szCs w:val="30"/>
        </w:rPr>
        <w:t>．</w:t>
      </w:r>
      <w:r w:rsidRPr="00B22811">
        <w:rPr>
          <w:rFonts w:hint="eastAsia"/>
          <w:sz w:val="30"/>
          <w:szCs w:val="30"/>
        </w:rPr>
        <w:t>项目详细的研究内容、技术路线和创新点</w:t>
      </w:r>
    </w:p>
    <w:p w:rsidR="00B17D77" w:rsidRPr="00B22811" w:rsidRDefault="00B17D77" w:rsidP="00B22811">
      <w:pPr>
        <w:pStyle w:val="2"/>
        <w:jc w:val="left"/>
        <w:rPr>
          <w:sz w:val="30"/>
          <w:szCs w:val="30"/>
        </w:rPr>
      </w:pPr>
      <w:r w:rsidRPr="00B22811">
        <w:rPr>
          <w:rFonts w:hint="eastAsia"/>
          <w:sz w:val="30"/>
          <w:szCs w:val="30"/>
        </w:rPr>
        <w:t>2</w:t>
      </w:r>
      <w:r w:rsidR="00B22811" w:rsidRPr="00B22811">
        <w:rPr>
          <w:rFonts w:hint="eastAsia"/>
          <w:sz w:val="30"/>
          <w:szCs w:val="30"/>
        </w:rPr>
        <w:t>．</w:t>
      </w:r>
      <w:r w:rsidRPr="00B22811">
        <w:rPr>
          <w:rFonts w:hint="eastAsia"/>
          <w:sz w:val="30"/>
          <w:szCs w:val="30"/>
        </w:rPr>
        <w:t>主要技术指标（技术考核指标及其水平，与国内外同类技术或产品的竞争分析等）</w:t>
      </w:r>
    </w:p>
    <w:p w:rsidR="00B17D77" w:rsidRPr="00B22811" w:rsidRDefault="00B17D77" w:rsidP="00B22811">
      <w:pPr>
        <w:pStyle w:val="2"/>
        <w:jc w:val="left"/>
        <w:rPr>
          <w:sz w:val="30"/>
          <w:szCs w:val="30"/>
        </w:rPr>
      </w:pPr>
      <w:r w:rsidRPr="00B22811">
        <w:rPr>
          <w:rFonts w:hint="eastAsia"/>
          <w:sz w:val="30"/>
          <w:szCs w:val="30"/>
        </w:rPr>
        <w:t>3</w:t>
      </w:r>
      <w:r w:rsidR="00B22811" w:rsidRPr="00B22811">
        <w:rPr>
          <w:rFonts w:hint="eastAsia"/>
          <w:sz w:val="30"/>
          <w:szCs w:val="30"/>
        </w:rPr>
        <w:t>．</w:t>
      </w:r>
      <w:r w:rsidRPr="00B22811">
        <w:rPr>
          <w:rFonts w:hint="eastAsia"/>
          <w:sz w:val="30"/>
          <w:szCs w:val="30"/>
        </w:rPr>
        <w:t>主要经济、社会、环境效益（如技术及产品应用产业化前景，在项目实施期内能够形成的市场规模与效益，对促进全省经济社会可持续发展及提升我省相关产业竞争力的作用等）</w:t>
      </w:r>
    </w:p>
    <w:p w:rsidR="00B17D77" w:rsidRPr="00B22811" w:rsidRDefault="00B17D77" w:rsidP="00B22811">
      <w:pPr>
        <w:pStyle w:val="2"/>
        <w:jc w:val="left"/>
        <w:rPr>
          <w:sz w:val="30"/>
          <w:szCs w:val="30"/>
        </w:rPr>
      </w:pPr>
      <w:r w:rsidRPr="00B22811">
        <w:rPr>
          <w:rFonts w:hint="eastAsia"/>
          <w:sz w:val="30"/>
          <w:szCs w:val="30"/>
        </w:rPr>
        <w:t>4</w:t>
      </w:r>
      <w:r w:rsidR="00B22811" w:rsidRPr="00B22811">
        <w:rPr>
          <w:rFonts w:hint="eastAsia"/>
          <w:sz w:val="30"/>
          <w:szCs w:val="30"/>
        </w:rPr>
        <w:t>．</w:t>
      </w:r>
      <w:r w:rsidRPr="00B22811">
        <w:rPr>
          <w:rFonts w:hint="eastAsia"/>
          <w:sz w:val="30"/>
          <w:szCs w:val="30"/>
        </w:rPr>
        <w:t>项目实施中可能形成的示范基地、中试线、生产线及其规模</w:t>
      </w:r>
    </w:p>
    <w:p w:rsidR="00B17D77" w:rsidRPr="00B22811" w:rsidRDefault="00B17D77" w:rsidP="00B22811">
      <w:pPr>
        <w:pStyle w:val="2"/>
        <w:jc w:val="left"/>
        <w:rPr>
          <w:sz w:val="30"/>
          <w:szCs w:val="30"/>
        </w:rPr>
      </w:pPr>
      <w:r w:rsidRPr="00B22811">
        <w:rPr>
          <w:rFonts w:hint="eastAsia"/>
          <w:sz w:val="30"/>
          <w:szCs w:val="30"/>
        </w:rPr>
        <w:t>5</w:t>
      </w:r>
      <w:r w:rsidR="00B22811" w:rsidRPr="00B22811">
        <w:rPr>
          <w:rFonts w:hint="eastAsia"/>
          <w:sz w:val="30"/>
          <w:szCs w:val="30"/>
        </w:rPr>
        <w:t>．</w:t>
      </w:r>
      <w:r w:rsidRPr="00B22811">
        <w:rPr>
          <w:rFonts w:hint="eastAsia"/>
          <w:sz w:val="30"/>
          <w:szCs w:val="30"/>
        </w:rPr>
        <w:t>其它应考核的指标</w:t>
      </w:r>
    </w:p>
    <w:p w:rsidR="00E75637" w:rsidRPr="007C3829" w:rsidRDefault="00E75637" w:rsidP="00E75637">
      <w:pPr>
        <w:pStyle w:val="1"/>
        <w:rPr>
          <w:sz w:val="32"/>
          <w:szCs w:val="32"/>
        </w:rPr>
      </w:pPr>
      <w:r w:rsidRPr="007C3829">
        <w:rPr>
          <w:rFonts w:hint="eastAsia"/>
          <w:sz w:val="32"/>
          <w:szCs w:val="32"/>
        </w:rPr>
        <w:t>六、项目任务</w:t>
      </w:r>
      <w:r w:rsidRPr="007C3829">
        <w:rPr>
          <w:rFonts w:hint="eastAsia"/>
          <w:sz w:val="32"/>
          <w:szCs w:val="32"/>
        </w:rPr>
        <w:t>(</w:t>
      </w:r>
      <w:r w:rsidRPr="007C3829">
        <w:rPr>
          <w:rFonts w:hint="eastAsia"/>
          <w:sz w:val="32"/>
          <w:szCs w:val="32"/>
        </w:rPr>
        <w:t>课题</w:t>
      </w:r>
      <w:r w:rsidRPr="007C3829">
        <w:rPr>
          <w:rFonts w:hint="eastAsia"/>
          <w:sz w:val="32"/>
          <w:szCs w:val="32"/>
        </w:rPr>
        <w:t>)</w:t>
      </w:r>
      <w:r w:rsidRPr="007C3829">
        <w:rPr>
          <w:rFonts w:hint="eastAsia"/>
          <w:sz w:val="32"/>
          <w:szCs w:val="32"/>
        </w:rPr>
        <w:t>分解方案</w:t>
      </w:r>
    </w:p>
    <w:p w:rsidR="00E75637" w:rsidRPr="007C3829" w:rsidRDefault="00E75637" w:rsidP="00E75637">
      <w:pPr>
        <w:pStyle w:val="2"/>
        <w:jc w:val="left"/>
        <w:rPr>
          <w:sz w:val="30"/>
          <w:szCs w:val="30"/>
        </w:rPr>
      </w:pPr>
      <w:r w:rsidRPr="007C3829">
        <w:rPr>
          <w:rFonts w:hint="eastAsia"/>
          <w:sz w:val="30"/>
          <w:szCs w:val="30"/>
        </w:rPr>
        <w:lastRenderedPageBreak/>
        <w:t>1</w:t>
      </w:r>
      <w:r w:rsidRPr="007C3829">
        <w:rPr>
          <w:rFonts w:hint="eastAsia"/>
          <w:sz w:val="30"/>
          <w:szCs w:val="30"/>
        </w:rPr>
        <w:t>．项目任务（课题）分解情况（围绕项目目标，根据需要可对项目目标进行任务分解，要求对分解的各任务（课题）能够相对独立表达、独立测度和独立评价）</w:t>
      </w:r>
    </w:p>
    <w:p w:rsidR="00E75637" w:rsidRPr="007C3829" w:rsidRDefault="00E75637" w:rsidP="00E75637">
      <w:pPr>
        <w:spacing w:line="360" w:lineRule="auto"/>
        <w:jc w:val="left"/>
        <w:rPr>
          <w:rFonts w:ascii="宋体" w:hAnsi="宋体" w:cs="宋体"/>
          <w:sz w:val="24"/>
        </w:rPr>
      </w:pPr>
    </w:p>
    <w:p w:rsidR="00E75637" w:rsidRPr="007C3829" w:rsidRDefault="00E75637" w:rsidP="00E75637">
      <w:pPr>
        <w:spacing w:line="360" w:lineRule="auto"/>
        <w:jc w:val="left"/>
        <w:rPr>
          <w:rFonts w:ascii="宋体" w:hAnsi="宋体" w:cs="宋体"/>
          <w:sz w:val="24"/>
        </w:rPr>
      </w:pPr>
    </w:p>
    <w:p w:rsidR="00E75637" w:rsidRPr="007C3829" w:rsidRDefault="00E75637" w:rsidP="00E75637">
      <w:pPr>
        <w:pStyle w:val="2"/>
        <w:jc w:val="left"/>
        <w:rPr>
          <w:sz w:val="30"/>
          <w:szCs w:val="30"/>
        </w:rPr>
      </w:pPr>
      <w:r w:rsidRPr="007C3829">
        <w:rPr>
          <w:rFonts w:hint="eastAsia"/>
          <w:sz w:val="30"/>
          <w:szCs w:val="30"/>
        </w:rPr>
        <w:t>2</w:t>
      </w:r>
      <w:r w:rsidRPr="007C3829">
        <w:rPr>
          <w:rFonts w:hint="eastAsia"/>
          <w:sz w:val="30"/>
          <w:szCs w:val="30"/>
        </w:rPr>
        <w:t>．项目任务（课题）分解的逻辑关系（建议用图表描述，并简要说明各任务（课题）在项目中的具体作用。限</w:t>
      </w:r>
      <w:r w:rsidRPr="007C3829">
        <w:rPr>
          <w:rFonts w:hint="eastAsia"/>
          <w:sz w:val="30"/>
          <w:szCs w:val="30"/>
        </w:rPr>
        <w:t>800</w:t>
      </w:r>
      <w:r w:rsidRPr="007C3829">
        <w:rPr>
          <w:rFonts w:hint="eastAsia"/>
          <w:sz w:val="30"/>
          <w:szCs w:val="30"/>
        </w:rPr>
        <w:t>字以内）</w:t>
      </w:r>
    </w:p>
    <w:p w:rsidR="00E75637" w:rsidRPr="007C3829" w:rsidRDefault="00E75637" w:rsidP="00E75637">
      <w:pPr>
        <w:spacing w:line="360" w:lineRule="auto"/>
        <w:jc w:val="left"/>
        <w:rPr>
          <w:rFonts w:ascii="宋体" w:hAnsi="宋体" w:cs="宋体"/>
          <w:sz w:val="24"/>
        </w:rPr>
      </w:pPr>
    </w:p>
    <w:p w:rsidR="00E75637" w:rsidRPr="007C3829" w:rsidRDefault="00E75637" w:rsidP="00E75637">
      <w:pPr>
        <w:spacing w:line="360" w:lineRule="auto"/>
        <w:jc w:val="left"/>
        <w:rPr>
          <w:rFonts w:ascii="宋体" w:hAnsi="宋体" w:cs="宋体"/>
          <w:sz w:val="24"/>
        </w:rPr>
      </w:pPr>
    </w:p>
    <w:p w:rsidR="00E75637" w:rsidRPr="007C3829" w:rsidRDefault="00E75637" w:rsidP="00E75637">
      <w:pPr>
        <w:pStyle w:val="2"/>
        <w:jc w:val="left"/>
        <w:rPr>
          <w:sz w:val="30"/>
          <w:szCs w:val="30"/>
        </w:rPr>
      </w:pPr>
      <w:r w:rsidRPr="007C3829">
        <w:rPr>
          <w:rFonts w:hint="eastAsia"/>
          <w:sz w:val="30"/>
          <w:szCs w:val="30"/>
        </w:rPr>
        <w:t>3</w:t>
      </w:r>
      <w:r w:rsidRPr="007C3829">
        <w:rPr>
          <w:rFonts w:hint="eastAsia"/>
          <w:sz w:val="30"/>
          <w:szCs w:val="30"/>
        </w:rPr>
        <w:t>．项目各任务（课题）内容（逐项分段说明各任务（课题）的研究目标、主要研究内容、拟解决的重大科学问题或关键技术、考核指标及评测手段</w:t>
      </w:r>
      <w:r w:rsidRPr="007C3829">
        <w:rPr>
          <w:rFonts w:hint="eastAsia"/>
          <w:sz w:val="30"/>
          <w:szCs w:val="30"/>
        </w:rPr>
        <w:t>/</w:t>
      </w:r>
      <w:r w:rsidRPr="007C3829">
        <w:rPr>
          <w:rFonts w:hint="eastAsia"/>
          <w:sz w:val="30"/>
          <w:szCs w:val="30"/>
        </w:rPr>
        <w:t>方法等。每个任务（课题）限</w:t>
      </w:r>
      <w:r w:rsidRPr="007C3829">
        <w:rPr>
          <w:rFonts w:hint="eastAsia"/>
          <w:sz w:val="30"/>
          <w:szCs w:val="30"/>
        </w:rPr>
        <w:t>1000</w:t>
      </w:r>
      <w:r w:rsidRPr="007C3829">
        <w:rPr>
          <w:rFonts w:hint="eastAsia"/>
          <w:sz w:val="30"/>
          <w:szCs w:val="30"/>
        </w:rPr>
        <w:t>字以内）</w:t>
      </w:r>
    </w:p>
    <w:p w:rsidR="00E75637" w:rsidRPr="007C3829" w:rsidRDefault="00E75637" w:rsidP="00E75637">
      <w:pPr>
        <w:pStyle w:val="3"/>
        <w:jc w:val="left"/>
        <w:rPr>
          <w:sz w:val="28"/>
          <w:szCs w:val="28"/>
        </w:rPr>
      </w:pPr>
      <w:r w:rsidRPr="007C3829">
        <w:rPr>
          <w:rFonts w:hint="eastAsia"/>
          <w:sz w:val="28"/>
          <w:szCs w:val="28"/>
        </w:rPr>
        <w:t>（</w:t>
      </w:r>
      <w:r w:rsidRPr="007C3829">
        <w:rPr>
          <w:rFonts w:hint="eastAsia"/>
          <w:sz w:val="28"/>
          <w:szCs w:val="28"/>
        </w:rPr>
        <w:t>1</w:t>
      </w:r>
      <w:r w:rsidRPr="007C3829">
        <w:rPr>
          <w:rFonts w:hint="eastAsia"/>
          <w:sz w:val="28"/>
          <w:szCs w:val="28"/>
        </w:rPr>
        <w:t>）任务（课题）</w:t>
      </w:r>
      <w:r w:rsidRPr="007C3829">
        <w:rPr>
          <w:rFonts w:hint="eastAsia"/>
          <w:sz w:val="28"/>
          <w:szCs w:val="28"/>
        </w:rPr>
        <w:t>1</w:t>
      </w:r>
      <w:r w:rsidRPr="007C3829">
        <w:rPr>
          <w:rFonts w:hint="eastAsia"/>
          <w:sz w:val="28"/>
          <w:szCs w:val="28"/>
        </w:rPr>
        <w:t>：</w:t>
      </w:r>
      <w:proofErr w:type="spellStart"/>
      <w:proofErr w:type="gramStart"/>
      <w:r w:rsidRPr="007C3829">
        <w:rPr>
          <w:rFonts w:hint="eastAsia"/>
          <w:sz w:val="28"/>
          <w:szCs w:val="28"/>
        </w:rPr>
        <w:t>xxxxx</w:t>
      </w:r>
      <w:proofErr w:type="spellEnd"/>
      <w:proofErr w:type="gramEnd"/>
    </w:p>
    <w:p w:rsidR="00E75637" w:rsidRPr="007C3829" w:rsidRDefault="00E75637" w:rsidP="00E75637">
      <w:pPr>
        <w:spacing w:line="360" w:lineRule="auto"/>
        <w:jc w:val="left"/>
        <w:rPr>
          <w:rFonts w:ascii="宋体" w:hAnsi="宋体"/>
          <w:sz w:val="24"/>
        </w:rPr>
      </w:pPr>
      <w:r w:rsidRPr="007C3829">
        <w:rPr>
          <w:rFonts w:ascii="宋体" w:hAnsi="宋体" w:cs="宋体" w:hint="eastAsia"/>
          <w:sz w:val="24"/>
        </w:rPr>
        <w:t>研究目标：</w:t>
      </w:r>
    </w:p>
    <w:p w:rsidR="00E75637" w:rsidRPr="007C3829" w:rsidRDefault="00E75637" w:rsidP="00E75637">
      <w:pPr>
        <w:spacing w:line="360" w:lineRule="auto"/>
        <w:jc w:val="left"/>
        <w:rPr>
          <w:rFonts w:ascii="宋体" w:hAnsi="宋体" w:cs="宋体"/>
          <w:sz w:val="24"/>
        </w:rPr>
      </w:pPr>
      <w:r w:rsidRPr="007C3829">
        <w:rPr>
          <w:rFonts w:ascii="宋体" w:hAnsi="宋体" w:cs="宋体" w:hint="eastAsia"/>
          <w:sz w:val="24"/>
        </w:rPr>
        <w:t>主要研究内容：</w:t>
      </w:r>
    </w:p>
    <w:p w:rsidR="00E75637" w:rsidRPr="007C3829" w:rsidRDefault="00E75637" w:rsidP="00E75637">
      <w:pPr>
        <w:spacing w:line="360" w:lineRule="auto"/>
        <w:jc w:val="left"/>
        <w:rPr>
          <w:rFonts w:ascii="宋体" w:hAnsi="宋体" w:cs="宋体"/>
          <w:sz w:val="24"/>
        </w:rPr>
      </w:pPr>
      <w:r w:rsidRPr="007C3829">
        <w:rPr>
          <w:rFonts w:ascii="宋体" w:hAnsi="宋体" w:cs="宋体" w:hint="eastAsia"/>
          <w:sz w:val="24"/>
        </w:rPr>
        <w:t>拟解决的重大科学问题或关键技术：</w:t>
      </w:r>
    </w:p>
    <w:p w:rsidR="00E75637" w:rsidRPr="007C3829" w:rsidRDefault="00E75637" w:rsidP="00E75637">
      <w:pPr>
        <w:spacing w:line="360" w:lineRule="auto"/>
        <w:jc w:val="left"/>
        <w:rPr>
          <w:rFonts w:ascii="宋体" w:hAnsi="宋体" w:cs="宋体"/>
          <w:sz w:val="24"/>
        </w:rPr>
      </w:pPr>
      <w:r w:rsidRPr="007C3829">
        <w:rPr>
          <w:rFonts w:ascii="宋体" w:hAnsi="宋体" w:cs="宋体" w:hint="eastAsia"/>
          <w:sz w:val="24"/>
        </w:rPr>
        <w:t>考核指标及评测手段/方法：</w:t>
      </w:r>
    </w:p>
    <w:p w:rsidR="00E75637" w:rsidRPr="007C3829" w:rsidRDefault="00E75637" w:rsidP="00E75637">
      <w:pPr>
        <w:spacing w:line="360" w:lineRule="auto"/>
        <w:jc w:val="left"/>
        <w:rPr>
          <w:rFonts w:ascii="宋体" w:hAnsi="宋体" w:cs="宋体"/>
          <w:sz w:val="24"/>
        </w:rPr>
      </w:pPr>
      <w:r w:rsidRPr="007C3829">
        <w:rPr>
          <w:rFonts w:ascii="宋体" w:hAnsi="宋体" w:cs="宋体" w:hint="eastAsia"/>
          <w:sz w:val="24"/>
        </w:rPr>
        <w:t>......</w:t>
      </w:r>
    </w:p>
    <w:p w:rsidR="00E75637" w:rsidRPr="007C3829" w:rsidRDefault="00E75637" w:rsidP="00E75637">
      <w:pPr>
        <w:spacing w:line="360" w:lineRule="auto"/>
        <w:jc w:val="left"/>
        <w:rPr>
          <w:rFonts w:ascii="宋体" w:hAnsi="宋体" w:cs="宋体"/>
          <w:sz w:val="24"/>
        </w:rPr>
      </w:pPr>
    </w:p>
    <w:p w:rsidR="00E75637" w:rsidRPr="007C3829" w:rsidRDefault="00E75637" w:rsidP="00E75637">
      <w:pPr>
        <w:spacing w:line="360" w:lineRule="auto"/>
        <w:jc w:val="left"/>
        <w:rPr>
          <w:rFonts w:ascii="宋体" w:hAnsi="宋体" w:cs="宋体"/>
          <w:sz w:val="24"/>
        </w:rPr>
      </w:pPr>
    </w:p>
    <w:p w:rsidR="00E75637" w:rsidRPr="007C3829" w:rsidRDefault="00E75637" w:rsidP="00E75637">
      <w:pPr>
        <w:pStyle w:val="3"/>
        <w:jc w:val="left"/>
        <w:rPr>
          <w:sz w:val="28"/>
          <w:szCs w:val="28"/>
        </w:rPr>
      </w:pPr>
      <w:r w:rsidRPr="007C3829">
        <w:rPr>
          <w:rFonts w:hint="eastAsia"/>
          <w:sz w:val="28"/>
          <w:szCs w:val="28"/>
        </w:rPr>
        <w:t>（</w:t>
      </w:r>
      <w:r w:rsidRPr="007C3829">
        <w:rPr>
          <w:rFonts w:hint="eastAsia"/>
          <w:sz w:val="28"/>
          <w:szCs w:val="28"/>
        </w:rPr>
        <w:t>2</w:t>
      </w:r>
      <w:r w:rsidRPr="007C3829">
        <w:rPr>
          <w:rFonts w:hint="eastAsia"/>
          <w:sz w:val="28"/>
          <w:szCs w:val="28"/>
        </w:rPr>
        <w:t>）任务（课题）</w:t>
      </w:r>
      <w:r w:rsidRPr="007C3829">
        <w:rPr>
          <w:rFonts w:hint="eastAsia"/>
          <w:sz w:val="28"/>
          <w:szCs w:val="28"/>
        </w:rPr>
        <w:t>2</w:t>
      </w:r>
      <w:r w:rsidRPr="007C3829">
        <w:rPr>
          <w:rFonts w:hint="eastAsia"/>
          <w:sz w:val="28"/>
          <w:szCs w:val="28"/>
        </w:rPr>
        <w:t>：</w:t>
      </w:r>
      <w:proofErr w:type="spellStart"/>
      <w:proofErr w:type="gramStart"/>
      <w:r w:rsidRPr="007C3829">
        <w:rPr>
          <w:rFonts w:hint="eastAsia"/>
          <w:sz w:val="28"/>
          <w:szCs w:val="28"/>
        </w:rPr>
        <w:t>xxxxx</w:t>
      </w:r>
      <w:proofErr w:type="spellEnd"/>
      <w:proofErr w:type="gramEnd"/>
    </w:p>
    <w:p w:rsidR="00E75637" w:rsidRPr="007C3829" w:rsidRDefault="00E75637" w:rsidP="00E75637">
      <w:pPr>
        <w:spacing w:line="360" w:lineRule="auto"/>
        <w:jc w:val="left"/>
        <w:rPr>
          <w:rFonts w:ascii="宋体" w:hAnsi="宋体" w:cs="宋体"/>
          <w:sz w:val="24"/>
        </w:rPr>
      </w:pPr>
      <w:r w:rsidRPr="007C3829">
        <w:rPr>
          <w:rFonts w:ascii="宋体" w:hAnsi="宋体" w:cs="宋体" w:hint="eastAsia"/>
          <w:sz w:val="24"/>
        </w:rPr>
        <w:t>......</w:t>
      </w:r>
    </w:p>
    <w:p w:rsidR="00B17D77" w:rsidRPr="007C3829" w:rsidRDefault="00E75637" w:rsidP="00B22811">
      <w:pPr>
        <w:pStyle w:val="1"/>
        <w:rPr>
          <w:sz w:val="32"/>
          <w:szCs w:val="32"/>
        </w:rPr>
      </w:pPr>
      <w:r w:rsidRPr="007C3829">
        <w:rPr>
          <w:rFonts w:hint="eastAsia"/>
          <w:sz w:val="32"/>
          <w:szCs w:val="32"/>
        </w:rPr>
        <w:lastRenderedPageBreak/>
        <w:t>七</w:t>
      </w:r>
      <w:r w:rsidR="00B17D77" w:rsidRPr="007C3829">
        <w:rPr>
          <w:rFonts w:hint="eastAsia"/>
          <w:sz w:val="32"/>
          <w:szCs w:val="32"/>
        </w:rPr>
        <w:t>、</w:t>
      </w:r>
      <w:r w:rsidR="00486681" w:rsidRPr="007C3829">
        <w:rPr>
          <w:rFonts w:hint="eastAsia"/>
          <w:sz w:val="32"/>
          <w:szCs w:val="32"/>
        </w:rPr>
        <w:t>项目总</w:t>
      </w:r>
      <w:r w:rsidR="00B17D77" w:rsidRPr="007C3829">
        <w:rPr>
          <w:rFonts w:hint="eastAsia"/>
          <w:sz w:val="32"/>
          <w:szCs w:val="32"/>
        </w:rPr>
        <w:t>经费预算</w:t>
      </w:r>
    </w:p>
    <w:p w:rsidR="00B17D77" w:rsidRDefault="00B17D77" w:rsidP="00B22811">
      <w:pPr>
        <w:pStyle w:val="2"/>
        <w:jc w:val="left"/>
        <w:rPr>
          <w:sz w:val="30"/>
          <w:szCs w:val="30"/>
          <w:lang w:eastAsia="zh-CN"/>
        </w:rPr>
      </w:pPr>
      <w:r w:rsidRPr="00B22811">
        <w:rPr>
          <w:rFonts w:hint="eastAsia"/>
          <w:sz w:val="30"/>
          <w:szCs w:val="30"/>
        </w:rPr>
        <w:t>1</w:t>
      </w:r>
      <w:r w:rsidR="00B22811" w:rsidRPr="00B22811">
        <w:rPr>
          <w:rFonts w:hint="eastAsia"/>
          <w:sz w:val="30"/>
          <w:szCs w:val="30"/>
        </w:rPr>
        <w:t>．</w:t>
      </w:r>
      <w:r w:rsidRPr="00B22811">
        <w:rPr>
          <w:rFonts w:hint="eastAsia"/>
          <w:sz w:val="30"/>
          <w:szCs w:val="30"/>
        </w:rPr>
        <w:t>项目总投资预算方案、</w:t>
      </w:r>
      <w:r w:rsidR="0065264A">
        <w:rPr>
          <w:rFonts w:hint="eastAsia"/>
          <w:sz w:val="30"/>
          <w:szCs w:val="30"/>
        </w:rPr>
        <w:t>项目</w:t>
      </w:r>
      <w:r w:rsidR="0065264A" w:rsidRPr="0065264A">
        <w:rPr>
          <w:rFonts w:hint="eastAsia"/>
          <w:sz w:val="30"/>
          <w:szCs w:val="30"/>
          <w:lang w:eastAsia="zh-CN"/>
        </w:rPr>
        <w:t>任务</w:t>
      </w:r>
      <w:r w:rsidR="00755D16" w:rsidRPr="0065264A">
        <w:rPr>
          <w:rFonts w:hint="eastAsia"/>
          <w:sz w:val="30"/>
          <w:szCs w:val="30"/>
          <w:lang w:eastAsia="zh-CN"/>
        </w:rPr>
        <w:t>（</w:t>
      </w:r>
      <w:r w:rsidR="0065264A">
        <w:rPr>
          <w:rFonts w:hint="eastAsia"/>
          <w:sz w:val="30"/>
          <w:szCs w:val="30"/>
          <w:lang w:eastAsia="zh-CN"/>
        </w:rPr>
        <w:t>课题</w:t>
      </w:r>
      <w:r w:rsidR="00755D16" w:rsidRPr="0065264A">
        <w:rPr>
          <w:rFonts w:hint="eastAsia"/>
          <w:sz w:val="30"/>
          <w:szCs w:val="30"/>
          <w:lang w:eastAsia="zh-CN"/>
        </w:rPr>
        <w:t>）</w:t>
      </w:r>
      <w:r w:rsidRPr="00B22811">
        <w:rPr>
          <w:rFonts w:hint="eastAsia"/>
          <w:sz w:val="30"/>
          <w:szCs w:val="30"/>
        </w:rPr>
        <w:t>经费分配及分年度经费需求</w:t>
      </w:r>
    </w:p>
    <w:p w:rsidR="0065264A" w:rsidRPr="0065264A" w:rsidRDefault="0065264A" w:rsidP="0065264A">
      <w:pPr>
        <w:jc w:val="center"/>
        <w:rPr>
          <w:b/>
          <w:sz w:val="28"/>
          <w:szCs w:val="28"/>
        </w:rPr>
      </w:pPr>
      <w:r>
        <w:rPr>
          <w:rFonts w:hint="eastAsia"/>
          <w:b/>
          <w:sz w:val="28"/>
          <w:szCs w:val="28"/>
        </w:rPr>
        <w:t>项目</w:t>
      </w:r>
      <w:r w:rsidRPr="0065264A">
        <w:rPr>
          <w:rFonts w:hint="eastAsia"/>
          <w:b/>
          <w:sz w:val="28"/>
          <w:szCs w:val="28"/>
        </w:rPr>
        <w:t>任务（课题）经费分配表</w:t>
      </w:r>
    </w:p>
    <w:p w:rsidR="0065264A" w:rsidRPr="0065264A" w:rsidRDefault="0065264A" w:rsidP="0065264A">
      <w:pPr>
        <w:jc w:val="right"/>
        <w:rPr>
          <w:b/>
          <w:sz w:val="28"/>
          <w:szCs w:val="28"/>
        </w:rPr>
      </w:pPr>
      <w:r w:rsidRPr="0065264A">
        <w:rPr>
          <w:b/>
          <w:sz w:val="28"/>
          <w:szCs w:val="28"/>
        </w:rPr>
        <w:t>单位：万元</w:t>
      </w:r>
    </w:p>
    <w:tbl>
      <w:tblPr>
        <w:tblW w:w="8881" w:type="dxa"/>
        <w:jc w:val="center"/>
        <w:tblLayout w:type="fixed"/>
        <w:tblLook w:val="0000"/>
      </w:tblPr>
      <w:tblGrid>
        <w:gridCol w:w="714"/>
        <w:gridCol w:w="3118"/>
        <w:gridCol w:w="1843"/>
        <w:gridCol w:w="992"/>
        <w:gridCol w:w="1134"/>
        <w:gridCol w:w="1080"/>
      </w:tblGrid>
      <w:tr w:rsidR="0065264A" w:rsidTr="00E15DF1">
        <w:trPr>
          <w:trHeight w:hRule="exact" w:val="981"/>
          <w:jc w:val="center"/>
        </w:trPr>
        <w:tc>
          <w:tcPr>
            <w:tcW w:w="714" w:type="dxa"/>
            <w:tcBorders>
              <w:top w:val="single" w:sz="4" w:space="0" w:color="auto"/>
              <w:left w:val="single" w:sz="4" w:space="0" w:color="000000"/>
              <w:bottom w:val="single" w:sz="4" w:space="0" w:color="auto"/>
            </w:tcBorders>
            <w:vAlign w:val="center"/>
          </w:tcPr>
          <w:p w:rsidR="00E15DF1" w:rsidRDefault="0065264A" w:rsidP="0065264A">
            <w:pPr>
              <w:snapToGrid w:val="0"/>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序</w:t>
            </w:r>
          </w:p>
          <w:p w:rsidR="0065264A" w:rsidRPr="0065264A" w:rsidRDefault="0065264A" w:rsidP="0065264A">
            <w:pPr>
              <w:snapToGrid w:val="0"/>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号</w:t>
            </w:r>
          </w:p>
        </w:tc>
        <w:tc>
          <w:tcPr>
            <w:tcW w:w="3118" w:type="dxa"/>
            <w:tcBorders>
              <w:top w:val="single" w:sz="4" w:space="0" w:color="auto"/>
              <w:left w:val="single" w:sz="4" w:space="0" w:color="000000"/>
              <w:bottom w:val="single" w:sz="4" w:space="0" w:color="auto"/>
            </w:tcBorders>
            <w:vAlign w:val="center"/>
          </w:tcPr>
          <w:p w:rsidR="0065264A" w:rsidRPr="0065264A" w:rsidRDefault="0065264A" w:rsidP="0065264A">
            <w:pPr>
              <w:snapToGrid w:val="0"/>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单位名称</w:t>
            </w:r>
          </w:p>
        </w:tc>
        <w:tc>
          <w:tcPr>
            <w:tcW w:w="1843" w:type="dxa"/>
            <w:tcBorders>
              <w:top w:val="single" w:sz="4" w:space="0" w:color="auto"/>
              <w:left w:val="single" w:sz="4" w:space="0" w:color="000000"/>
              <w:bottom w:val="single" w:sz="4" w:space="0" w:color="auto"/>
            </w:tcBorders>
            <w:vAlign w:val="center"/>
          </w:tcPr>
          <w:p w:rsidR="0065264A" w:rsidRPr="0065264A" w:rsidRDefault="0065264A" w:rsidP="0065264A">
            <w:pPr>
              <w:snapToGrid w:val="0"/>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任务分工</w:t>
            </w:r>
          </w:p>
        </w:tc>
        <w:tc>
          <w:tcPr>
            <w:tcW w:w="992" w:type="dxa"/>
            <w:tcBorders>
              <w:top w:val="single" w:sz="4" w:space="0" w:color="auto"/>
              <w:left w:val="single" w:sz="4" w:space="0" w:color="000000"/>
              <w:bottom w:val="single" w:sz="4" w:space="0" w:color="auto"/>
              <w:right w:val="single" w:sz="4" w:space="0" w:color="000000"/>
            </w:tcBorders>
            <w:vAlign w:val="center"/>
          </w:tcPr>
          <w:p w:rsidR="00E15DF1" w:rsidRDefault="0065264A" w:rsidP="0065264A">
            <w:pPr>
              <w:snapToGrid w:val="0"/>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课题</w:t>
            </w:r>
          </w:p>
          <w:p w:rsidR="0065264A" w:rsidRPr="0065264A" w:rsidRDefault="0065264A" w:rsidP="0065264A">
            <w:pPr>
              <w:snapToGrid w:val="0"/>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负责人</w:t>
            </w:r>
          </w:p>
        </w:tc>
        <w:tc>
          <w:tcPr>
            <w:tcW w:w="1134" w:type="dxa"/>
            <w:tcBorders>
              <w:top w:val="single" w:sz="4" w:space="0" w:color="auto"/>
              <w:left w:val="single" w:sz="4" w:space="0" w:color="000000"/>
              <w:bottom w:val="single" w:sz="4" w:space="0" w:color="auto"/>
              <w:right w:val="single" w:sz="4" w:space="0" w:color="000000"/>
            </w:tcBorders>
            <w:vAlign w:val="center"/>
          </w:tcPr>
          <w:p w:rsidR="00E15DF1" w:rsidRDefault="0065264A" w:rsidP="00E15DF1">
            <w:pPr>
              <w:adjustRightInd w:val="0"/>
              <w:snapToGrid w:val="0"/>
              <w:spacing w:line="200" w:lineRule="atLeast"/>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省拨</w:t>
            </w:r>
          </w:p>
          <w:p w:rsidR="0065264A" w:rsidRPr="0065264A" w:rsidRDefault="0065264A" w:rsidP="00E15DF1">
            <w:pPr>
              <w:adjustRightInd w:val="0"/>
              <w:snapToGrid w:val="0"/>
              <w:spacing w:line="200" w:lineRule="atLeast"/>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经费</w:t>
            </w:r>
          </w:p>
        </w:tc>
        <w:tc>
          <w:tcPr>
            <w:tcW w:w="1080" w:type="dxa"/>
            <w:tcBorders>
              <w:top w:val="single" w:sz="4" w:space="0" w:color="auto"/>
              <w:left w:val="single" w:sz="4" w:space="0" w:color="000000"/>
              <w:bottom w:val="single" w:sz="4" w:space="0" w:color="auto"/>
              <w:right w:val="single" w:sz="4" w:space="0" w:color="000000"/>
            </w:tcBorders>
            <w:vAlign w:val="center"/>
          </w:tcPr>
          <w:p w:rsidR="00E15DF1" w:rsidRDefault="0065264A" w:rsidP="00E15DF1">
            <w:pPr>
              <w:adjustRightInd w:val="0"/>
              <w:snapToGrid w:val="0"/>
              <w:spacing w:line="200" w:lineRule="atLeast"/>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自筹</w:t>
            </w:r>
          </w:p>
          <w:p w:rsidR="0065264A" w:rsidRPr="0065264A" w:rsidRDefault="0065264A" w:rsidP="00E15DF1">
            <w:pPr>
              <w:adjustRightInd w:val="0"/>
              <w:snapToGrid w:val="0"/>
              <w:spacing w:line="200" w:lineRule="atLeast"/>
              <w:jc w:val="center"/>
              <w:rPr>
                <w:rFonts w:ascii="仿宋_GB2312" w:eastAsia="仿宋_GB2312" w:hAnsi="楷体_GB2312"/>
                <w:bCs/>
                <w:color w:val="000000"/>
                <w:sz w:val="24"/>
              </w:rPr>
            </w:pPr>
            <w:r w:rsidRPr="0065264A">
              <w:rPr>
                <w:rFonts w:ascii="仿宋_GB2312" w:eastAsia="仿宋_GB2312" w:hAnsi="楷体_GB2312" w:hint="eastAsia"/>
                <w:bCs/>
                <w:color w:val="000000"/>
                <w:sz w:val="24"/>
              </w:rPr>
              <w:t>经费</w:t>
            </w:r>
          </w:p>
        </w:tc>
      </w:tr>
      <w:tr w:rsidR="0065264A" w:rsidTr="00E15DF1">
        <w:trPr>
          <w:trHeight w:hRule="exact" w:val="397"/>
          <w:jc w:val="center"/>
        </w:trPr>
        <w:tc>
          <w:tcPr>
            <w:tcW w:w="714"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3118"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1843"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5264A" w:rsidRPr="0065264A" w:rsidRDefault="0065264A" w:rsidP="0065264A">
            <w:pPr>
              <w:snapToGrid w:val="0"/>
              <w:jc w:val="center"/>
              <w:rPr>
                <w:rFonts w:ascii="宋体" w:cs="宋体"/>
                <w:kern w:val="0"/>
                <w:sz w:val="20"/>
                <w:szCs w:val="20"/>
              </w:rPr>
            </w:pPr>
          </w:p>
        </w:tc>
        <w:tc>
          <w:tcPr>
            <w:tcW w:w="1080"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r>
      <w:tr w:rsidR="0065264A" w:rsidTr="00E15DF1">
        <w:trPr>
          <w:trHeight w:hRule="exact" w:val="397"/>
          <w:jc w:val="center"/>
        </w:trPr>
        <w:tc>
          <w:tcPr>
            <w:tcW w:w="714"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3118"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1843"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5264A" w:rsidRPr="0065264A" w:rsidRDefault="0065264A" w:rsidP="0065264A">
            <w:pPr>
              <w:snapToGrid w:val="0"/>
              <w:jc w:val="center"/>
              <w:rPr>
                <w:rFonts w:ascii="宋体" w:cs="宋体"/>
                <w:kern w:val="0"/>
                <w:sz w:val="20"/>
                <w:szCs w:val="20"/>
              </w:rPr>
            </w:pPr>
          </w:p>
        </w:tc>
        <w:tc>
          <w:tcPr>
            <w:tcW w:w="1080"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r>
      <w:tr w:rsidR="0065264A" w:rsidTr="00E15DF1">
        <w:trPr>
          <w:trHeight w:hRule="exact" w:val="397"/>
          <w:jc w:val="center"/>
        </w:trPr>
        <w:tc>
          <w:tcPr>
            <w:tcW w:w="714"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3118"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1843"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5264A" w:rsidRPr="0065264A" w:rsidRDefault="0065264A" w:rsidP="0065264A">
            <w:pPr>
              <w:snapToGrid w:val="0"/>
              <w:jc w:val="center"/>
              <w:rPr>
                <w:rFonts w:ascii="宋体" w:cs="宋体"/>
                <w:kern w:val="0"/>
                <w:sz w:val="20"/>
                <w:szCs w:val="20"/>
              </w:rPr>
            </w:pPr>
          </w:p>
        </w:tc>
        <w:tc>
          <w:tcPr>
            <w:tcW w:w="1080"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r>
      <w:tr w:rsidR="0065264A" w:rsidTr="00E15DF1">
        <w:trPr>
          <w:trHeight w:hRule="exact" w:val="397"/>
          <w:jc w:val="center"/>
        </w:trPr>
        <w:tc>
          <w:tcPr>
            <w:tcW w:w="714"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3118"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1843" w:type="dxa"/>
            <w:tcBorders>
              <w:top w:val="single" w:sz="4" w:space="0" w:color="auto"/>
              <w:left w:val="single" w:sz="4" w:space="0" w:color="000000"/>
              <w:bottom w:val="single" w:sz="4" w:space="0" w:color="auto"/>
            </w:tcBorders>
            <w:vAlign w:val="center"/>
          </w:tcPr>
          <w:p w:rsidR="0065264A" w:rsidRDefault="0065264A" w:rsidP="0065264A">
            <w:pPr>
              <w:snapToGrid w:val="0"/>
              <w:jc w:val="center"/>
              <w:rPr>
                <w:rFonts w:ascii="宋体" w:cs="宋体"/>
                <w:kern w:val="0"/>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5264A" w:rsidRPr="0065264A" w:rsidRDefault="0065264A" w:rsidP="0065264A">
            <w:pPr>
              <w:snapToGrid w:val="0"/>
              <w:jc w:val="center"/>
              <w:rPr>
                <w:rFonts w:ascii="宋体" w:cs="宋体"/>
                <w:kern w:val="0"/>
                <w:sz w:val="20"/>
                <w:szCs w:val="20"/>
              </w:rPr>
            </w:pPr>
          </w:p>
        </w:tc>
        <w:tc>
          <w:tcPr>
            <w:tcW w:w="1080" w:type="dxa"/>
            <w:tcBorders>
              <w:top w:val="single" w:sz="4" w:space="0" w:color="auto"/>
              <w:left w:val="single" w:sz="4" w:space="0" w:color="000000"/>
              <w:bottom w:val="single" w:sz="4" w:space="0" w:color="auto"/>
              <w:right w:val="single" w:sz="4" w:space="0" w:color="000000"/>
            </w:tcBorders>
            <w:vAlign w:val="center"/>
          </w:tcPr>
          <w:p w:rsidR="0065264A" w:rsidRDefault="0065264A" w:rsidP="0065264A">
            <w:pPr>
              <w:snapToGrid w:val="0"/>
              <w:jc w:val="center"/>
              <w:rPr>
                <w:rFonts w:ascii="宋体" w:cs="宋体"/>
                <w:kern w:val="0"/>
                <w:sz w:val="20"/>
                <w:szCs w:val="20"/>
              </w:rPr>
            </w:pPr>
          </w:p>
        </w:tc>
      </w:tr>
      <w:tr w:rsidR="0065264A" w:rsidTr="00E15DF1">
        <w:trPr>
          <w:trHeight w:hRule="exact" w:val="397"/>
          <w:jc w:val="center"/>
        </w:trPr>
        <w:tc>
          <w:tcPr>
            <w:tcW w:w="714" w:type="dxa"/>
            <w:tcBorders>
              <w:top w:val="single" w:sz="4" w:space="0" w:color="auto"/>
              <w:left w:val="single" w:sz="4" w:space="0" w:color="000000"/>
              <w:bottom w:val="single" w:sz="4" w:space="0" w:color="000000"/>
            </w:tcBorders>
            <w:vAlign w:val="center"/>
          </w:tcPr>
          <w:p w:rsidR="0065264A" w:rsidRPr="00E15DF1" w:rsidRDefault="0065264A" w:rsidP="0065264A">
            <w:pPr>
              <w:snapToGrid w:val="0"/>
              <w:jc w:val="center"/>
              <w:rPr>
                <w:rFonts w:ascii="仿宋_GB2312" w:eastAsia="仿宋_GB2312" w:hAnsi="楷体_GB2312"/>
                <w:bCs/>
                <w:color w:val="000000"/>
                <w:sz w:val="24"/>
              </w:rPr>
            </w:pPr>
            <w:r w:rsidRPr="00E15DF1">
              <w:rPr>
                <w:rFonts w:ascii="仿宋_GB2312" w:eastAsia="仿宋_GB2312" w:hAnsi="楷体_GB2312" w:hint="eastAsia"/>
                <w:bCs/>
                <w:color w:val="000000"/>
                <w:sz w:val="24"/>
              </w:rPr>
              <w:t>合计</w:t>
            </w:r>
          </w:p>
        </w:tc>
        <w:tc>
          <w:tcPr>
            <w:tcW w:w="3118" w:type="dxa"/>
            <w:tcBorders>
              <w:top w:val="single" w:sz="4" w:space="0" w:color="auto"/>
              <w:left w:val="single" w:sz="4" w:space="0" w:color="000000"/>
              <w:bottom w:val="single" w:sz="4" w:space="0" w:color="000000"/>
            </w:tcBorders>
            <w:vAlign w:val="center"/>
          </w:tcPr>
          <w:p w:rsidR="0065264A" w:rsidRDefault="0065264A" w:rsidP="0065264A">
            <w:pPr>
              <w:snapToGrid w:val="0"/>
              <w:jc w:val="center"/>
              <w:rPr>
                <w:rFonts w:ascii="宋体" w:cs="宋体"/>
                <w:kern w:val="0"/>
                <w:sz w:val="20"/>
                <w:szCs w:val="20"/>
              </w:rPr>
            </w:pPr>
          </w:p>
        </w:tc>
        <w:tc>
          <w:tcPr>
            <w:tcW w:w="1843" w:type="dxa"/>
            <w:tcBorders>
              <w:top w:val="single" w:sz="4" w:space="0" w:color="auto"/>
              <w:left w:val="single" w:sz="4" w:space="0" w:color="000000"/>
              <w:bottom w:val="single" w:sz="4" w:space="0" w:color="000000"/>
            </w:tcBorders>
            <w:vAlign w:val="center"/>
          </w:tcPr>
          <w:p w:rsidR="0065264A" w:rsidRDefault="0065264A" w:rsidP="0065264A">
            <w:pPr>
              <w:snapToGrid w:val="0"/>
              <w:jc w:val="center"/>
              <w:rPr>
                <w:rFonts w:ascii="宋体" w:cs="宋体"/>
                <w:kern w:val="0"/>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65264A" w:rsidRDefault="0065264A" w:rsidP="0065264A">
            <w:pPr>
              <w:snapToGrid w:val="0"/>
              <w:jc w:val="center"/>
              <w:rPr>
                <w:rFonts w:ascii="宋体" w:cs="宋体"/>
                <w:kern w:val="0"/>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65264A" w:rsidRPr="0065264A" w:rsidRDefault="0065264A" w:rsidP="0065264A">
            <w:pPr>
              <w:snapToGrid w:val="0"/>
              <w:jc w:val="center"/>
              <w:rPr>
                <w:rFonts w:ascii="宋体" w:cs="宋体"/>
                <w:kern w:val="0"/>
                <w:sz w:val="20"/>
                <w:szCs w:val="20"/>
              </w:rPr>
            </w:pPr>
          </w:p>
        </w:tc>
        <w:tc>
          <w:tcPr>
            <w:tcW w:w="1080" w:type="dxa"/>
            <w:tcBorders>
              <w:top w:val="single" w:sz="4" w:space="0" w:color="auto"/>
              <w:left w:val="single" w:sz="4" w:space="0" w:color="000000"/>
              <w:bottom w:val="single" w:sz="4" w:space="0" w:color="000000"/>
              <w:right w:val="single" w:sz="4" w:space="0" w:color="000000"/>
            </w:tcBorders>
            <w:vAlign w:val="center"/>
          </w:tcPr>
          <w:p w:rsidR="0065264A" w:rsidRDefault="0065264A" w:rsidP="0065264A">
            <w:pPr>
              <w:snapToGrid w:val="0"/>
              <w:jc w:val="center"/>
              <w:rPr>
                <w:rFonts w:ascii="宋体" w:cs="宋体"/>
                <w:kern w:val="0"/>
                <w:sz w:val="20"/>
                <w:szCs w:val="20"/>
              </w:rPr>
            </w:pPr>
          </w:p>
        </w:tc>
      </w:tr>
    </w:tbl>
    <w:p w:rsidR="0065264A" w:rsidRPr="0065264A" w:rsidRDefault="0065264A" w:rsidP="0065264A"/>
    <w:p w:rsidR="00B17D77" w:rsidRPr="00B22811" w:rsidRDefault="00B17D77" w:rsidP="00B22811">
      <w:pPr>
        <w:pStyle w:val="2"/>
        <w:jc w:val="left"/>
        <w:rPr>
          <w:sz w:val="30"/>
          <w:szCs w:val="30"/>
        </w:rPr>
      </w:pPr>
      <w:r w:rsidRPr="00B22811">
        <w:rPr>
          <w:rFonts w:hint="eastAsia"/>
          <w:sz w:val="30"/>
          <w:szCs w:val="30"/>
        </w:rPr>
        <w:t>2</w:t>
      </w:r>
      <w:r w:rsidR="00B22811" w:rsidRPr="00B22811">
        <w:rPr>
          <w:rFonts w:hint="eastAsia"/>
          <w:sz w:val="30"/>
          <w:szCs w:val="30"/>
        </w:rPr>
        <w:t>．</w:t>
      </w:r>
      <w:r w:rsidRPr="00B22811">
        <w:rPr>
          <w:rFonts w:hint="eastAsia"/>
          <w:sz w:val="30"/>
          <w:szCs w:val="30"/>
        </w:rPr>
        <w:t>资金筹措方案及配套资金落实措施</w:t>
      </w:r>
    </w:p>
    <w:p w:rsidR="00B22811" w:rsidRDefault="00B17D77" w:rsidP="00B22811">
      <w:pPr>
        <w:pStyle w:val="2"/>
        <w:jc w:val="left"/>
        <w:rPr>
          <w:rFonts w:ascii="仿宋_GB2312" w:eastAsia="仿宋_GB2312" w:hAnsi="宋体"/>
          <w:sz w:val="28"/>
          <w:szCs w:val="28"/>
          <w:lang w:eastAsia="zh-CN"/>
        </w:rPr>
      </w:pPr>
      <w:r w:rsidRPr="00B22811">
        <w:rPr>
          <w:rFonts w:hint="eastAsia"/>
          <w:sz w:val="30"/>
          <w:szCs w:val="30"/>
        </w:rPr>
        <w:t>3</w:t>
      </w:r>
      <w:r w:rsidR="00B22811" w:rsidRPr="00B22811">
        <w:rPr>
          <w:rFonts w:hint="eastAsia"/>
          <w:sz w:val="30"/>
          <w:szCs w:val="30"/>
        </w:rPr>
        <w:t>．</w:t>
      </w:r>
      <w:r w:rsidRPr="00B22811">
        <w:rPr>
          <w:rFonts w:hint="eastAsia"/>
          <w:sz w:val="30"/>
          <w:szCs w:val="30"/>
        </w:rPr>
        <w:t>资金来源</w:t>
      </w:r>
      <w:r w:rsidRPr="00B22811">
        <w:rPr>
          <w:rFonts w:hint="eastAsia"/>
          <w:sz w:val="30"/>
          <w:szCs w:val="30"/>
        </w:rPr>
        <w:t xml:space="preserve">        </w:t>
      </w:r>
      <w:r>
        <w:rPr>
          <w:rFonts w:ascii="仿宋_GB2312" w:eastAsia="仿宋_GB2312" w:hAnsi="宋体" w:hint="eastAsia"/>
          <w:sz w:val="28"/>
          <w:szCs w:val="28"/>
        </w:rPr>
        <w:t xml:space="preserve">                           </w:t>
      </w:r>
    </w:p>
    <w:p w:rsidR="00B17D77" w:rsidRPr="00B22811" w:rsidRDefault="00B17D77" w:rsidP="00B22811">
      <w:pPr>
        <w:jc w:val="right"/>
        <w:rPr>
          <w:b/>
          <w:sz w:val="28"/>
        </w:rPr>
      </w:pPr>
      <w:r w:rsidRPr="00B22811">
        <w:rPr>
          <w:b/>
          <w:sz w:val="28"/>
        </w:rPr>
        <w:t>单位：万元</w:t>
      </w:r>
    </w:p>
    <w:tbl>
      <w:tblPr>
        <w:tblW w:w="8881" w:type="dxa"/>
        <w:jc w:val="center"/>
        <w:tblLayout w:type="fixed"/>
        <w:tblLook w:val="0000"/>
      </w:tblPr>
      <w:tblGrid>
        <w:gridCol w:w="780"/>
        <w:gridCol w:w="914"/>
        <w:gridCol w:w="2551"/>
        <w:gridCol w:w="1418"/>
        <w:gridCol w:w="3218"/>
      </w:tblGrid>
      <w:tr w:rsidR="00B17D77" w:rsidTr="00486681">
        <w:trPr>
          <w:trHeight w:hRule="exact" w:val="397"/>
          <w:jc w:val="center"/>
        </w:trPr>
        <w:tc>
          <w:tcPr>
            <w:tcW w:w="4245" w:type="dxa"/>
            <w:gridSpan w:val="3"/>
            <w:tcBorders>
              <w:top w:val="single" w:sz="4" w:space="0" w:color="auto"/>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内     容</w:t>
            </w:r>
          </w:p>
        </w:tc>
        <w:tc>
          <w:tcPr>
            <w:tcW w:w="1418" w:type="dxa"/>
            <w:tcBorders>
              <w:top w:val="single" w:sz="4" w:space="0" w:color="auto"/>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估算数</w:t>
            </w:r>
          </w:p>
        </w:tc>
        <w:tc>
          <w:tcPr>
            <w:tcW w:w="3218" w:type="dxa"/>
            <w:tcBorders>
              <w:top w:val="single" w:sz="4" w:space="0" w:color="auto"/>
              <w:left w:val="single" w:sz="4" w:space="0" w:color="000000"/>
              <w:bottom w:val="single" w:sz="4" w:space="0" w:color="000000"/>
              <w:right w:val="single" w:sz="4" w:space="0" w:color="000000"/>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来源说明</w:t>
            </w:r>
          </w:p>
        </w:tc>
      </w:tr>
      <w:tr w:rsidR="00B17D77" w:rsidTr="00486681">
        <w:trPr>
          <w:trHeight w:hRule="exact" w:val="397"/>
          <w:jc w:val="center"/>
        </w:trPr>
        <w:tc>
          <w:tcPr>
            <w:tcW w:w="4245" w:type="dxa"/>
            <w:gridSpan w:val="3"/>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项目总投资</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val="restart"/>
            <w:tcBorders>
              <w:top w:val="single" w:sz="4" w:space="0" w:color="000000"/>
              <w:left w:val="single" w:sz="4" w:space="0" w:color="000000"/>
              <w:bottom w:val="single" w:sz="4" w:space="0" w:color="000000"/>
            </w:tcBorders>
            <w:vAlign w:val="center"/>
          </w:tcPr>
          <w:p w:rsidR="00B17D77" w:rsidRPr="00BE07B9" w:rsidRDefault="00B17D77" w:rsidP="00673D8F">
            <w:pPr>
              <w:snapToGrid w:val="0"/>
              <w:ind w:left="479"/>
              <w:jc w:val="center"/>
              <w:rPr>
                <w:rFonts w:ascii="仿宋_GB2312" w:eastAsia="仿宋_GB2312" w:hAnsi="楷体_GB2312"/>
                <w:color w:val="000000"/>
                <w:sz w:val="24"/>
              </w:rPr>
            </w:pPr>
          </w:p>
          <w:p w:rsidR="00B17D77" w:rsidRPr="00BE07B9" w:rsidRDefault="00B17D77" w:rsidP="00673D8F">
            <w:pPr>
              <w:jc w:val="center"/>
              <w:rPr>
                <w:rFonts w:ascii="仿宋_GB2312" w:eastAsia="仿宋_GB2312" w:hAnsi="楷体_GB2312"/>
                <w:color w:val="000000"/>
                <w:sz w:val="24"/>
              </w:rPr>
            </w:pPr>
            <w:r w:rsidRPr="00BE07B9">
              <w:rPr>
                <w:rFonts w:ascii="仿宋_GB2312" w:eastAsia="仿宋_GB2312" w:hAnsi="楷体_GB2312" w:hint="eastAsia"/>
                <w:color w:val="000000"/>
                <w:sz w:val="24"/>
              </w:rPr>
              <w:t>项目新增投资</w:t>
            </w:r>
          </w:p>
        </w:tc>
        <w:tc>
          <w:tcPr>
            <w:tcW w:w="3465" w:type="dxa"/>
            <w:gridSpan w:val="2"/>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１、单位自有</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２、银行贷款</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３、风险投资</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644"/>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４、申请无偿资助总金额</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914" w:type="dxa"/>
            <w:vMerge w:val="restart"/>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5、配套资金</w:t>
            </w:r>
          </w:p>
        </w:tc>
        <w:tc>
          <w:tcPr>
            <w:tcW w:w="2551"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小  计：</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914"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2551"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其中：市或省直部门</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914"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2551"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 xml:space="preserve">      县（市、区）</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６、其它</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B17D77" w:rsidRPr="00BE07B9" w:rsidRDefault="00B17D77" w:rsidP="00673D8F">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合   计</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r w:rsidR="00B17D77" w:rsidTr="00486681">
        <w:trPr>
          <w:trHeight w:hRule="exact" w:val="397"/>
          <w:jc w:val="center"/>
        </w:trPr>
        <w:tc>
          <w:tcPr>
            <w:tcW w:w="4245" w:type="dxa"/>
            <w:gridSpan w:val="3"/>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已投入</w:t>
            </w:r>
          </w:p>
        </w:tc>
        <w:tc>
          <w:tcPr>
            <w:tcW w:w="1418" w:type="dxa"/>
            <w:tcBorders>
              <w:top w:val="single" w:sz="4" w:space="0" w:color="000000"/>
              <w:left w:val="single" w:sz="4" w:space="0" w:color="000000"/>
              <w:bottom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B17D77" w:rsidRPr="00BE07B9" w:rsidRDefault="00B17D77" w:rsidP="00673D8F">
            <w:pPr>
              <w:snapToGrid w:val="0"/>
              <w:jc w:val="left"/>
              <w:rPr>
                <w:rFonts w:ascii="仿宋_GB2312" w:eastAsia="仿宋_GB2312" w:hAnsi="宋体"/>
                <w:color w:val="000000"/>
                <w:sz w:val="24"/>
              </w:rPr>
            </w:pPr>
          </w:p>
        </w:tc>
      </w:tr>
    </w:tbl>
    <w:p w:rsidR="00B17D77" w:rsidRPr="00C86F32" w:rsidRDefault="00B17D77" w:rsidP="00B17D77">
      <w:pPr>
        <w:ind w:right="844"/>
        <w:rPr>
          <w:rFonts w:ascii="宋体" w:hAnsi="宋体"/>
          <w:b/>
          <w:color w:val="000000"/>
        </w:rPr>
      </w:pPr>
      <w:r>
        <w:rPr>
          <w:rFonts w:ascii="宋体" w:hAnsi="宋体"/>
          <w:b/>
          <w:color w:val="000000"/>
        </w:rPr>
        <w:lastRenderedPageBreak/>
        <w:t xml:space="preserve">                </w:t>
      </w:r>
    </w:p>
    <w:tbl>
      <w:tblPr>
        <w:tblW w:w="9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3"/>
        <w:gridCol w:w="174"/>
        <w:gridCol w:w="2651"/>
        <w:gridCol w:w="409"/>
        <w:gridCol w:w="3428"/>
      </w:tblGrid>
      <w:tr w:rsidR="00B17D77" w:rsidRPr="00B22811" w:rsidTr="00486681">
        <w:trPr>
          <w:cantSplit/>
          <w:jc w:val="center"/>
        </w:trPr>
        <w:tc>
          <w:tcPr>
            <w:tcW w:w="9035" w:type="dxa"/>
            <w:gridSpan w:val="5"/>
            <w:tcBorders>
              <w:top w:val="nil"/>
              <w:left w:val="nil"/>
              <w:bottom w:val="single" w:sz="4" w:space="0" w:color="auto"/>
              <w:right w:val="nil"/>
            </w:tcBorders>
            <w:vAlign w:val="center"/>
          </w:tcPr>
          <w:p w:rsidR="00B22811" w:rsidRDefault="00B17D77" w:rsidP="00B22811">
            <w:pPr>
              <w:pStyle w:val="2"/>
              <w:jc w:val="left"/>
              <w:rPr>
                <w:sz w:val="30"/>
                <w:szCs w:val="30"/>
                <w:lang w:eastAsia="zh-CN"/>
              </w:rPr>
            </w:pPr>
            <w:r w:rsidRPr="00B22811">
              <w:rPr>
                <w:rFonts w:hint="eastAsia"/>
                <w:sz w:val="30"/>
                <w:szCs w:val="30"/>
              </w:rPr>
              <w:t>4.</w:t>
            </w:r>
            <w:r w:rsidRPr="00B22811">
              <w:rPr>
                <w:rFonts w:hint="eastAsia"/>
                <w:sz w:val="30"/>
                <w:szCs w:val="30"/>
              </w:rPr>
              <w:t>新增投资支出概算</w:t>
            </w:r>
          </w:p>
          <w:p w:rsidR="00B17D77" w:rsidRPr="00B22811" w:rsidRDefault="00B17D77" w:rsidP="00B22811">
            <w:pPr>
              <w:jc w:val="right"/>
              <w:rPr>
                <w:sz w:val="30"/>
                <w:szCs w:val="30"/>
              </w:rPr>
            </w:pPr>
            <w:r w:rsidRPr="00B22811">
              <w:rPr>
                <w:rFonts w:hint="eastAsia"/>
                <w:b/>
                <w:sz w:val="28"/>
              </w:rPr>
              <w:t>单位：万元</w:t>
            </w:r>
          </w:p>
        </w:tc>
      </w:tr>
      <w:tr w:rsidR="00B17D77" w:rsidRPr="00C86F32" w:rsidTr="00486681">
        <w:trPr>
          <w:cantSplit/>
          <w:trHeight w:val="357"/>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资金支出预算</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金额</w:t>
            </w: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bCs/>
                <w:color w:val="000000"/>
                <w:sz w:val="24"/>
              </w:rPr>
            </w:pPr>
            <w:r w:rsidRPr="00BE07B9">
              <w:rPr>
                <w:rFonts w:ascii="仿宋_GB2312" w:eastAsia="仿宋_GB2312" w:hAnsi="楷体_GB2312" w:hint="eastAsia"/>
                <w:bCs/>
                <w:color w:val="000000"/>
                <w:sz w:val="24"/>
              </w:rPr>
              <w:t>占新增投资总额的比重（%）</w:t>
            </w: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1、设备费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2、材料费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3、测试化验加工费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4、燃料动力费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5、差旅费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6、会议费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7、国际合作与交流费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8、出版/文献/信息传播/知识产权事务费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9、劳务费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10、专家咨询费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11、间接费用</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12、人员费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13、基本建设费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14、其他费用</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 xml:space="preserve">     合计</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jc w:val="center"/>
        </w:trPr>
        <w:tc>
          <w:tcPr>
            <w:tcW w:w="9035" w:type="dxa"/>
            <w:gridSpan w:val="5"/>
            <w:tcBorders>
              <w:top w:val="nil"/>
              <w:left w:val="nil"/>
              <w:bottom w:val="single" w:sz="4" w:space="0" w:color="auto"/>
              <w:right w:val="nil"/>
            </w:tcBorders>
            <w:vAlign w:val="center"/>
          </w:tcPr>
          <w:p w:rsidR="00B22811" w:rsidRDefault="00B17D77" w:rsidP="00B22811">
            <w:pPr>
              <w:pStyle w:val="2"/>
              <w:jc w:val="left"/>
              <w:rPr>
                <w:rFonts w:ascii="仿宋_GB2312" w:eastAsia="仿宋_GB2312" w:hAnsi="宋体"/>
                <w:sz w:val="28"/>
                <w:szCs w:val="28"/>
              </w:rPr>
            </w:pPr>
            <w:r w:rsidRPr="00B22811">
              <w:rPr>
                <w:rFonts w:hint="eastAsia"/>
                <w:sz w:val="30"/>
                <w:szCs w:val="30"/>
              </w:rPr>
              <w:t>5</w:t>
            </w:r>
            <w:r w:rsidRPr="00B22811">
              <w:rPr>
                <w:rFonts w:hint="eastAsia"/>
                <w:sz w:val="30"/>
                <w:szCs w:val="30"/>
              </w:rPr>
              <w:t>．省拨经费支出概算</w:t>
            </w:r>
            <w:r>
              <w:rPr>
                <w:rFonts w:ascii="仿宋_GB2312" w:eastAsia="仿宋_GB2312" w:hAnsi="宋体" w:hint="eastAsia"/>
                <w:sz w:val="28"/>
                <w:szCs w:val="28"/>
              </w:rPr>
              <w:t xml:space="preserve">  </w:t>
            </w:r>
            <w:r w:rsidRPr="00BE07B9">
              <w:rPr>
                <w:rFonts w:ascii="仿宋_GB2312" w:eastAsia="仿宋_GB2312" w:hAnsi="宋体" w:hint="eastAsia"/>
                <w:sz w:val="28"/>
                <w:szCs w:val="28"/>
              </w:rPr>
              <w:t xml:space="preserve"> </w:t>
            </w:r>
            <w:r>
              <w:rPr>
                <w:rFonts w:ascii="仿宋_GB2312" w:eastAsia="仿宋_GB2312" w:hAnsi="宋体" w:hint="eastAsia"/>
                <w:sz w:val="28"/>
                <w:szCs w:val="28"/>
              </w:rPr>
              <w:t xml:space="preserve">                    </w:t>
            </w:r>
          </w:p>
          <w:p w:rsidR="00B17D77" w:rsidRPr="008804A0" w:rsidRDefault="00B17D77" w:rsidP="00B22811">
            <w:pPr>
              <w:jc w:val="right"/>
              <w:rPr>
                <w:b/>
                <w:bCs/>
                <w:color w:val="000000"/>
                <w:sz w:val="24"/>
              </w:rPr>
            </w:pPr>
            <w:r w:rsidRPr="00B22811">
              <w:rPr>
                <w:rFonts w:hint="eastAsia"/>
                <w:b/>
                <w:sz w:val="28"/>
              </w:rPr>
              <w:t>单位：万元</w:t>
            </w:r>
          </w:p>
        </w:tc>
      </w:tr>
      <w:tr w:rsidR="00B17D77" w:rsidRPr="00C86F32" w:rsidTr="00486681">
        <w:trPr>
          <w:cantSplit/>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资金支出预算</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金额</w:t>
            </w: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占</w:t>
            </w:r>
            <w:r>
              <w:rPr>
                <w:rFonts w:ascii="仿宋_GB2312" w:eastAsia="仿宋_GB2312" w:hAnsi="楷体_GB2312" w:hint="eastAsia"/>
                <w:bCs/>
                <w:color w:val="000000"/>
                <w:sz w:val="24"/>
              </w:rPr>
              <w:t>省拨经费</w:t>
            </w:r>
            <w:r w:rsidRPr="00BE07B9">
              <w:rPr>
                <w:rFonts w:ascii="仿宋_GB2312" w:eastAsia="仿宋_GB2312" w:hAnsi="楷体_GB2312" w:hint="eastAsia"/>
                <w:bCs/>
                <w:color w:val="000000"/>
                <w:sz w:val="24"/>
              </w:rPr>
              <w:t>的比重（%）</w:t>
            </w: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1、设备费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2、材料费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3、测试化验加工费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4、燃料及动力费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5、差旅费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6、会议费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7、</w:t>
            </w:r>
            <w:r w:rsidRPr="00BE07B9">
              <w:rPr>
                <w:rFonts w:ascii="仿宋_GB2312" w:eastAsia="仿宋_GB2312" w:hint="eastAsia"/>
                <w:color w:val="000000"/>
                <w:sz w:val="24"/>
              </w:rPr>
              <w:t>国际合作与交流费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8、知识产权事务费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lastRenderedPageBreak/>
              <w:t>9、劳务费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10、专家咨询费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11、间接费用</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r w:rsidR="00B17D77" w:rsidRPr="00C86F32" w:rsidTr="00486681">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 xml:space="preserve">     合  计</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B17D77" w:rsidRPr="00BE07B9" w:rsidRDefault="00B17D77" w:rsidP="00673D8F">
            <w:pPr>
              <w:snapToGrid w:val="0"/>
              <w:jc w:val="left"/>
              <w:rPr>
                <w:rFonts w:ascii="仿宋_GB2312" w:eastAsia="仿宋_GB2312" w:hAnsi="楷体_GB2312"/>
                <w:color w:val="000000"/>
                <w:sz w:val="24"/>
              </w:rPr>
            </w:pPr>
          </w:p>
        </w:tc>
      </w:tr>
    </w:tbl>
    <w:p w:rsidR="00B17D77" w:rsidRPr="00B22811" w:rsidRDefault="00E75637" w:rsidP="00B22811">
      <w:pPr>
        <w:pStyle w:val="1"/>
        <w:rPr>
          <w:sz w:val="32"/>
          <w:szCs w:val="32"/>
        </w:rPr>
      </w:pPr>
      <w:r>
        <w:rPr>
          <w:rFonts w:hint="eastAsia"/>
          <w:sz w:val="32"/>
          <w:szCs w:val="32"/>
        </w:rPr>
        <w:t>八</w:t>
      </w:r>
      <w:r w:rsidR="00B17D77" w:rsidRPr="00B22811">
        <w:rPr>
          <w:sz w:val="32"/>
          <w:szCs w:val="32"/>
        </w:rPr>
        <w:t>、</w:t>
      </w:r>
      <w:r w:rsidR="00B17D77" w:rsidRPr="00B22811">
        <w:rPr>
          <w:rFonts w:hint="eastAsia"/>
          <w:sz w:val="32"/>
          <w:szCs w:val="32"/>
        </w:rPr>
        <w:t>项目年度计划及年度目标</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1"/>
        <w:gridCol w:w="2127"/>
        <w:gridCol w:w="7104"/>
      </w:tblGrid>
      <w:tr w:rsidR="00B17D77" w:rsidRPr="00E01778">
        <w:trPr>
          <w:trHeight w:val="925"/>
          <w:jc w:val="center"/>
        </w:trPr>
        <w:tc>
          <w:tcPr>
            <w:tcW w:w="2768" w:type="dxa"/>
            <w:gridSpan w:val="2"/>
            <w:tcBorders>
              <w:top w:val="single" w:sz="4" w:space="0" w:color="auto"/>
            </w:tcBorders>
            <w:vAlign w:val="center"/>
          </w:tcPr>
          <w:p w:rsidR="00B17D77" w:rsidRPr="00E01778" w:rsidRDefault="00B17D77" w:rsidP="00673D8F">
            <w:pPr>
              <w:snapToGrid w:val="0"/>
              <w:spacing w:before="120" w:line="300" w:lineRule="auto"/>
              <w:ind w:right="40"/>
              <w:jc w:val="center"/>
              <w:rPr>
                <w:rFonts w:ascii="仿宋_GB2312" w:eastAsia="仿宋_GB2312"/>
                <w:sz w:val="30"/>
              </w:rPr>
            </w:pPr>
            <w:r w:rsidRPr="00E01778">
              <w:rPr>
                <w:rFonts w:ascii="仿宋_GB2312" w:eastAsia="仿宋_GB2312" w:hint="eastAsia"/>
                <w:sz w:val="24"/>
              </w:rPr>
              <w:t>起止时间</w:t>
            </w:r>
          </w:p>
        </w:tc>
        <w:tc>
          <w:tcPr>
            <w:tcW w:w="7104" w:type="dxa"/>
            <w:tcBorders>
              <w:top w:val="single" w:sz="4" w:space="0" w:color="auto"/>
            </w:tcBorders>
            <w:vAlign w:val="center"/>
          </w:tcPr>
          <w:p w:rsidR="00B17D77" w:rsidRPr="00E01778" w:rsidRDefault="00B17D77" w:rsidP="00673D8F">
            <w:pPr>
              <w:jc w:val="center"/>
              <w:rPr>
                <w:rFonts w:ascii="仿宋_GB2312" w:eastAsia="仿宋_GB2312" w:hAnsi="Verdana"/>
                <w:sz w:val="24"/>
              </w:rPr>
            </w:pPr>
            <w:r w:rsidRPr="00E01778">
              <w:rPr>
                <w:rFonts w:ascii="仿宋_GB2312" w:eastAsia="仿宋_GB2312" w:hint="eastAsia"/>
                <w:sz w:val="24"/>
              </w:rPr>
              <w:t>项</w:t>
            </w:r>
            <w:r w:rsidRPr="00E01778">
              <w:rPr>
                <w:rFonts w:ascii="仿宋_GB2312" w:eastAsia="仿宋_GB2312" w:hAnsi="Verdana" w:hint="eastAsia"/>
                <w:sz w:val="24"/>
              </w:rPr>
              <w:t>目目标分解及进度安排</w:t>
            </w:r>
          </w:p>
          <w:p w:rsidR="00B17D77" w:rsidRPr="00E01778" w:rsidRDefault="00B17D77" w:rsidP="00673D8F">
            <w:pPr>
              <w:snapToGrid w:val="0"/>
              <w:spacing w:before="120" w:line="300" w:lineRule="auto"/>
              <w:ind w:right="40"/>
              <w:rPr>
                <w:rFonts w:ascii="仿宋_GB2312" w:eastAsia="仿宋_GB2312"/>
                <w:sz w:val="30"/>
              </w:rPr>
            </w:pPr>
            <w:r w:rsidRPr="00E01778">
              <w:rPr>
                <w:rFonts w:ascii="仿宋_GB2312" w:eastAsia="仿宋_GB2312" w:hAnsi="Verdana" w:hint="eastAsia"/>
                <w:sz w:val="24"/>
              </w:rPr>
              <w:t>（详细描述完成项目总体计划目标所必须完成的各项研发工作、生产准备工作、市场开拓工作等的阶段工作任务及考核目标）</w:t>
            </w:r>
          </w:p>
        </w:tc>
      </w:tr>
      <w:tr w:rsidR="00B17D77" w:rsidRPr="00E01778">
        <w:trPr>
          <w:cantSplit/>
          <w:trHeight w:val="1679"/>
          <w:jc w:val="center"/>
        </w:trPr>
        <w:tc>
          <w:tcPr>
            <w:tcW w:w="641" w:type="dxa"/>
            <w:vMerge w:val="restart"/>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30"/>
              </w:rPr>
            </w:pPr>
            <w:r w:rsidRPr="00E01778">
              <w:rPr>
                <w:rFonts w:ascii="仿宋_GB2312" w:eastAsia="仿宋_GB2312" w:hint="eastAsia"/>
                <w:sz w:val="24"/>
              </w:rPr>
              <w:t>第一年度</w:t>
            </w: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上半年度</w:t>
            </w:r>
          </w:p>
          <w:p w:rsidR="00B17D77" w:rsidRPr="00E01778" w:rsidRDefault="00B17D77" w:rsidP="00673D8F">
            <w:pPr>
              <w:jc w:val="left"/>
              <w:rPr>
                <w:rFonts w:ascii="仿宋_GB2312" w:eastAsia="仿宋_GB2312"/>
                <w:sz w:val="24"/>
              </w:rPr>
            </w:pPr>
            <w:r w:rsidRPr="00E01778">
              <w:rPr>
                <w:rFonts w:ascii="仿宋_GB2312" w:eastAsia="仿宋_GB2312" w:hint="eastAsia"/>
                <w:sz w:val="24"/>
              </w:rPr>
              <w:t>（</w:t>
            </w:r>
            <w:bookmarkStart w:id="43" w:name="FistYearTheFistHalfYear"/>
            <w:r w:rsidRPr="00E01778">
              <w:rPr>
                <w:rFonts w:ascii="仿宋_GB2312" w:eastAsia="仿宋_GB2312" w:hint="eastAsia"/>
                <w:sz w:val="24"/>
              </w:rPr>
              <w:t xml:space="preserve">  </w:t>
            </w:r>
            <w:bookmarkEnd w:id="43"/>
            <w:r w:rsidRPr="00E01778">
              <w:rPr>
                <w:rFonts w:ascii="仿宋_GB2312" w:eastAsia="仿宋_GB2312" w:hint="eastAsia"/>
                <w:sz w:val="24"/>
              </w:rPr>
              <w:t>年</w:t>
            </w:r>
            <w:bookmarkStart w:id="44" w:name="FistYearTheFistHalfMonth"/>
            <w:r w:rsidRPr="00E01778">
              <w:rPr>
                <w:rFonts w:ascii="仿宋_GB2312" w:eastAsia="仿宋_GB2312" w:hint="eastAsia"/>
                <w:sz w:val="24"/>
              </w:rPr>
              <w:t xml:space="preserve">  </w:t>
            </w:r>
            <w:bookmarkEnd w:id="44"/>
            <w:r w:rsidRPr="00E01778">
              <w:rPr>
                <w:rFonts w:ascii="仿宋_GB2312" w:eastAsia="仿宋_GB2312" w:hint="eastAsia"/>
                <w:sz w:val="24"/>
              </w:rPr>
              <w:t>月</w:t>
            </w:r>
          </w:p>
          <w:p w:rsidR="00B17D77" w:rsidRPr="00E01778" w:rsidRDefault="00B17D77" w:rsidP="00486681">
            <w:pPr>
              <w:snapToGrid w:val="0"/>
              <w:spacing w:before="120" w:line="300" w:lineRule="auto"/>
              <w:ind w:right="40"/>
              <w:rPr>
                <w:rFonts w:ascii="仿宋_GB2312" w:eastAsia="仿宋_GB2312"/>
                <w:sz w:val="30"/>
              </w:rPr>
            </w:pPr>
            <w:bookmarkStart w:id="45" w:name="FistYearTheFistHalfEndYear"/>
            <w:r w:rsidRPr="00E01778">
              <w:rPr>
                <w:rFonts w:ascii="仿宋_GB2312" w:eastAsia="仿宋_GB2312" w:hint="eastAsia"/>
                <w:sz w:val="24"/>
              </w:rPr>
              <w:t xml:space="preserve"> </w:t>
            </w:r>
            <w:bookmarkEnd w:id="45"/>
            <w:r w:rsidRPr="00E01778">
              <w:rPr>
                <w:rFonts w:ascii="仿宋_GB2312" w:eastAsia="仿宋_GB2312" w:hint="eastAsia"/>
                <w:sz w:val="24"/>
              </w:rPr>
              <w:t>年</w:t>
            </w:r>
            <w:bookmarkStart w:id="46" w:name="FistYearTheFistHalfEndMonth"/>
            <w:r w:rsidRPr="00E01778">
              <w:rPr>
                <w:rFonts w:ascii="仿宋_GB2312" w:eastAsia="仿宋_GB2312" w:hint="eastAsia"/>
                <w:sz w:val="24"/>
              </w:rPr>
              <w:t xml:space="preserve"> </w:t>
            </w:r>
            <w:bookmarkEnd w:id="46"/>
            <w:r w:rsidRPr="00E01778">
              <w:rPr>
                <w:rFonts w:ascii="仿宋_GB2312" w:eastAsia="仿宋_GB2312" w:hint="eastAsia"/>
                <w:sz w:val="24"/>
              </w:rPr>
              <w:t xml:space="preserve">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r w:rsidR="00B17D77" w:rsidRPr="00E01778">
        <w:trPr>
          <w:cantSplit/>
          <w:trHeight w:val="1689"/>
          <w:jc w:val="center"/>
        </w:trPr>
        <w:tc>
          <w:tcPr>
            <w:tcW w:w="641" w:type="dxa"/>
            <w:vMerge/>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24"/>
              </w:rPr>
            </w:pP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下半年度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jc w:val="left"/>
              <w:rPr>
                <w:rFonts w:ascii="仿宋_GB2312" w:eastAsia="仿宋_GB2312"/>
                <w:sz w:val="24"/>
              </w:rPr>
            </w:pPr>
            <w:r w:rsidRPr="00E01778">
              <w:rPr>
                <w:rFonts w:ascii="仿宋_GB2312" w:eastAsia="仿宋_GB2312" w:hint="eastAsia"/>
                <w:sz w:val="24"/>
              </w:rPr>
              <w:t xml:space="preserve"> 年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r w:rsidR="00B17D77" w:rsidRPr="00E01778">
        <w:trPr>
          <w:cantSplit/>
          <w:trHeight w:val="1699"/>
          <w:jc w:val="center"/>
        </w:trPr>
        <w:tc>
          <w:tcPr>
            <w:tcW w:w="641" w:type="dxa"/>
            <w:vMerge w:val="restart"/>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30"/>
              </w:rPr>
            </w:pPr>
            <w:r w:rsidRPr="00E01778">
              <w:rPr>
                <w:rFonts w:ascii="仿宋_GB2312" w:eastAsia="仿宋_GB2312" w:hint="eastAsia"/>
                <w:sz w:val="24"/>
              </w:rPr>
              <w:t>第二年度</w:t>
            </w: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上半年度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r w:rsidR="00B17D77" w:rsidRPr="00E01778">
        <w:trPr>
          <w:cantSplit/>
          <w:trHeight w:val="1553"/>
          <w:jc w:val="center"/>
        </w:trPr>
        <w:tc>
          <w:tcPr>
            <w:tcW w:w="641" w:type="dxa"/>
            <w:vMerge/>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24"/>
              </w:rPr>
            </w:pP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下半年度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r w:rsidR="00B17D77" w:rsidRPr="00E01778">
        <w:trPr>
          <w:cantSplit/>
          <w:trHeight w:val="1674"/>
          <w:jc w:val="center"/>
        </w:trPr>
        <w:tc>
          <w:tcPr>
            <w:tcW w:w="641" w:type="dxa"/>
            <w:vMerge w:val="restart"/>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30"/>
              </w:rPr>
            </w:pPr>
            <w:r w:rsidRPr="00E01778">
              <w:rPr>
                <w:rFonts w:ascii="仿宋_GB2312" w:eastAsia="仿宋_GB2312" w:hint="eastAsia"/>
                <w:sz w:val="24"/>
              </w:rPr>
              <w:t>第三年度</w:t>
            </w: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上半年度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r w:rsidR="00B17D77" w:rsidRPr="00E01778">
        <w:trPr>
          <w:cantSplit/>
          <w:trHeight w:val="1698"/>
          <w:jc w:val="center"/>
        </w:trPr>
        <w:tc>
          <w:tcPr>
            <w:tcW w:w="641" w:type="dxa"/>
            <w:vMerge/>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24"/>
              </w:rPr>
            </w:pP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下半年度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B17D77" w:rsidRPr="00E01778" w:rsidRDefault="00B17D77" w:rsidP="00486681">
            <w:pPr>
              <w:snapToGrid w:val="0"/>
              <w:spacing w:before="120" w:line="300" w:lineRule="auto"/>
              <w:ind w:right="40"/>
              <w:rPr>
                <w:rFonts w:ascii="仿宋_GB2312" w:eastAsia="仿宋_GB2312"/>
                <w:sz w:val="30"/>
              </w:rPr>
            </w:pPr>
            <w:bookmarkStart w:id="47" w:name="ThirdYearTheSecondHalfTarget"/>
            <w:r w:rsidRPr="00E01778">
              <w:rPr>
                <w:rFonts w:ascii="仿宋_GB2312" w:eastAsia="仿宋_GB2312" w:hint="eastAsia"/>
                <w:sz w:val="30"/>
              </w:rPr>
              <w:t xml:space="preserve"> </w:t>
            </w:r>
            <w:bookmarkEnd w:id="47"/>
          </w:p>
        </w:tc>
      </w:tr>
      <w:tr w:rsidR="00B17D77" w:rsidRPr="00E01778">
        <w:trPr>
          <w:cantSplit/>
          <w:trHeight w:val="1698"/>
          <w:jc w:val="center"/>
        </w:trPr>
        <w:tc>
          <w:tcPr>
            <w:tcW w:w="641" w:type="dxa"/>
            <w:vMerge w:val="restart"/>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24"/>
              </w:rPr>
            </w:pPr>
            <w:r w:rsidRPr="00E01778">
              <w:rPr>
                <w:rFonts w:ascii="仿宋_GB2312" w:eastAsia="仿宋_GB2312" w:hint="eastAsia"/>
                <w:sz w:val="24"/>
              </w:rPr>
              <w:t>第四年度</w:t>
            </w: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上半年度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r w:rsidR="00B17D77" w:rsidRPr="00E01778">
        <w:trPr>
          <w:cantSplit/>
          <w:trHeight w:val="1698"/>
          <w:jc w:val="center"/>
        </w:trPr>
        <w:tc>
          <w:tcPr>
            <w:tcW w:w="641" w:type="dxa"/>
            <w:vMerge/>
            <w:textDirection w:val="tbRlV"/>
            <w:vAlign w:val="center"/>
          </w:tcPr>
          <w:p w:rsidR="00B17D77" w:rsidRPr="00E01778" w:rsidRDefault="00B17D77" w:rsidP="00673D8F">
            <w:pPr>
              <w:snapToGrid w:val="0"/>
              <w:spacing w:before="120" w:line="300" w:lineRule="auto"/>
              <w:ind w:left="113" w:right="40"/>
              <w:jc w:val="center"/>
              <w:rPr>
                <w:rFonts w:ascii="仿宋_GB2312" w:eastAsia="仿宋_GB2312"/>
                <w:sz w:val="24"/>
              </w:rPr>
            </w:pPr>
          </w:p>
        </w:tc>
        <w:tc>
          <w:tcPr>
            <w:tcW w:w="2127" w:type="dxa"/>
            <w:vAlign w:val="center"/>
          </w:tcPr>
          <w:p w:rsidR="00B17D77" w:rsidRPr="00E01778" w:rsidRDefault="00B17D77" w:rsidP="00673D8F">
            <w:pPr>
              <w:jc w:val="left"/>
              <w:rPr>
                <w:rFonts w:ascii="仿宋_GB2312" w:eastAsia="仿宋_GB2312"/>
                <w:sz w:val="24"/>
              </w:rPr>
            </w:pPr>
            <w:r w:rsidRPr="00E01778">
              <w:rPr>
                <w:rFonts w:ascii="仿宋_GB2312" w:eastAsia="仿宋_GB2312" w:hint="eastAsia"/>
                <w:sz w:val="24"/>
              </w:rPr>
              <w:t>下半年度</w:t>
            </w:r>
          </w:p>
          <w:p w:rsidR="00486681" w:rsidRPr="00E01778" w:rsidRDefault="00486681" w:rsidP="00486681">
            <w:pPr>
              <w:jc w:val="left"/>
              <w:rPr>
                <w:rFonts w:ascii="仿宋_GB2312" w:eastAsia="仿宋_GB2312"/>
                <w:sz w:val="24"/>
              </w:rPr>
            </w:pPr>
            <w:r w:rsidRPr="00E01778">
              <w:rPr>
                <w:rFonts w:ascii="仿宋_GB2312" w:eastAsia="仿宋_GB2312" w:hint="eastAsia"/>
                <w:sz w:val="24"/>
              </w:rPr>
              <w:t>（  年  月</w:t>
            </w:r>
          </w:p>
          <w:p w:rsidR="00B17D77" w:rsidRPr="00E01778" w:rsidRDefault="00486681" w:rsidP="00486681">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B17D77" w:rsidRPr="00E01778" w:rsidRDefault="00B17D77" w:rsidP="00673D8F">
            <w:pPr>
              <w:snapToGrid w:val="0"/>
              <w:spacing w:before="120" w:line="300" w:lineRule="auto"/>
              <w:ind w:right="40"/>
              <w:rPr>
                <w:rFonts w:ascii="仿宋_GB2312" w:eastAsia="仿宋_GB2312"/>
                <w:sz w:val="30"/>
              </w:rPr>
            </w:pPr>
          </w:p>
        </w:tc>
      </w:tr>
    </w:tbl>
    <w:p w:rsidR="00B17D77" w:rsidRPr="00B22811" w:rsidRDefault="00E75637" w:rsidP="00B22811">
      <w:pPr>
        <w:pStyle w:val="1"/>
        <w:rPr>
          <w:sz w:val="32"/>
          <w:szCs w:val="32"/>
        </w:rPr>
      </w:pPr>
      <w:r>
        <w:rPr>
          <w:rFonts w:hint="eastAsia"/>
          <w:sz w:val="32"/>
          <w:szCs w:val="32"/>
        </w:rPr>
        <w:t>九</w:t>
      </w:r>
      <w:r w:rsidR="00B17D77" w:rsidRPr="00B22811">
        <w:rPr>
          <w:rFonts w:hint="eastAsia"/>
          <w:sz w:val="32"/>
          <w:szCs w:val="32"/>
        </w:rPr>
        <w:t>、实施机制</w:t>
      </w:r>
    </w:p>
    <w:p w:rsidR="00B17D77" w:rsidRPr="00B22811" w:rsidRDefault="00B17D77" w:rsidP="00B22811">
      <w:pPr>
        <w:pStyle w:val="2"/>
        <w:jc w:val="left"/>
        <w:rPr>
          <w:sz w:val="30"/>
          <w:szCs w:val="30"/>
        </w:rPr>
      </w:pPr>
      <w:r w:rsidRPr="00B22811">
        <w:rPr>
          <w:rFonts w:hint="eastAsia"/>
          <w:sz w:val="30"/>
          <w:szCs w:val="30"/>
        </w:rPr>
        <w:t>1</w:t>
      </w:r>
      <w:r w:rsidRPr="00B22811">
        <w:rPr>
          <w:rFonts w:hint="eastAsia"/>
          <w:sz w:val="30"/>
          <w:szCs w:val="30"/>
        </w:rPr>
        <w:t>．项目的组织管理措施及制度体系建设</w:t>
      </w:r>
    </w:p>
    <w:p w:rsidR="00B17D77" w:rsidRPr="00B22811" w:rsidRDefault="00B17D77" w:rsidP="00B22811">
      <w:pPr>
        <w:pStyle w:val="2"/>
        <w:jc w:val="left"/>
        <w:rPr>
          <w:sz w:val="30"/>
          <w:szCs w:val="30"/>
        </w:rPr>
      </w:pPr>
      <w:r w:rsidRPr="00B22811">
        <w:rPr>
          <w:rFonts w:hint="eastAsia"/>
          <w:sz w:val="30"/>
          <w:szCs w:val="30"/>
        </w:rPr>
        <w:t>2</w:t>
      </w:r>
      <w:r w:rsidRPr="00B22811">
        <w:rPr>
          <w:rFonts w:hint="eastAsia"/>
          <w:sz w:val="30"/>
          <w:szCs w:val="30"/>
        </w:rPr>
        <w:t>．产学研结合模式</w:t>
      </w:r>
    </w:p>
    <w:p w:rsidR="00B17D77" w:rsidRPr="00B22811" w:rsidRDefault="00B17D77" w:rsidP="00B22811">
      <w:pPr>
        <w:pStyle w:val="2"/>
        <w:jc w:val="left"/>
        <w:rPr>
          <w:sz w:val="30"/>
          <w:szCs w:val="30"/>
        </w:rPr>
      </w:pPr>
      <w:r w:rsidRPr="00B22811">
        <w:rPr>
          <w:rFonts w:hint="eastAsia"/>
          <w:sz w:val="30"/>
          <w:szCs w:val="30"/>
        </w:rPr>
        <w:t>3</w:t>
      </w:r>
      <w:r w:rsidRPr="00B22811">
        <w:rPr>
          <w:rFonts w:hint="eastAsia"/>
          <w:sz w:val="30"/>
          <w:szCs w:val="30"/>
        </w:rPr>
        <w:t>．知识产权与成果管理及权益分配</w:t>
      </w:r>
    </w:p>
    <w:p w:rsidR="00B52B0B" w:rsidRDefault="00B52B0B">
      <w:pPr>
        <w:widowControl/>
        <w:jc w:val="left"/>
        <w:rPr>
          <w:b/>
          <w:bCs/>
          <w:kern w:val="44"/>
          <w:sz w:val="32"/>
          <w:szCs w:val="32"/>
        </w:rPr>
      </w:pPr>
      <w:r>
        <w:rPr>
          <w:sz w:val="32"/>
          <w:szCs w:val="32"/>
        </w:rPr>
        <w:br w:type="page"/>
      </w:r>
    </w:p>
    <w:p w:rsidR="00B17D77" w:rsidRPr="00B22811" w:rsidRDefault="00E75637" w:rsidP="00B22811">
      <w:pPr>
        <w:pStyle w:val="1"/>
        <w:rPr>
          <w:sz w:val="32"/>
          <w:szCs w:val="32"/>
        </w:rPr>
      </w:pPr>
      <w:r>
        <w:rPr>
          <w:rFonts w:hint="eastAsia"/>
          <w:sz w:val="32"/>
          <w:szCs w:val="32"/>
        </w:rPr>
        <w:t>十</w:t>
      </w:r>
      <w:r w:rsidR="00B17D77" w:rsidRPr="00B22811">
        <w:rPr>
          <w:rFonts w:hint="eastAsia"/>
          <w:sz w:val="32"/>
          <w:szCs w:val="32"/>
        </w:rPr>
        <w:t>、项目负责人及参加项目主要人员情况</w:t>
      </w:r>
    </w:p>
    <w:p w:rsidR="00B17D77" w:rsidRPr="004948D1" w:rsidRDefault="00B17D77" w:rsidP="004948D1">
      <w:pPr>
        <w:pStyle w:val="2"/>
        <w:jc w:val="left"/>
        <w:rPr>
          <w:sz w:val="30"/>
          <w:szCs w:val="30"/>
        </w:rPr>
      </w:pPr>
      <w:r w:rsidRPr="004948D1">
        <w:rPr>
          <w:rFonts w:hint="eastAsia"/>
          <w:sz w:val="30"/>
          <w:szCs w:val="30"/>
        </w:rPr>
        <w:t>1</w:t>
      </w:r>
      <w:r w:rsidRPr="004948D1">
        <w:rPr>
          <w:rFonts w:hint="eastAsia"/>
          <w:sz w:val="30"/>
          <w:szCs w:val="30"/>
        </w:rPr>
        <w:t>．项目负责人情况：</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275"/>
        <w:gridCol w:w="245"/>
        <w:gridCol w:w="640"/>
        <w:gridCol w:w="585"/>
        <w:gridCol w:w="1275"/>
        <w:gridCol w:w="1200"/>
        <w:gridCol w:w="2160"/>
      </w:tblGrid>
      <w:tr w:rsidR="00B17D77">
        <w:trPr>
          <w:cantSplit/>
          <w:trHeight w:val="570"/>
        </w:trPr>
        <w:tc>
          <w:tcPr>
            <w:tcW w:w="144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姓　　</w:t>
            </w:r>
            <w:proofErr w:type="gramEnd"/>
            <w:r w:rsidRPr="00B52B0B">
              <w:rPr>
                <w:rFonts w:ascii="仿宋_GB2312" w:eastAsia="仿宋_GB2312" w:hint="eastAsia"/>
                <w:sz w:val="24"/>
              </w:rPr>
              <w:t>名</w:t>
            </w:r>
          </w:p>
        </w:tc>
        <w:tc>
          <w:tcPr>
            <w:tcW w:w="1275" w:type="dxa"/>
            <w:vAlign w:val="center"/>
          </w:tcPr>
          <w:p w:rsidR="00B17D77" w:rsidRPr="00B52B0B" w:rsidRDefault="00B17D77" w:rsidP="00B52B0B">
            <w:pPr>
              <w:adjustRightInd w:val="0"/>
              <w:snapToGrid w:val="0"/>
              <w:jc w:val="center"/>
              <w:rPr>
                <w:rFonts w:ascii="仿宋_GB2312" w:eastAsia="仿宋_GB2312"/>
                <w:sz w:val="24"/>
              </w:rPr>
            </w:pPr>
          </w:p>
        </w:tc>
        <w:tc>
          <w:tcPr>
            <w:tcW w:w="885" w:type="dxa"/>
            <w:gridSpan w:val="2"/>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性别</w:t>
            </w:r>
          </w:p>
        </w:tc>
        <w:tc>
          <w:tcPr>
            <w:tcW w:w="585" w:type="dxa"/>
            <w:vAlign w:val="center"/>
          </w:tcPr>
          <w:p w:rsidR="00B17D77" w:rsidRPr="00B52B0B" w:rsidRDefault="00B17D77" w:rsidP="00B52B0B">
            <w:pPr>
              <w:adjustRightInd w:val="0"/>
              <w:snapToGrid w:val="0"/>
              <w:jc w:val="center"/>
              <w:rPr>
                <w:rFonts w:ascii="仿宋_GB2312" w:eastAsia="仿宋_GB2312"/>
                <w:sz w:val="24"/>
              </w:rPr>
            </w:pPr>
          </w:p>
        </w:tc>
        <w:tc>
          <w:tcPr>
            <w:tcW w:w="1275"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出生日期</w:t>
            </w:r>
          </w:p>
        </w:tc>
        <w:tc>
          <w:tcPr>
            <w:tcW w:w="3360" w:type="dxa"/>
            <w:gridSpan w:val="2"/>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年     月    日</w:t>
            </w:r>
          </w:p>
        </w:tc>
      </w:tr>
      <w:tr w:rsidR="00B17D77">
        <w:trPr>
          <w:trHeight w:val="510"/>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工作单位</w:t>
            </w:r>
          </w:p>
        </w:tc>
        <w:tc>
          <w:tcPr>
            <w:tcW w:w="402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0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联系电话</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val="658"/>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通讯地址及邮政编码</w:t>
            </w:r>
          </w:p>
        </w:tc>
        <w:tc>
          <w:tcPr>
            <w:tcW w:w="402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0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手　　</w:t>
            </w:r>
            <w:proofErr w:type="gramEnd"/>
            <w:r w:rsidRPr="00B52B0B">
              <w:rPr>
                <w:rFonts w:ascii="仿宋_GB2312" w:eastAsia="仿宋_GB2312" w:hint="eastAsia"/>
                <w:sz w:val="24"/>
              </w:rPr>
              <w:t>机</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文化程度</w:t>
            </w:r>
          </w:p>
        </w:tc>
        <w:tc>
          <w:tcPr>
            <w:tcW w:w="402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0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学　　</w:t>
            </w:r>
            <w:proofErr w:type="gramEnd"/>
            <w:r w:rsidRPr="00B52B0B">
              <w:rPr>
                <w:rFonts w:ascii="仿宋_GB2312" w:eastAsia="仿宋_GB2312" w:hint="eastAsia"/>
                <w:sz w:val="24"/>
              </w:rPr>
              <w:t>位</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 xml:space="preserve">职　　</w:t>
            </w:r>
            <w:proofErr w:type="gramStart"/>
            <w:r w:rsidRPr="00B52B0B">
              <w:rPr>
                <w:rFonts w:ascii="仿宋_GB2312" w:eastAsia="仿宋_GB2312" w:hint="eastAsia"/>
                <w:sz w:val="24"/>
              </w:rPr>
              <w:t>务</w:t>
            </w:r>
            <w:proofErr w:type="gramEnd"/>
          </w:p>
        </w:tc>
        <w:tc>
          <w:tcPr>
            <w:tcW w:w="402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0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职　　</w:t>
            </w:r>
            <w:proofErr w:type="gramEnd"/>
            <w:r w:rsidRPr="00B52B0B">
              <w:rPr>
                <w:rFonts w:ascii="仿宋_GB2312" w:eastAsia="仿宋_GB2312" w:hint="eastAsia"/>
                <w:sz w:val="24"/>
              </w:rPr>
              <w:t>称</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2960" w:type="dxa"/>
            <w:gridSpan w:val="3"/>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所学专业</w:t>
            </w:r>
          </w:p>
        </w:tc>
        <w:tc>
          <w:tcPr>
            <w:tcW w:w="5860" w:type="dxa"/>
            <w:gridSpan w:val="5"/>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2960" w:type="dxa"/>
            <w:gridSpan w:val="3"/>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现从事专业</w:t>
            </w:r>
          </w:p>
        </w:tc>
        <w:tc>
          <w:tcPr>
            <w:tcW w:w="5860" w:type="dxa"/>
            <w:gridSpan w:val="5"/>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2960" w:type="dxa"/>
            <w:gridSpan w:val="3"/>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参加本项目的起止时间</w:t>
            </w:r>
          </w:p>
        </w:tc>
        <w:tc>
          <w:tcPr>
            <w:tcW w:w="5860" w:type="dxa"/>
            <w:gridSpan w:val="5"/>
            <w:vAlign w:val="center"/>
          </w:tcPr>
          <w:p w:rsidR="00B17D77" w:rsidRPr="00B52B0B" w:rsidRDefault="00B17D77" w:rsidP="00B52B0B">
            <w:pPr>
              <w:adjustRightInd w:val="0"/>
              <w:snapToGrid w:val="0"/>
              <w:jc w:val="center"/>
              <w:rPr>
                <w:rFonts w:ascii="仿宋_GB2312" w:eastAsia="仿宋_GB2312"/>
                <w:sz w:val="24"/>
              </w:rPr>
            </w:pPr>
          </w:p>
        </w:tc>
      </w:tr>
      <w:tr w:rsidR="00B17D77">
        <w:trPr>
          <w:cantSplit/>
          <w:trHeight w:val="3620"/>
        </w:trPr>
        <w:tc>
          <w:tcPr>
            <w:tcW w:w="8820" w:type="dxa"/>
            <w:gridSpan w:val="8"/>
          </w:tcPr>
          <w:p w:rsidR="00B17D77" w:rsidRPr="00B52B0B" w:rsidRDefault="00B17D77" w:rsidP="00B52B0B">
            <w:pPr>
              <w:adjustRightInd w:val="0"/>
              <w:snapToGrid w:val="0"/>
              <w:jc w:val="center"/>
              <w:rPr>
                <w:rFonts w:ascii="仿宋_GB2312" w:eastAsia="仿宋_GB2312"/>
                <w:b/>
                <w:sz w:val="24"/>
              </w:rPr>
            </w:pPr>
            <w:r w:rsidRPr="00B52B0B">
              <w:rPr>
                <w:rFonts w:ascii="仿宋_GB2312" w:eastAsia="仿宋_GB2312" w:hint="eastAsia"/>
                <w:b/>
                <w:sz w:val="24"/>
              </w:rPr>
              <w:t>主要工作经历与业绩</w:t>
            </w:r>
          </w:p>
          <w:p w:rsidR="00B17D77" w:rsidRPr="00B52B0B" w:rsidRDefault="00B17D77" w:rsidP="00B52B0B">
            <w:pPr>
              <w:adjustRightInd w:val="0"/>
              <w:snapToGrid w:val="0"/>
              <w:jc w:val="center"/>
              <w:rPr>
                <w:rFonts w:ascii="仿宋_GB2312" w:eastAsia="仿宋_GB2312"/>
                <w:sz w:val="24"/>
              </w:rPr>
            </w:pPr>
          </w:p>
          <w:p w:rsidR="00B17D77" w:rsidRDefault="00B17D77" w:rsidP="00B52B0B">
            <w:pPr>
              <w:adjustRightInd w:val="0"/>
              <w:snapToGrid w:val="0"/>
              <w:jc w:val="center"/>
              <w:rPr>
                <w:rFonts w:ascii="仿宋_GB2312" w:eastAsia="仿宋_GB2312"/>
                <w:sz w:val="24"/>
              </w:rPr>
            </w:pPr>
          </w:p>
          <w:p w:rsidR="00B52B0B" w:rsidRDefault="00B52B0B" w:rsidP="00B52B0B">
            <w:pPr>
              <w:adjustRightInd w:val="0"/>
              <w:snapToGrid w:val="0"/>
              <w:jc w:val="center"/>
              <w:rPr>
                <w:rFonts w:ascii="仿宋_GB2312" w:eastAsia="仿宋_GB2312"/>
                <w:sz w:val="24"/>
              </w:rPr>
            </w:pPr>
          </w:p>
          <w:p w:rsidR="00B52B0B" w:rsidRDefault="00B52B0B" w:rsidP="00B52B0B">
            <w:pPr>
              <w:adjustRightInd w:val="0"/>
              <w:snapToGrid w:val="0"/>
              <w:jc w:val="center"/>
              <w:rPr>
                <w:rFonts w:ascii="仿宋_GB2312" w:eastAsia="仿宋_GB2312"/>
                <w:sz w:val="24"/>
              </w:rPr>
            </w:pPr>
          </w:p>
          <w:p w:rsidR="00B52B0B" w:rsidRDefault="00B52B0B" w:rsidP="00B52B0B">
            <w:pPr>
              <w:adjustRightInd w:val="0"/>
              <w:snapToGrid w:val="0"/>
              <w:jc w:val="center"/>
              <w:rPr>
                <w:rFonts w:ascii="仿宋_GB2312" w:eastAsia="仿宋_GB2312"/>
                <w:sz w:val="24"/>
              </w:rPr>
            </w:pPr>
          </w:p>
          <w:p w:rsidR="00B52B0B" w:rsidRDefault="00B52B0B" w:rsidP="00B52B0B">
            <w:pPr>
              <w:adjustRightInd w:val="0"/>
              <w:snapToGrid w:val="0"/>
              <w:jc w:val="center"/>
              <w:rPr>
                <w:rFonts w:ascii="仿宋_GB2312" w:eastAsia="仿宋_GB2312"/>
                <w:sz w:val="24"/>
              </w:rPr>
            </w:pPr>
          </w:p>
          <w:p w:rsidR="00B52B0B" w:rsidRDefault="00B52B0B" w:rsidP="00B52B0B">
            <w:pPr>
              <w:adjustRightInd w:val="0"/>
              <w:snapToGrid w:val="0"/>
              <w:jc w:val="center"/>
              <w:rPr>
                <w:rFonts w:ascii="仿宋_GB2312" w:eastAsia="仿宋_GB2312"/>
                <w:sz w:val="24"/>
              </w:rPr>
            </w:pPr>
          </w:p>
          <w:p w:rsidR="00B17D77" w:rsidRPr="00B52B0B" w:rsidRDefault="00B17D77" w:rsidP="00B52B0B">
            <w:pPr>
              <w:adjustRightInd w:val="0"/>
              <w:snapToGrid w:val="0"/>
              <w:jc w:val="center"/>
              <w:rPr>
                <w:rFonts w:ascii="仿宋_GB2312" w:eastAsia="仿宋_GB2312"/>
                <w:sz w:val="24"/>
              </w:rPr>
            </w:pPr>
          </w:p>
          <w:p w:rsidR="00B17D77" w:rsidRPr="00B52B0B" w:rsidRDefault="00B17D77" w:rsidP="00B52B0B">
            <w:pPr>
              <w:adjustRightInd w:val="0"/>
              <w:snapToGrid w:val="0"/>
              <w:jc w:val="center"/>
              <w:rPr>
                <w:rFonts w:ascii="仿宋_GB2312" w:eastAsia="仿宋_GB2312"/>
                <w:sz w:val="24"/>
              </w:rPr>
            </w:pPr>
          </w:p>
          <w:p w:rsidR="00B17D77" w:rsidRPr="00B52B0B" w:rsidRDefault="00B17D77" w:rsidP="00B52B0B">
            <w:pPr>
              <w:adjustRightInd w:val="0"/>
              <w:snapToGrid w:val="0"/>
              <w:jc w:val="center"/>
              <w:rPr>
                <w:rFonts w:ascii="仿宋_GB2312" w:eastAsia="仿宋_GB2312"/>
                <w:sz w:val="24"/>
              </w:rPr>
            </w:pPr>
          </w:p>
          <w:p w:rsidR="00B17D77" w:rsidRPr="00B52B0B" w:rsidRDefault="00B17D77" w:rsidP="00B52B0B">
            <w:pPr>
              <w:adjustRightInd w:val="0"/>
              <w:snapToGrid w:val="0"/>
              <w:spacing w:line="360" w:lineRule="auto"/>
              <w:ind w:firstLineChars="200" w:firstLine="480"/>
              <w:rPr>
                <w:rFonts w:ascii="仿宋_GB2312" w:eastAsia="仿宋_GB2312"/>
                <w:sz w:val="24"/>
              </w:rPr>
            </w:pPr>
            <w:r w:rsidRPr="00B52B0B">
              <w:rPr>
                <w:rFonts w:ascii="仿宋_GB2312" w:eastAsia="仿宋_GB2312" w:hint="eastAsia"/>
                <w:sz w:val="24"/>
              </w:rPr>
              <w:t>本人对项目</w:t>
            </w:r>
            <w:r w:rsidR="00E21251" w:rsidRPr="00B52B0B">
              <w:rPr>
                <w:rFonts w:ascii="仿宋_GB2312" w:eastAsia="仿宋_GB2312" w:hint="eastAsia"/>
                <w:sz w:val="24"/>
              </w:rPr>
              <w:t>申报</w:t>
            </w:r>
            <w:r w:rsidRPr="00B52B0B">
              <w:rPr>
                <w:rFonts w:ascii="仿宋_GB2312" w:eastAsia="仿宋_GB2312" w:hint="eastAsia"/>
                <w:sz w:val="24"/>
              </w:rPr>
              <w:t>书内容及全部附件材料进行了审查，全部内容和材料属实，并对</w:t>
            </w:r>
            <w:r w:rsidR="00E21251" w:rsidRPr="00B52B0B">
              <w:rPr>
                <w:rFonts w:ascii="仿宋_GB2312" w:eastAsia="仿宋_GB2312" w:hint="eastAsia"/>
                <w:sz w:val="24"/>
              </w:rPr>
              <w:t>申报</w:t>
            </w:r>
            <w:r w:rsidRPr="00B52B0B">
              <w:rPr>
                <w:rFonts w:ascii="仿宋_GB2312" w:eastAsia="仿宋_GB2312" w:hint="eastAsia"/>
                <w:sz w:val="24"/>
              </w:rPr>
              <w:t>的材料真实性负责。</w:t>
            </w:r>
          </w:p>
          <w:p w:rsidR="00B17D77" w:rsidRPr="00B52B0B" w:rsidRDefault="00B17D77" w:rsidP="00B52B0B">
            <w:pPr>
              <w:adjustRightInd w:val="0"/>
              <w:snapToGrid w:val="0"/>
              <w:spacing w:line="360" w:lineRule="auto"/>
              <w:ind w:left="178" w:firstLine="494"/>
              <w:rPr>
                <w:rFonts w:ascii="仿宋_GB2312" w:eastAsia="仿宋_GB2312"/>
                <w:sz w:val="24"/>
              </w:rPr>
            </w:pPr>
            <w:r w:rsidRPr="00B52B0B">
              <w:rPr>
                <w:rFonts w:ascii="仿宋_GB2312" w:eastAsia="仿宋_GB2312" w:hint="eastAsia"/>
                <w:sz w:val="24"/>
              </w:rPr>
              <w:t xml:space="preserve">                                本人签名：</w:t>
            </w:r>
          </w:p>
          <w:p w:rsidR="00B17D77" w:rsidRPr="00E01778" w:rsidRDefault="00B17D77" w:rsidP="00B52B0B">
            <w:pPr>
              <w:adjustRightInd w:val="0"/>
              <w:snapToGrid w:val="0"/>
              <w:spacing w:line="360" w:lineRule="auto"/>
              <w:ind w:left="178" w:firstLine="494"/>
              <w:rPr>
                <w:rFonts w:ascii="仿宋_GB2312" w:eastAsia="仿宋_GB2312"/>
                <w:sz w:val="24"/>
              </w:rPr>
            </w:pPr>
            <w:r w:rsidRPr="00B52B0B">
              <w:rPr>
                <w:rFonts w:ascii="仿宋_GB2312" w:eastAsia="仿宋_GB2312" w:hint="eastAsia"/>
                <w:sz w:val="24"/>
              </w:rPr>
              <w:t xml:space="preserve">　　　　　　　　　　　　               年      月      日</w:t>
            </w:r>
          </w:p>
        </w:tc>
      </w:tr>
    </w:tbl>
    <w:p w:rsidR="00B17D77" w:rsidRDefault="00B17D77" w:rsidP="00B17D77">
      <w:pPr>
        <w:spacing w:line="360" w:lineRule="auto"/>
        <w:ind w:left="178" w:firstLine="494"/>
        <w:rPr>
          <w:rFonts w:ascii="仿宋_GB2312" w:eastAsia="仿宋_GB2312" w:hAnsi="宋体"/>
          <w:sz w:val="28"/>
          <w:szCs w:val="28"/>
        </w:rPr>
      </w:pPr>
    </w:p>
    <w:p w:rsidR="00B17D77" w:rsidRPr="003C078E" w:rsidRDefault="00B17D77" w:rsidP="004948D1">
      <w:pPr>
        <w:pStyle w:val="2"/>
        <w:jc w:val="left"/>
        <w:rPr>
          <w:rFonts w:ascii="仿宋_GB2312" w:eastAsia="仿宋_GB2312" w:hAnsi="宋体"/>
          <w:sz w:val="28"/>
          <w:szCs w:val="28"/>
        </w:rPr>
      </w:pPr>
      <w:r>
        <w:rPr>
          <w:rFonts w:ascii="仿宋_GB2312" w:eastAsia="仿宋_GB2312" w:hAnsi="宋体"/>
          <w:sz w:val="28"/>
          <w:szCs w:val="28"/>
        </w:rPr>
        <w:br w:type="page"/>
      </w:r>
      <w:r w:rsidRPr="004948D1">
        <w:rPr>
          <w:rFonts w:hint="eastAsia"/>
          <w:sz w:val="30"/>
          <w:szCs w:val="30"/>
        </w:rPr>
        <w:lastRenderedPageBreak/>
        <w:t>2</w:t>
      </w:r>
      <w:r w:rsidR="004948D1" w:rsidRPr="00B22811">
        <w:rPr>
          <w:rFonts w:hint="eastAsia"/>
          <w:sz w:val="30"/>
          <w:szCs w:val="30"/>
        </w:rPr>
        <w:t>．</w:t>
      </w:r>
      <w:r w:rsidRPr="004948D1">
        <w:rPr>
          <w:rFonts w:hint="eastAsia"/>
          <w:sz w:val="30"/>
          <w:szCs w:val="30"/>
        </w:rPr>
        <w:t>项目技术负责人情况：</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260"/>
        <w:gridCol w:w="15"/>
        <w:gridCol w:w="885"/>
        <w:gridCol w:w="585"/>
        <w:gridCol w:w="1215"/>
        <w:gridCol w:w="1260"/>
        <w:gridCol w:w="2160"/>
      </w:tblGrid>
      <w:tr w:rsidR="00B17D77">
        <w:trPr>
          <w:cantSplit/>
          <w:trHeight w:val="570"/>
        </w:trPr>
        <w:tc>
          <w:tcPr>
            <w:tcW w:w="144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姓　　</w:t>
            </w:r>
            <w:proofErr w:type="gramEnd"/>
            <w:r w:rsidRPr="00B52B0B">
              <w:rPr>
                <w:rFonts w:ascii="仿宋_GB2312" w:eastAsia="仿宋_GB2312" w:hint="eastAsia"/>
                <w:sz w:val="24"/>
              </w:rPr>
              <w:t>名</w:t>
            </w:r>
          </w:p>
        </w:tc>
        <w:tc>
          <w:tcPr>
            <w:tcW w:w="1275" w:type="dxa"/>
            <w:gridSpan w:val="2"/>
            <w:vAlign w:val="center"/>
          </w:tcPr>
          <w:p w:rsidR="00B17D77" w:rsidRPr="00B52B0B" w:rsidRDefault="00B17D77" w:rsidP="00B52B0B">
            <w:pPr>
              <w:adjustRightInd w:val="0"/>
              <w:snapToGrid w:val="0"/>
              <w:jc w:val="center"/>
              <w:rPr>
                <w:rFonts w:ascii="仿宋_GB2312" w:eastAsia="仿宋_GB2312"/>
                <w:sz w:val="24"/>
              </w:rPr>
            </w:pPr>
          </w:p>
        </w:tc>
        <w:tc>
          <w:tcPr>
            <w:tcW w:w="885"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性别</w:t>
            </w:r>
          </w:p>
        </w:tc>
        <w:tc>
          <w:tcPr>
            <w:tcW w:w="585" w:type="dxa"/>
            <w:vAlign w:val="center"/>
          </w:tcPr>
          <w:p w:rsidR="00B17D77" w:rsidRPr="00B52B0B" w:rsidRDefault="00B17D77" w:rsidP="00B52B0B">
            <w:pPr>
              <w:adjustRightInd w:val="0"/>
              <w:snapToGrid w:val="0"/>
              <w:jc w:val="center"/>
              <w:rPr>
                <w:rFonts w:ascii="仿宋_GB2312" w:eastAsia="仿宋_GB2312"/>
                <w:sz w:val="24"/>
              </w:rPr>
            </w:pPr>
          </w:p>
        </w:tc>
        <w:tc>
          <w:tcPr>
            <w:tcW w:w="1215"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出生日期</w:t>
            </w:r>
          </w:p>
        </w:tc>
        <w:tc>
          <w:tcPr>
            <w:tcW w:w="3420" w:type="dxa"/>
            <w:gridSpan w:val="2"/>
            <w:vAlign w:val="center"/>
          </w:tcPr>
          <w:p w:rsidR="00B17D77" w:rsidRPr="00B52B0B" w:rsidRDefault="00B17D77" w:rsidP="00B52B0B">
            <w:pPr>
              <w:adjustRightInd w:val="0"/>
              <w:snapToGrid w:val="0"/>
              <w:ind w:firstLineChars="400" w:firstLine="960"/>
              <w:rPr>
                <w:rFonts w:ascii="仿宋_GB2312" w:eastAsia="仿宋_GB2312"/>
                <w:sz w:val="24"/>
              </w:rPr>
            </w:pPr>
            <w:r w:rsidRPr="00B52B0B">
              <w:rPr>
                <w:rFonts w:ascii="仿宋_GB2312" w:eastAsia="仿宋_GB2312" w:hint="eastAsia"/>
                <w:sz w:val="24"/>
              </w:rPr>
              <w:t>年    月     日</w:t>
            </w:r>
          </w:p>
        </w:tc>
      </w:tr>
      <w:tr w:rsidR="00B17D77">
        <w:trPr>
          <w:trHeight w:hRule="exact" w:val="454"/>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工作单位</w:t>
            </w:r>
          </w:p>
        </w:tc>
        <w:tc>
          <w:tcPr>
            <w:tcW w:w="396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6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联系电话</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val="450"/>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通讯地址及邮政编码</w:t>
            </w:r>
          </w:p>
        </w:tc>
        <w:tc>
          <w:tcPr>
            <w:tcW w:w="396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6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手　　</w:t>
            </w:r>
            <w:proofErr w:type="gramEnd"/>
            <w:r w:rsidRPr="00B52B0B">
              <w:rPr>
                <w:rFonts w:ascii="仿宋_GB2312" w:eastAsia="仿宋_GB2312" w:hint="eastAsia"/>
                <w:sz w:val="24"/>
              </w:rPr>
              <w:t>机</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文化程度</w:t>
            </w:r>
          </w:p>
        </w:tc>
        <w:tc>
          <w:tcPr>
            <w:tcW w:w="396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6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学　　</w:t>
            </w:r>
            <w:proofErr w:type="gramEnd"/>
            <w:r w:rsidRPr="00B52B0B">
              <w:rPr>
                <w:rFonts w:ascii="仿宋_GB2312" w:eastAsia="仿宋_GB2312" w:hint="eastAsia"/>
                <w:sz w:val="24"/>
              </w:rPr>
              <w:t>位</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1440" w:type="dxa"/>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 xml:space="preserve">职　　</w:t>
            </w:r>
            <w:proofErr w:type="gramStart"/>
            <w:r w:rsidRPr="00B52B0B">
              <w:rPr>
                <w:rFonts w:ascii="仿宋_GB2312" w:eastAsia="仿宋_GB2312" w:hint="eastAsia"/>
                <w:sz w:val="24"/>
              </w:rPr>
              <w:t>务</w:t>
            </w:r>
            <w:proofErr w:type="gramEnd"/>
          </w:p>
        </w:tc>
        <w:tc>
          <w:tcPr>
            <w:tcW w:w="3960" w:type="dxa"/>
            <w:gridSpan w:val="5"/>
            <w:vAlign w:val="center"/>
          </w:tcPr>
          <w:p w:rsidR="00B17D77" w:rsidRPr="00B52B0B" w:rsidRDefault="00B17D77" w:rsidP="00B52B0B">
            <w:pPr>
              <w:adjustRightInd w:val="0"/>
              <w:snapToGrid w:val="0"/>
              <w:jc w:val="center"/>
              <w:rPr>
                <w:rFonts w:ascii="仿宋_GB2312" w:eastAsia="仿宋_GB2312"/>
                <w:sz w:val="24"/>
              </w:rPr>
            </w:pPr>
          </w:p>
        </w:tc>
        <w:tc>
          <w:tcPr>
            <w:tcW w:w="1260" w:type="dxa"/>
            <w:vAlign w:val="center"/>
          </w:tcPr>
          <w:p w:rsidR="00B17D77" w:rsidRPr="00B52B0B" w:rsidRDefault="00B17D77" w:rsidP="00B52B0B">
            <w:pPr>
              <w:adjustRightInd w:val="0"/>
              <w:snapToGrid w:val="0"/>
              <w:jc w:val="center"/>
              <w:rPr>
                <w:rFonts w:ascii="仿宋_GB2312" w:eastAsia="仿宋_GB2312"/>
                <w:sz w:val="24"/>
              </w:rPr>
            </w:pPr>
            <w:proofErr w:type="gramStart"/>
            <w:r w:rsidRPr="00B52B0B">
              <w:rPr>
                <w:rFonts w:ascii="仿宋_GB2312" w:eastAsia="仿宋_GB2312" w:hint="eastAsia"/>
                <w:sz w:val="24"/>
              </w:rPr>
              <w:t xml:space="preserve">职　　</w:t>
            </w:r>
            <w:proofErr w:type="gramEnd"/>
            <w:r w:rsidRPr="00B52B0B">
              <w:rPr>
                <w:rFonts w:ascii="仿宋_GB2312" w:eastAsia="仿宋_GB2312" w:hint="eastAsia"/>
                <w:sz w:val="24"/>
              </w:rPr>
              <w:t>称</w:t>
            </w:r>
          </w:p>
        </w:tc>
        <w:tc>
          <w:tcPr>
            <w:tcW w:w="2160" w:type="dxa"/>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2700" w:type="dxa"/>
            <w:gridSpan w:val="2"/>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所学专业</w:t>
            </w:r>
          </w:p>
        </w:tc>
        <w:tc>
          <w:tcPr>
            <w:tcW w:w="6120" w:type="dxa"/>
            <w:gridSpan w:val="6"/>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2700" w:type="dxa"/>
            <w:gridSpan w:val="2"/>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现从事专业</w:t>
            </w:r>
          </w:p>
        </w:tc>
        <w:tc>
          <w:tcPr>
            <w:tcW w:w="6120" w:type="dxa"/>
            <w:gridSpan w:val="6"/>
            <w:vAlign w:val="center"/>
          </w:tcPr>
          <w:p w:rsidR="00B17D77" w:rsidRPr="00B52B0B" w:rsidRDefault="00B17D77" w:rsidP="00B52B0B">
            <w:pPr>
              <w:adjustRightInd w:val="0"/>
              <w:snapToGrid w:val="0"/>
              <w:jc w:val="center"/>
              <w:rPr>
                <w:rFonts w:ascii="仿宋_GB2312" w:eastAsia="仿宋_GB2312"/>
                <w:sz w:val="24"/>
              </w:rPr>
            </w:pPr>
          </w:p>
        </w:tc>
      </w:tr>
      <w:tr w:rsidR="00B17D77">
        <w:trPr>
          <w:trHeight w:hRule="exact" w:val="454"/>
        </w:trPr>
        <w:tc>
          <w:tcPr>
            <w:tcW w:w="2700" w:type="dxa"/>
            <w:gridSpan w:val="2"/>
            <w:vAlign w:val="center"/>
          </w:tcPr>
          <w:p w:rsidR="00B17D77" w:rsidRPr="00B52B0B" w:rsidRDefault="00B17D77" w:rsidP="00B52B0B">
            <w:pPr>
              <w:adjustRightInd w:val="0"/>
              <w:snapToGrid w:val="0"/>
              <w:jc w:val="center"/>
              <w:rPr>
                <w:rFonts w:ascii="仿宋_GB2312" w:eastAsia="仿宋_GB2312"/>
                <w:sz w:val="24"/>
              </w:rPr>
            </w:pPr>
            <w:r w:rsidRPr="00B52B0B">
              <w:rPr>
                <w:rFonts w:ascii="仿宋_GB2312" w:eastAsia="仿宋_GB2312" w:hint="eastAsia"/>
                <w:sz w:val="24"/>
              </w:rPr>
              <w:t>参加本项目的起止时间</w:t>
            </w:r>
          </w:p>
        </w:tc>
        <w:tc>
          <w:tcPr>
            <w:tcW w:w="6120" w:type="dxa"/>
            <w:gridSpan w:val="6"/>
            <w:vAlign w:val="center"/>
          </w:tcPr>
          <w:p w:rsidR="00B17D77" w:rsidRPr="00B52B0B" w:rsidRDefault="00B17D77" w:rsidP="00B52B0B">
            <w:pPr>
              <w:adjustRightInd w:val="0"/>
              <w:snapToGrid w:val="0"/>
              <w:jc w:val="center"/>
              <w:rPr>
                <w:rFonts w:ascii="仿宋_GB2312" w:eastAsia="仿宋_GB2312"/>
                <w:sz w:val="24"/>
              </w:rPr>
            </w:pPr>
          </w:p>
        </w:tc>
      </w:tr>
      <w:tr w:rsidR="00B17D77">
        <w:trPr>
          <w:cantSplit/>
          <w:trHeight w:val="3732"/>
        </w:trPr>
        <w:tc>
          <w:tcPr>
            <w:tcW w:w="8820" w:type="dxa"/>
            <w:gridSpan w:val="8"/>
          </w:tcPr>
          <w:p w:rsidR="00B17D77" w:rsidRPr="00B52B0B" w:rsidRDefault="00B17D77" w:rsidP="00B52B0B">
            <w:pPr>
              <w:adjustRightInd w:val="0"/>
              <w:snapToGrid w:val="0"/>
              <w:jc w:val="center"/>
              <w:rPr>
                <w:rFonts w:ascii="仿宋_GB2312" w:eastAsia="仿宋_GB2312"/>
                <w:b/>
                <w:sz w:val="24"/>
              </w:rPr>
            </w:pPr>
            <w:r w:rsidRPr="00B52B0B">
              <w:rPr>
                <w:rFonts w:ascii="仿宋_GB2312" w:eastAsia="仿宋_GB2312" w:hint="eastAsia"/>
                <w:b/>
                <w:sz w:val="24"/>
              </w:rPr>
              <w:t>主要工作经历与业绩</w:t>
            </w:r>
          </w:p>
          <w:p w:rsidR="00B17D77" w:rsidRPr="00B52B0B" w:rsidRDefault="00B17D77" w:rsidP="00B52B0B">
            <w:pPr>
              <w:adjustRightInd w:val="0"/>
              <w:snapToGrid w:val="0"/>
              <w:spacing w:line="360" w:lineRule="auto"/>
              <w:ind w:firstLineChars="200" w:firstLine="480"/>
              <w:rPr>
                <w:rFonts w:ascii="仿宋_GB2312" w:eastAsia="仿宋_GB2312"/>
                <w:sz w:val="24"/>
              </w:rPr>
            </w:pPr>
          </w:p>
          <w:p w:rsidR="00B17D77" w:rsidRPr="00B52B0B" w:rsidRDefault="00B17D77" w:rsidP="00B52B0B">
            <w:pPr>
              <w:adjustRightInd w:val="0"/>
              <w:snapToGrid w:val="0"/>
              <w:spacing w:line="360" w:lineRule="auto"/>
              <w:ind w:firstLineChars="200" w:firstLine="480"/>
              <w:rPr>
                <w:rFonts w:ascii="仿宋_GB2312" w:eastAsia="仿宋_GB2312"/>
                <w:sz w:val="24"/>
              </w:rPr>
            </w:pPr>
          </w:p>
          <w:p w:rsidR="00486681" w:rsidRPr="00B52B0B" w:rsidRDefault="00486681" w:rsidP="00B52B0B">
            <w:pPr>
              <w:adjustRightInd w:val="0"/>
              <w:snapToGrid w:val="0"/>
              <w:spacing w:line="360" w:lineRule="auto"/>
              <w:ind w:firstLineChars="200" w:firstLine="480"/>
              <w:rPr>
                <w:rFonts w:ascii="仿宋_GB2312" w:eastAsia="仿宋_GB2312"/>
                <w:sz w:val="24"/>
              </w:rPr>
            </w:pPr>
          </w:p>
          <w:p w:rsidR="00486681" w:rsidRPr="00B52B0B" w:rsidRDefault="00486681" w:rsidP="00B52B0B">
            <w:pPr>
              <w:adjustRightInd w:val="0"/>
              <w:snapToGrid w:val="0"/>
              <w:spacing w:line="360" w:lineRule="auto"/>
              <w:ind w:firstLineChars="200" w:firstLine="480"/>
              <w:rPr>
                <w:rFonts w:ascii="仿宋_GB2312" w:eastAsia="仿宋_GB2312"/>
                <w:sz w:val="24"/>
              </w:rPr>
            </w:pPr>
          </w:p>
          <w:p w:rsidR="00486681" w:rsidRPr="00B52B0B" w:rsidRDefault="00486681" w:rsidP="00B52B0B">
            <w:pPr>
              <w:adjustRightInd w:val="0"/>
              <w:snapToGrid w:val="0"/>
              <w:spacing w:line="360" w:lineRule="auto"/>
              <w:ind w:firstLineChars="200" w:firstLine="480"/>
              <w:rPr>
                <w:rFonts w:ascii="仿宋_GB2312" w:eastAsia="仿宋_GB2312"/>
                <w:sz w:val="24"/>
              </w:rPr>
            </w:pPr>
          </w:p>
          <w:p w:rsidR="00B17D77" w:rsidRPr="00B52B0B" w:rsidRDefault="00B17D77" w:rsidP="00B52B0B">
            <w:pPr>
              <w:adjustRightInd w:val="0"/>
              <w:snapToGrid w:val="0"/>
              <w:spacing w:line="360" w:lineRule="auto"/>
              <w:ind w:firstLineChars="200" w:firstLine="480"/>
              <w:rPr>
                <w:rFonts w:ascii="仿宋_GB2312" w:eastAsia="仿宋_GB2312"/>
                <w:sz w:val="24"/>
              </w:rPr>
            </w:pPr>
          </w:p>
          <w:p w:rsidR="00B17D77" w:rsidRPr="00B52B0B" w:rsidRDefault="00B17D77" w:rsidP="00B52B0B">
            <w:pPr>
              <w:adjustRightInd w:val="0"/>
              <w:snapToGrid w:val="0"/>
              <w:spacing w:line="360" w:lineRule="auto"/>
              <w:ind w:firstLineChars="200" w:firstLine="480"/>
              <w:rPr>
                <w:rFonts w:ascii="仿宋_GB2312" w:eastAsia="仿宋_GB2312"/>
                <w:sz w:val="24"/>
              </w:rPr>
            </w:pPr>
          </w:p>
          <w:p w:rsidR="00B17D77" w:rsidRPr="00B52B0B" w:rsidRDefault="00B17D77" w:rsidP="00B52B0B">
            <w:pPr>
              <w:adjustRightInd w:val="0"/>
              <w:snapToGrid w:val="0"/>
              <w:spacing w:line="360" w:lineRule="auto"/>
              <w:ind w:firstLineChars="200" w:firstLine="480"/>
              <w:rPr>
                <w:rFonts w:ascii="仿宋_GB2312" w:eastAsia="仿宋_GB2312"/>
                <w:sz w:val="24"/>
              </w:rPr>
            </w:pPr>
            <w:r w:rsidRPr="00B52B0B">
              <w:rPr>
                <w:rFonts w:ascii="仿宋_GB2312" w:eastAsia="仿宋_GB2312" w:hint="eastAsia"/>
                <w:sz w:val="24"/>
              </w:rPr>
              <w:t>本人对项目</w:t>
            </w:r>
            <w:r w:rsidR="00E21251" w:rsidRPr="00B52B0B">
              <w:rPr>
                <w:rFonts w:ascii="仿宋_GB2312" w:eastAsia="仿宋_GB2312" w:hint="eastAsia"/>
                <w:sz w:val="24"/>
              </w:rPr>
              <w:t>申报</w:t>
            </w:r>
            <w:r w:rsidRPr="00B52B0B">
              <w:rPr>
                <w:rFonts w:ascii="仿宋_GB2312" w:eastAsia="仿宋_GB2312" w:hint="eastAsia"/>
                <w:sz w:val="24"/>
              </w:rPr>
              <w:t>书内容及全部附件材料进行了审查，全部内容和材料属实，并对</w:t>
            </w:r>
            <w:r w:rsidR="00E21251" w:rsidRPr="00B52B0B">
              <w:rPr>
                <w:rFonts w:ascii="仿宋_GB2312" w:eastAsia="仿宋_GB2312" w:hint="eastAsia"/>
                <w:sz w:val="24"/>
              </w:rPr>
              <w:t>申报</w:t>
            </w:r>
            <w:r w:rsidRPr="00B52B0B">
              <w:rPr>
                <w:rFonts w:ascii="仿宋_GB2312" w:eastAsia="仿宋_GB2312" w:hint="eastAsia"/>
                <w:sz w:val="24"/>
              </w:rPr>
              <w:t>的材料真实性负责。</w:t>
            </w:r>
          </w:p>
          <w:p w:rsidR="00B17D77" w:rsidRPr="00B52B0B" w:rsidRDefault="00B17D77" w:rsidP="00B52B0B">
            <w:pPr>
              <w:adjustRightInd w:val="0"/>
              <w:snapToGrid w:val="0"/>
              <w:spacing w:line="360" w:lineRule="auto"/>
              <w:ind w:left="178" w:firstLine="494"/>
              <w:jc w:val="center"/>
              <w:rPr>
                <w:rFonts w:ascii="仿宋_GB2312" w:eastAsia="仿宋_GB2312"/>
                <w:sz w:val="24"/>
              </w:rPr>
            </w:pPr>
            <w:r w:rsidRPr="00B52B0B">
              <w:rPr>
                <w:rFonts w:ascii="仿宋_GB2312" w:eastAsia="仿宋_GB2312" w:hint="eastAsia"/>
                <w:sz w:val="24"/>
              </w:rPr>
              <w:t xml:space="preserve">           本人签名：</w:t>
            </w:r>
          </w:p>
          <w:p w:rsidR="00B17D77" w:rsidRPr="00B52B0B" w:rsidRDefault="00B17D77" w:rsidP="00B52B0B">
            <w:pPr>
              <w:adjustRightInd w:val="0"/>
              <w:snapToGrid w:val="0"/>
              <w:spacing w:line="360" w:lineRule="auto"/>
              <w:ind w:left="178" w:firstLine="494"/>
              <w:jc w:val="center"/>
              <w:rPr>
                <w:rFonts w:ascii="仿宋_GB2312" w:eastAsia="仿宋_GB2312"/>
                <w:sz w:val="24"/>
              </w:rPr>
            </w:pPr>
            <w:r w:rsidRPr="00B52B0B">
              <w:rPr>
                <w:rFonts w:ascii="仿宋_GB2312" w:eastAsia="仿宋_GB2312" w:hint="eastAsia"/>
                <w:sz w:val="24"/>
              </w:rPr>
              <w:t xml:space="preserve">                                 年      月      日</w:t>
            </w:r>
          </w:p>
        </w:tc>
      </w:tr>
    </w:tbl>
    <w:p w:rsidR="00B17D77" w:rsidRDefault="00B17D77" w:rsidP="00B17D77"/>
    <w:p w:rsidR="00B17D77" w:rsidRDefault="00B17D77" w:rsidP="00B17D77"/>
    <w:p w:rsidR="00B17D77" w:rsidRDefault="00B17D77" w:rsidP="00B17D77">
      <w:pPr>
        <w:sectPr w:rsidR="00B17D77" w:rsidSect="00673D8F">
          <w:pgSz w:w="11906" w:h="16838"/>
          <w:pgMar w:top="1440" w:right="1800" w:bottom="1440" w:left="1800" w:header="851" w:footer="992" w:gutter="0"/>
          <w:cols w:space="425"/>
          <w:titlePg/>
          <w:docGrid w:type="lines" w:linePitch="312"/>
        </w:sectPr>
      </w:pPr>
    </w:p>
    <w:p w:rsidR="00B17D77" w:rsidRPr="004948D1" w:rsidRDefault="00B17D77" w:rsidP="004948D1">
      <w:pPr>
        <w:pStyle w:val="2"/>
        <w:jc w:val="left"/>
        <w:rPr>
          <w:sz w:val="30"/>
          <w:szCs w:val="30"/>
        </w:rPr>
      </w:pPr>
      <w:r w:rsidRPr="004948D1">
        <w:rPr>
          <w:rFonts w:hint="eastAsia"/>
          <w:sz w:val="30"/>
          <w:szCs w:val="30"/>
        </w:rPr>
        <w:lastRenderedPageBreak/>
        <w:t>3</w:t>
      </w:r>
      <w:r w:rsidR="004948D1" w:rsidRPr="00B22811">
        <w:rPr>
          <w:rFonts w:hint="eastAsia"/>
          <w:sz w:val="30"/>
          <w:szCs w:val="30"/>
        </w:rPr>
        <w:t>．</w:t>
      </w:r>
      <w:r w:rsidR="00247214">
        <w:rPr>
          <w:rFonts w:hint="eastAsia"/>
          <w:sz w:val="30"/>
          <w:szCs w:val="30"/>
          <w:lang w:eastAsia="zh-CN"/>
        </w:rPr>
        <w:t>牵头</w:t>
      </w:r>
      <w:r w:rsidRPr="004948D1">
        <w:rPr>
          <w:rFonts w:hint="eastAsia"/>
          <w:sz w:val="30"/>
          <w:szCs w:val="30"/>
        </w:rPr>
        <w:t>单位主要参加人员情况：</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080"/>
        <w:gridCol w:w="540"/>
        <w:gridCol w:w="1260"/>
        <w:gridCol w:w="1440"/>
        <w:gridCol w:w="720"/>
        <w:gridCol w:w="900"/>
        <w:gridCol w:w="2880"/>
        <w:gridCol w:w="2880"/>
        <w:gridCol w:w="1080"/>
      </w:tblGrid>
      <w:tr w:rsidR="00B17D77" w:rsidRPr="00711C17">
        <w:trPr>
          <w:trHeight w:val="613"/>
        </w:trPr>
        <w:tc>
          <w:tcPr>
            <w:tcW w:w="54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序号</w:t>
            </w:r>
          </w:p>
        </w:tc>
        <w:tc>
          <w:tcPr>
            <w:tcW w:w="10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姓名</w:t>
            </w:r>
          </w:p>
        </w:tc>
        <w:tc>
          <w:tcPr>
            <w:tcW w:w="54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性别</w:t>
            </w:r>
          </w:p>
        </w:tc>
        <w:tc>
          <w:tcPr>
            <w:tcW w:w="126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出生年月</w:t>
            </w:r>
          </w:p>
        </w:tc>
        <w:tc>
          <w:tcPr>
            <w:tcW w:w="144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职务</w:t>
            </w:r>
          </w:p>
        </w:tc>
        <w:tc>
          <w:tcPr>
            <w:tcW w:w="72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技术职称</w:t>
            </w:r>
          </w:p>
        </w:tc>
        <w:tc>
          <w:tcPr>
            <w:tcW w:w="90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文化</w:t>
            </w:r>
          </w:p>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程度</w:t>
            </w:r>
          </w:p>
        </w:tc>
        <w:tc>
          <w:tcPr>
            <w:tcW w:w="28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工作单位</w:t>
            </w:r>
          </w:p>
        </w:tc>
        <w:tc>
          <w:tcPr>
            <w:tcW w:w="28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项目中承担的主要工作</w:t>
            </w:r>
          </w:p>
        </w:tc>
        <w:tc>
          <w:tcPr>
            <w:tcW w:w="10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备注</w:t>
            </w:r>
          </w:p>
        </w:tc>
      </w:tr>
      <w:tr w:rsidR="00B17D77" w:rsidRPr="00711C17">
        <w:trPr>
          <w:trHeight w:val="593"/>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614"/>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2</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3</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4</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5</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6</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7</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8</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9</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10</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11</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12</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bl>
    <w:p w:rsidR="00B17D77" w:rsidRDefault="00B17D77" w:rsidP="00B17D77">
      <w:pPr>
        <w:jc w:val="left"/>
        <w:sectPr w:rsidR="00B17D77">
          <w:pgSz w:w="16838" w:h="11906" w:orient="landscape"/>
          <w:pgMar w:top="1588" w:right="1588" w:bottom="1588" w:left="1758" w:header="851" w:footer="992" w:gutter="0"/>
          <w:cols w:space="425"/>
          <w:docGrid w:type="linesAndChars" w:linePitch="312"/>
        </w:sectPr>
      </w:pPr>
    </w:p>
    <w:p w:rsidR="00B17D77" w:rsidRDefault="00B17D77" w:rsidP="004948D1">
      <w:pPr>
        <w:pStyle w:val="2"/>
        <w:jc w:val="left"/>
        <w:rPr>
          <w:sz w:val="30"/>
          <w:szCs w:val="30"/>
        </w:rPr>
      </w:pPr>
      <w:r w:rsidRPr="004948D1">
        <w:rPr>
          <w:rFonts w:hint="eastAsia"/>
          <w:sz w:val="30"/>
          <w:szCs w:val="30"/>
        </w:rPr>
        <w:lastRenderedPageBreak/>
        <w:t>4</w:t>
      </w:r>
      <w:r w:rsidRPr="004948D1">
        <w:rPr>
          <w:rFonts w:hint="eastAsia"/>
          <w:sz w:val="30"/>
          <w:szCs w:val="30"/>
        </w:rPr>
        <w:t>．</w:t>
      </w:r>
      <w:r w:rsidR="00247214">
        <w:rPr>
          <w:rFonts w:hint="eastAsia"/>
          <w:sz w:val="30"/>
          <w:szCs w:val="30"/>
          <w:lang w:eastAsia="zh-CN"/>
        </w:rPr>
        <w:t>联合申报</w:t>
      </w:r>
      <w:r w:rsidRPr="004948D1">
        <w:rPr>
          <w:rFonts w:hint="eastAsia"/>
          <w:sz w:val="30"/>
          <w:szCs w:val="30"/>
        </w:rPr>
        <w:t>单位主要参加人员情况：</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080"/>
        <w:gridCol w:w="540"/>
        <w:gridCol w:w="1260"/>
        <w:gridCol w:w="1440"/>
        <w:gridCol w:w="720"/>
        <w:gridCol w:w="900"/>
        <w:gridCol w:w="2880"/>
        <w:gridCol w:w="2880"/>
        <w:gridCol w:w="1080"/>
      </w:tblGrid>
      <w:tr w:rsidR="00B17D77" w:rsidRPr="00711C17">
        <w:trPr>
          <w:trHeight w:val="613"/>
        </w:trPr>
        <w:tc>
          <w:tcPr>
            <w:tcW w:w="54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序号</w:t>
            </w:r>
          </w:p>
        </w:tc>
        <w:tc>
          <w:tcPr>
            <w:tcW w:w="10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姓名</w:t>
            </w:r>
          </w:p>
        </w:tc>
        <w:tc>
          <w:tcPr>
            <w:tcW w:w="54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性别</w:t>
            </w:r>
          </w:p>
        </w:tc>
        <w:tc>
          <w:tcPr>
            <w:tcW w:w="126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出生年月</w:t>
            </w:r>
          </w:p>
        </w:tc>
        <w:tc>
          <w:tcPr>
            <w:tcW w:w="144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职务</w:t>
            </w:r>
          </w:p>
        </w:tc>
        <w:tc>
          <w:tcPr>
            <w:tcW w:w="72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技术职称</w:t>
            </w:r>
          </w:p>
        </w:tc>
        <w:tc>
          <w:tcPr>
            <w:tcW w:w="90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文化</w:t>
            </w:r>
          </w:p>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程度</w:t>
            </w:r>
          </w:p>
        </w:tc>
        <w:tc>
          <w:tcPr>
            <w:tcW w:w="28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工作单位</w:t>
            </w:r>
          </w:p>
        </w:tc>
        <w:tc>
          <w:tcPr>
            <w:tcW w:w="28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承担的主要工作</w:t>
            </w:r>
          </w:p>
        </w:tc>
        <w:tc>
          <w:tcPr>
            <w:tcW w:w="1080" w:type="dxa"/>
            <w:vAlign w:val="center"/>
          </w:tcPr>
          <w:p w:rsidR="00B17D77" w:rsidRPr="00711C17" w:rsidRDefault="00B17D77" w:rsidP="00673D8F">
            <w:pPr>
              <w:jc w:val="center"/>
              <w:rPr>
                <w:rFonts w:ascii="仿宋_GB2312" w:eastAsia="仿宋_GB2312"/>
                <w:b/>
                <w:bCs/>
                <w:sz w:val="24"/>
              </w:rPr>
            </w:pPr>
            <w:r w:rsidRPr="00711C17">
              <w:rPr>
                <w:rFonts w:ascii="仿宋_GB2312" w:eastAsia="仿宋_GB2312" w:hint="eastAsia"/>
                <w:b/>
                <w:bCs/>
                <w:sz w:val="24"/>
              </w:rPr>
              <w:t>备注</w:t>
            </w:r>
          </w:p>
        </w:tc>
      </w:tr>
      <w:tr w:rsidR="00B17D77" w:rsidRPr="00711C17">
        <w:trPr>
          <w:trHeight w:val="593"/>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614"/>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2</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3</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4</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5</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6</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7</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8</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9</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10</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r w:rsidR="00B17D77" w:rsidRPr="00711C17">
        <w:trPr>
          <w:trHeight w:val="510"/>
        </w:trPr>
        <w:tc>
          <w:tcPr>
            <w:tcW w:w="540" w:type="dxa"/>
            <w:vAlign w:val="center"/>
          </w:tcPr>
          <w:p w:rsidR="00B17D77" w:rsidRPr="00711C17" w:rsidRDefault="00B17D77" w:rsidP="00673D8F">
            <w:pPr>
              <w:spacing w:line="0" w:lineRule="atLeast"/>
              <w:jc w:val="center"/>
              <w:rPr>
                <w:rFonts w:ascii="仿宋_GB2312" w:eastAsia="仿宋_GB2312"/>
                <w:bCs/>
                <w:sz w:val="24"/>
              </w:rPr>
            </w:pPr>
            <w:r w:rsidRPr="00711C17">
              <w:rPr>
                <w:rFonts w:ascii="仿宋_GB2312" w:eastAsia="仿宋_GB2312" w:hint="eastAsia"/>
                <w:bCs/>
                <w:sz w:val="24"/>
              </w:rPr>
              <w:t>11</w:t>
            </w:r>
          </w:p>
        </w:tc>
        <w:tc>
          <w:tcPr>
            <w:tcW w:w="1080" w:type="dxa"/>
            <w:vAlign w:val="center"/>
          </w:tcPr>
          <w:p w:rsidR="00B17D77" w:rsidRPr="00711C17" w:rsidRDefault="00B17D77" w:rsidP="00673D8F">
            <w:pPr>
              <w:spacing w:line="0" w:lineRule="atLeast"/>
              <w:rPr>
                <w:rFonts w:ascii="仿宋_GB2312" w:eastAsia="仿宋_GB2312"/>
                <w:sz w:val="24"/>
              </w:rPr>
            </w:pPr>
          </w:p>
        </w:tc>
        <w:tc>
          <w:tcPr>
            <w:tcW w:w="540" w:type="dxa"/>
            <w:vAlign w:val="center"/>
          </w:tcPr>
          <w:p w:rsidR="00B17D77" w:rsidRPr="00711C17" w:rsidRDefault="00B17D77" w:rsidP="00673D8F">
            <w:pPr>
              <w:spacing w:line="0" w:lineRule="atLeast"/>
              <w:jc w:val="center"/>
              <w:rPr>
                <w:rFonts w:ascii="仿宋_GB2312" w:eastAsia="仿宋_GB2312"/>
                <w:sz w:val="24"/>
              </w:rPr>
            </w:pPr>
          </w:p>
        </w:tc>
        <w:tc>
          <w:tcPr>
            <w:tcW w:w="1260" w:type="dxa"/>
            <w:vAlign w:val="center"/>
          </w:tcPr>
          <w:p w:rsidR="00B17D77" w:rsidRPr="00711C17" w:rsidRDefault="00B17D77" w:rsidP="00673D8F">
            <w:pPr>
              <w:spacing w:line="0" w:lineRule="atLeast"/>
              <w:jc w:val="center"/>
              <w:rPr>
                <w:rFonts w:ascii="仿宋_GB2312" w:eastAsia="仿宋_GB2312"/>
                <w:sz w:val="24"/>
              </w:rPr>
            </w:pPr>
          </w:p>
        </w:tc>
        <w:tc>
          <w:tcPr>
            <w:tcW w:w="1440" w:type="dxa"/>
            <w:vAlign w:val="center"/>
          </w:tcPr>
          <w:p w:rsidR="00B17D77" w:rsidRPr="00711C17" w:rsidRDefault="00B17D77" w:rsidP="00673D8F">
            <w:pPr>
              <w:spacing w:line="0" w:lineRule="atLeast"/>
              <w:rPr>
                <w:rFonts w:ascii="仿宋_GB2312" w:eastAsia="仿宋_GB2312"/>
                <w:sz w:val="24"/>
              </w:rPr>
            </w:pPr>
          </w:p>
        </w:tc>
        <w:tc>
          <w:tcPr>
            <w:tcW w:w="720" w:type="dxa"/>
            <w:vAlign w:val="center"/>
          </w:tcPr>
          <w:p w:rsidR="00B17D77" w:rsidRPr="00711C17" w:rsidRDefault="00B17D77" w:rsidP="00673D8F">
            <w:pPr>
              <w:spacing w:line="0" w:lineRule="atLeast"/>
              <w:jc w:val="center"/>
              <w:rPr>
                <w:rFonts w:ascii="仿宋_GB2312" w:eastAsia="仿宋_GB2312"/>
                <w:sz w:val="24"/>
              </w:rPr>
            </w:pPr>
          </w:p>
        </w:tc>
        <w:tc>
          <w:tcPr>
            <w:tcW w:w="900" w:type="dxa"/>
            <w:vAlign w:val="center"/>
          </w:tcPr>
          <w:p w:rsidR="00B17D77" w:rsidRPr="00711C17" w:rsidRDefault="00B17D77" w:rsidP="00673D8F">
            <w:pPr>
              <w:spacing w:line="0" w:lineRule="atLeast"/>
              <w:jc w:val="center"/>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2880" w:type="dxa"/>
            <w:vAlign w:val="center"/>
          </w:tcPr>
          <w:p w:rsidR="00B17D77" w:rsidRPr="00711C17" w:rsidRDefault="00B17D77" w:rsidP="00673D8F">
            <w:pPr>
              <w:spacing w:line="0" w:lineRule="atLeast"/>
              <w:rPr>
                <w:rFonts w:ascii="仿宋_GB2312" w:eastAsia="仿宋_GB2312"/>
                <w:sz w:val="24"/>
              </w:rPr>
            </w:pPr>
          </w:p>
        </w:tc>
        <w:tc>
          <w:tcPr>
            <w:tcW w:w="1080" w:type="dxa"/>
            <w:vAlign w:val="center"/>
          </w:tcPr>
          <w:p w:rsidR="00B17D77" w:rsidRPr="00711C17" w:rsidRDefault="00B17D77" w:rsidP="00673D8F">
            <w:pPr>
              <w:spacing w:line="0" w:lineRule="atLeast"/>
              <w:rPr>
                <w:rFonts w:ascii="仿宋_GB2312" w:eastAsia="仿宋_GB2312"/>
                <w:sz w:val="24"/>
              </w:rPr>
            </w:pPr>
          </w:p>
        </w:tc>
      </w:tr>
    </w:tbl>
    <w:p w:rsidR="00B17D77" w:rsidRDefault="00B17D77" w:rsidP="00B17D77">
      <w:pPr>
        <w:jc w:val="left"/>
        <w:rPr>
          <w:szCs w:val="21"/>
        </w:rPr>
        <w:sectPr w:rsidR="00B17D77" w:rsidSect="00673D8F">
          <w:pgSz w:w="16838" w:h="11906" w:orient="landscape"/>
          <w:pgMar w:top="1797" w:right="1440" w:bottom="1797" w:left="1440" w:header="851" w:footer="992" w:gutter="0"/>
          <w:cols w:space="425"/>
          <w:docGrid w:type="linesAndChars" w:linePitch="312"/>
        </w:sectPr>
      </w:pPr>
    </w:p>
    <w:p w:rsidR="00B17D77" w:rsidRPr="00B22811" w:rsidRDefault="00B17D77" w:rsidP="00B22811">
      <w:pPr>
        <w:pStyle w:val="1"/>
        <w:rPr>
          <w:sz w:val="32"/>
          <w:szCs w:val="32"/>
        </w:rPr>
      </w:pPr>
      <w:r w:rsidRPr="00B22811">
        <w:rPr>
          <w:rFonts w:hint="eastAsia"/>
          <w:sz w:val="32"/>
          <w:szCs w:val="32"/>
        </w:rPr>
        <w:lastRenderedPageBreak/>
        <w:t>十</w:t>
      </w:r>
      <w:r w:rsidR="00E75637" w:rsidRPr="00B22811">
        <w:rPr>
          <w:rFonts w:hint="eastAsia"/>
          <w:sz w:val="32"/>
          <w:szCs w:val="32"/>
        </w:rPr>
        <w:t>一</w:t>
      </w:r>
      <w:r w:rsidRPr="00B22811">
        <w:rPr>
          <w:rFonts w:hint="eastAsia"/>
          <w:sz w:val="32"/>
          <w:szCs w:val="32"/>
        </w:rPr>
        <w:t>、其他需要说明的事项</w:t>
      </w:r>
    </w:p>
    <w:p w:rsidR="00B17D77" w:rsidRPr="00B22811" w:rsidRDefault="00B17D77" w:rsidP="00B22811">
      <w:pPr>
        <w:pStyle w:val="1"/>
        <w:rPr>
          <w:sz w:val="32"/>
          <w:szCs w:val="32"/>
        </w:rPr>
      </w:pPr>
      <w:r w:rsidRPr="00B22811">
        <w:rPr>
          <w:rFonts w:hint="eastAsia"/>
          <w:sz w:val="32"/>
          <w:szCs w:val="32"/>
        </w:rPr>
        <w:t>十</w:t>
      </w:r>
      <w:r w:rsidR="00247214">
        <w:rPr>
          <w:rFonts w:hint="eastAsia"/>
          <w:sz w:val="32"/>
          <w:szCs w:val="32"/>
        </w:rPr>
        <w:t>二</w:t>
      </w:r>
      <w:r w:rsidRPr="00B22811">
        <w:rPr>
          <w:rFonts w:hint="eastAsia"/>
          <w:sz w:val="32"/>
          <w:szCs w:val="32"/>
        </w:rPr>
        <w:t>、主管部门推荐意见</w:t>
      </w:r>
    </w:p>
    <w:tbl>
      <w:tblPr>
        <w:tblW w:w="9339" w:type="dxa"/>
        <w:jc w:val="center"/>
        <w:tblLayout w:type="fixed"/>
        <w:tblLook w:val="0000"/>
      </w:tblPr>
      <w:tblGrid>
        <w:gridCol w:w="9339"/>
      </w:tblGrid>
      <w:tr w:rsidR="00B17D77" w:rsidRPr="00F813ED">
        <w:trPr>
          <w:trHeight w:val="10608"/>
          <w:jc w:val="center"/>
        </w:trPr>
        <w:tc>
          <w:tcPr>
            <w:tcW w:w="9339" w:type="dxa"/>
            <w:tcBorders>
              <w:top w:val="single" w:sz="4" w:space="0" w:color="auto"/>
              <w:left w:val="single" w:sz="4" w:space="0" w:color="auto"/>
              <w:right w:val="single" w:sz="4" w:space="0" w:color="auto"/>
            </w:tcBorders>
            <w:shd w:val="clear" w:color="auto" w:fill="FFFFFF"/>
            <w:noWrap/>
          </w:tcPr>
          <w:p w:rsidR="00B17D77" w:rsidRPr="00C941D4" w:rsidRDefault="00B17D77" w:rsidP="00247214">
            <w:pPr>
              <w:spacing w:line="400" w:lineRule="exact"/>
              <w:rPr>
                <w:b/>
                <w:color w:val="000000"/>
                <w:sz w:val="24"/>
              </w:rPr>
            </w:pPr>
            <w:r w:rsidRPr="00B84CCC">
              <w:rPr>
                <w:rFonts w:ascii="仿宋_GB2312" w:eastAsia="仿宋_GB2312" w:hint="eastAsia"/>
                <w:color w:val="000000"/>
                <w:sz w:val="24"/>
              </w:rPr>
              <w:t>请据实说明推荐原因、承诺事项等。</w:t>
            </w:r>
          </w:p>
        </w:tc>
      </w:tr>
      <w:tr w:rsidR="00B17D77" w:rsidRPr="00F813ED" w:rsidTr="00247214">
        <w:trPr>
          <w:trHeight w:val="80"/>
          <w:jc w:val="center"/>
        </w:trPr>
        <w:tc>
          <w:tcPr>
            <w:tcW w:w="9339" w:type="dxa"/>
            <w:tcBorders>
              <w:left w:val="single" w:sz="4" w:space="0" w:color="auto"/>
              <w:bottom w:val="single" w:sz="4" w:space="0" w:color="auto"/>
              <w:right w:val="single" w:sz="4" w:space="0" w:color="auto"/>
            </w:tcBorders>
            <w:shd w:val="clear" w:color="auto" w:fill="FFFFFF"/>
            <w:noWrap/>
          </w:tcPr>
          <w:p w:rsidR="00B17D77" w:rsidRDefault="00B17D77" w:rsidP="00673D8F">
            <w:pPr>
              <w:spacing w:line="400" w:lineRule="exact"/>
              <w:rPr>
                <w:bCs/>
                <w:color w:val="000000"/>
                <w:sz w:val="24"/>
              </w:rPr>
            </w:pPr>
            <w:r>
              <w:rPr>
                <w:rFonts w:ascii="仿宋_GB2312" w:eastAsia="仿宋_GB2312" w:hint="eastAsia"/>
                <w:color w:val="000000"/>
                <w:sz w:val="24"/>
              </w:rPr>
              <w:t xml:space="preserve">                                            </w:t>
            </w:r>
            <w:r>
              <w:rPr>
                <w:rFonts w:hint="eastAsia"/>
                <w:bCs/>
                <w:color w:val="000000"/>
                <w:sz w:val="24"/>
              </w:rPr>
              <w:t>主管部门</w:t>
            </w:r>
            <w:r w:rsidRPr="006B2194">
              <w:rPr>
                <w:bCs/>
                <w:color w:val="000000"/>
                <w:sz w:val="24"/>
              </w:rPr>
              <w:t>（盖章）</w:t>
            </w:r>
          </w:p>
          <w:p w:rsidR="00B17D77" w:rsidRDefault="00B17D77" w:rsidP="00B52B0B">
            <w:pPr>
              <w:spacing w:line="400" w:lineRule="exact"/>
              <w:rPr>
                <w:rFonts w:ascii="仿宋_GB2312" w:eastAsia="仿宋_GB2312"/>
                <w:color w:val="000000"/>
                <w:sz w:val="24"/>
              </w:rPr>
            </w:pPr>
            <w:r>
              <w:rPr>
                <w:rFonts w:hint="eastAsia"/>
                <w:bCs/>
                <w:color w:val="000000"/>
                <w:sz w:val="24"/>
              </w:rPr>
              <w:t xml:space="preserve">                                                </w:t>
            </w:r>
            <w:bookmarkStart w:id="48" w:name="ChargeDeptRecommendationYear"/>
            <w:r>
              <w:rPr>
                <w:bCs/>
                <w:color w:val="000000"/>
                <w:sz w:val="24"/>
              </w:rPr>
              <w:t xml:space="preserve"> </w:t>
            </w:r>
            <w:bookmarkEnd w:id="48"/>
            <w:r>
              <w:rPr>
                <w:rFonts w:hint="eastAsia"/>
                <w:bCs/>
                <w:color w:val="000000"/>
                <w:sz w:val="24"/>
              </w:rPr>
              <w:t>年</w:t>
            </w:r>
            <w:r w:rsidR="00B52B0B">
              <w:rPr>
                <w:rFonts w:hint="eastAsia"/>
                <w:bCs/>
                <w:color w:val="000000"/>
                <w:sz w:val="24"/>
              </w:rPr>
              <w:t xml:space="preserve">  </w:t>
            </w:r>
            <w:r>
              <w:rPr>
                <w:rFonts w:hint="eastAsia"/>
                <w:bCs/>
                <w:color w:val="000000"/>
                <w:sz w:val="24"/>
              </w:rPr>
              <w:t>月</w:t>
            </w:r>
            <w:r w:rsidR="00B52B0B">
              <w:rPr>
                <w:rFonts w:hint="eastAsia"/>
                <w:bCs/>
                <w:color w:val="000000"/>
                <w:sz w:val="24"/>
              </w:rPr>
              <w:t xml:space="preserve">  </w:t>
            </w:r>
            <w:r>
              <w:rPr>
                <w:rFonts w:hint="eastAsia"/>
                <w:bCs/>
                <w:color w:val="000000"/>
                <w:sz w:val="24"/>
              </w:rPr>
              <w:t>日</w:t>
            </w:r>
          </w:p>
        </w:tc>
      </w:tr>
    </w:tbl>
    <w:p w:rsidR="00B17D77" w:rsidRPr="00B22811" w:rsidRDefault="00B17D77" w:rsidP="00B22811">
      <w:pPr>
        <w:pStyle w:val="1"/>
        <w:rPr>
          <w:sz w:val="32"/>
          <w:szCs w:val="32"/>
        </w:rPr>
      </w:pPr>
      <w:r w:rsidRPr="00B22811">
        <w:rPr>
          <w:rFonts w:hint="eastAsia"/>
          <w:sz w:val="32"/>
          <w:szCs w:val="32"/>
        </w:rPr>
        <w:lastRenderedPageBreak/>
        <w:t>十</w:t>
      </w:r>
      <w:r w:rsidR="00755D16">
        <w:rPr>
          <w:rFonts w:hint="eastAsia"/>
          <w:sz w:val="32"/>
          <w:szCs w:val="32"/>
        </w:rPr>
        <w:t>三</w:t>
      </w:r>
      <w:r w:rsidRPr="00B22811">
        <w:rPr>
          <w:sz w:val="32"/>
          <w:szCs w:val="32"/>
        </w:rPr>
        <w:t>、附件</w:t>
      </w:r>
    </w:p>
    <w:p w:rsidR="00B17D77" w:rsidRDefault="00B17D77" w:rsidP="00B17D77">
      <w:pPr>
        <w:spacing w:line="400" w:lineRule="exact"/>
        <w:ind w:firstLine="600"/>
        <w:rPr>
          <w:rFonts w:ascii="仿宋_GB2312" w:eastAsia="仿宋_GB2312"/>
          <w:b/>
          <w:bCs/>
          <w:color w:val="000000"/>
          <w:sz w:val="24"/>
        </w:rPr>
      </w:pPr>
      <w:r w:rsidRPr="00D728F9">
        <w:rPr>
          <w:rFonts w:ascii="仿宋_GB2312" w:eastAsia="仿宋_GB2312" w:hint="eastAsia"/>
          <w:b/>
          <w:bCs/>
          <w:color w:val="000000"/>
          <w:sz w:val="24"/>
        </w:rPr>
        <w:t>相关证明文件等附件需齐全、真实，如</w:t>
      </w:r>
      <w:r>
        <w:rPr>
          <w:rFonts w:ascii="仿宋_GB2312" w:eastAsia="仿宋_GB2312" w:hint="eastAsia"/>
          <w:b/>
          <w:bCs/>
          <w:color w:val="000000"/>
          <w:sz w:val="24"/>
        </w:rPr>
        <w:t>存在涉密情况</w:t>
      </w:r>
      <w:r w:rsidRPr="00D728F9">
        <w:rPr>
          <w:rFonts w:ascii="仿宋_GB2312" w:eastAsia="仿宋_GB2312" w:hint="eastAsia"/>
          <w:b/>
          <w:bCs/>
          <w:color w:val="000000"/>
          <w:sz w:val="24"/>
        </w:rPr>
        <w:t>，请予以特别说明</w:t>
      </w:r>
      <w:r>
        <w:rPr>
          <w:rFonts w:ascii="仿宋_GB2312" w:eastAsia="仿宋_GB2312" w:hint="eastAsia"/>
          <w:b/>
          <w:bCs/>
          <w:color w:val="000000"/>
          <w:sz w:val="24"/>
        </w:rPr>
        <w:t>，按照以下顺序装订。</w:t>
      </w:r>
    </w:p>
    <w:p w:rsidR="00B17D77" w:rsidRDefault="00B17D77" w:rsidP="00B17D77">
      <w:pPr>
        <w:spacing w:line="380" w:lineRule="exact"/>
        <w:ind w:firstLine="480"/>
        <w:rPr>
          <w:rFonts w:ascii="仿宋_GB2312" w:eastAsia="仿宋_GB2312"/>
          <w:bCs/>
          <w:color w:val="000000"/>
          <w:sz w:val="24"/>
        </w:rPr>
      </w:pPr>
      <w:r>
        <w:rPr>
          <w:rFonts w:ascii="仿宋_GB2312" w:eastAsia="仿宋_GB2312" w:hint="eastAsia"/>
          <w:bCs/>
          <w:color w:val="000000"/>
          <w:sz w:val="24"/>
        </w:rPr>
        <w:t>1、</w:t>
      </w:r>
      <w:r w:rsidRPr="00D728F9">
        <w:rPr>
          <w:rFonts w:ascii="仿宋_GB2312" w:eastAsia="仿宋_GB2312" w:hint="eastAsia"/>
          <w:bCs/>
          <w:color w:val="000000"/>
          <w:sz w:val="24"/>
        </w:rPr>
        <w:t>通过年检的最新营业执照（</w:t>
      </w:r>
      <w:r w:rsidRPr="006E3248">
        <w:rPr>
          <w:rFonts w:ascii="仿宋_GB2312" w:eastAsia="仿宋_GB2312" w:hint="eastAsia"/>
          <w:bCs/>
          <w:color w:val="000000"/>
          <w:sz w:val="24"/>
        </w:rPr>
        <w:t>港、澳、台商投资企业、外商投资企业应提供注册批件</w:t>
      </w:r>
      <w:r w:rsidRPr="00D728F9">
        <w:rPr>
          <w:rFonts w:ascii="仿宋_GB2312" w:eastAsia="仿宋_GB2312" w:hint="eastAsia"/>
          <w:bCs/>
          <w:color w:val="000000"/>
          <w:sz w:val="24"/>
        </w:rPr>
        <w:t>）；</w:t>
      </w:r>
    </w:p>
    <w:p w:rsidR="00B17D77" w:rsidRPr="00D728F9"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2</w:t>
      </w:r>
      <w:r w:rsidRPr="00D728F9">
        <w:rPr>
          <w:rFonts w:ascii="仿宋_GB2312" w:eastAsia="仿宋_GB2312" w:hint="eastAsia"/>
          <w:bCs/>
          <w:color w:val="000000"/>
          <w:sz w:val="24"/>
        </w:rPr>
        <w:t>、地方科技局、财政局的资金匹配承诺函</w:t>
      </w:r>
      <w:r>
        <w:rPr>
          <w:rFonts w:ascii="仿宋_GB2312" w:eastAsia="仿宋_GB2312" w:hint="eastAsia"/>
          <w:bCs/>
          <w:color w:val="000000"/>
          <w:sz w:val="24"/>
        </w:rPr>
        <w:t>，应注明匹配的金额（无匹配的可不提供）</w:t>
      </w:r>
      <w:r w:rsidRPr="00D728F9">
        <w:rPr>
          <w:rFonts w:ascii="仿宋_GB2312" w:eastAsia="仿宋_GB2312" w:hint="eastAsia"/>
          <w:bCs/>
          <w:color w:val="000000"/>
          <w:sz w:val="24"/>
        </w:rPr>
        <w:t>；</w:t>
      </w:r>
    </w:p>
    <w:p w:rsidR="00B17D77" w:rsidRDefault="00B17D77" w:rsidP="004948D1">
      <w:pPr>
        <w:spacing w:line="380" w:lineRule="exact"/>
        <w:ind w:firstLine="480"/>
        <w:rPr>
          <w:rFonts w:ascii="仿宋_GB2312" w:eastAsia="仿宋_GB2312"/>
          <w:bCs/>
          <w:color w:val="000000"/>
          <w:sz w:val="24"/>
        </w:rPr>
      </w:pPr>
      <w:r w:rsidRPr="006E3248">
        <w:rPr>
          <w:rFonts w:ascii="仿宋_GB2312" w:eastAsia="仿宋_GB2312" w:hint="eastAsia"/>
          <w:bCs/>
          <w:color w:val="000000"/>
          <w:sz w:val="24"/>
        </w:rPr>
        <w:t>3、项目投资中</w:t>
      </w:r>
      <w:r>
        <w:rPr>
          <w:rFonts w:ascii="仿宋_GB2312" w:eastAsia="仿宋_GB2312" w:hint="eastAsia"/>
          <w:bCs/>
          <w:color w:val="000000"/>
          <w:sz w:val="24"/>
        </w:rPr>
        <w:t>自有</w:t>
      </w:r>
      <w:r w:rsidRPr="006E3248">
        <w:rPr>
          <w:rFonts w:ascii="仿宋_GB2312" w:eastAsia="仿宋_GB2312" w:hint="eastAsia"/>
          <w:bCs/>
          <w:color w:val="000000"/>
          <w:sz w:val="24"/>
        </w:rPr>
        <w:t>资金、银行贷款、风险投资等的具体来源证明材料；</w:t>
      </w:r>
    </w:p>
    <w:p w:rsidR="00B17D77" w:rsidRPr="004948D1" w:rsidRDefault="00B17D77" w:rsidP="00B17D77">
      <w:pPr>
        <w:spacing w:line="380" w:lineRule="exact"/>
        <w:ind w:firstLine="480"/>
        <w:rPr>
          <w:rFonts w:ascii="仿宋_GB2312" w:eastAsia="仿宋_GB2312"/>
          <w:bCs/>
          <w:color w:val="000000"/>
          <w:sz w:val="24"/>
        </w:rPr>
      </w:pPr>
      <w:r>
        <w:rPr>
          <w:rFonts w:ascii="仿宋_GB2312" w:eastAsia="仿宋_GB2312" w:hint="eastAsia"/>
          <w:bCs/>
          <w:color w:val="000000"/>
          <w:sz w:val="24"/>
        </w:rPr>
        <w:t>4</w:t>
      </w:r>
      <w:r w:rsidRPr="00DA096A">
        <w:rPr>
          <w:rFonts w:ascii="仿宋_GB2312" w:eastAsia="仿宋_GB2312" w:hint="eastAsia"/>
          <w:bCs/>
          <w:color w:val="000000"/>
          <w:sz w:val="24"/>
        </w:rPr>
        <w:t>、企业提供</w:t>
      </w:r>
      <w:r w:rsidRPr="004948D1">
        <w:rPr>
          <w:rFonts w:ascii="仿宋_GB2312" w:eastAsia="仿宋_GB2312" w:hint="eastAsia"/>
          <w:bCs/>
          <w:color w:val="000000"/>
          <w:sz w:val="24"/>
        </w:rPr>
        <w:t>经会计师事务所（或审计师事务所）审计的上</w:t>
      </w:r>
      <w:proofErr w:type="gramStart"/>
      <w:r w:rsidRPr="004948D1">
        <w:rPr>
          <w:rFonts w:ascii="仿宋_GB2312" w:eastAsia="仿宋_GB2312" w:hint="eastAsia"/>
          <w:bCs/>
          <w:color w:val="000000"/>
          <w:sz w:val="24"/>
        </w:rPr>
        <w:t>两</w:t>
      </w:r>
      <w:proofErr w:type="gramEnd"/>
      <w:r w:rsidRPr="004948D1">
        <w:rPr>
          <w:rFonts w:ascii="仿宋_GB2312" w:eastAsia="仿宋_GB2312" w:hint="eastAsia"/>
          <w:bCs/>
          <w:color w:val="000000"/>
          <w:sz w:val="24"/>
        </w:rPr>
        <w:t>年度会计报表和相应的审计报告（含会计师事务所营业执照、注册会计师证书的复印件）。会计报表必须包括资产负债表、损益表、现金流量表及报表附注等；</w:t>
      </w:r>
    </w:p>
    <w:p w:rsidR="00B17D77"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5</w:t>
      </w:r>
      <w:r w:rsidRPr="006E3248">
        <w:rPr>
          <w:rFonts w:ascii="仿宋_GB2312" w:eastAsia="仿宋_GB2312" w:hint="eastAsia"/>
          <w:bCs/>
          <w:color w:val="000000"/>
          <w:sz w:val="24"/>
        </w:rPr>
        <w:t>、项目已列入</w:t>
      </w:r>
      <w:r>
        <w:rPr>
          <w:rFonts w:ascii="仿宋_GB2312" w:eastAsia="仿宋_GB2312" w:hint="eastAsia"/>
          <w:bCs/>
          <w:color w:val="000000"/>
          <w:sz w:val="24"/>
        </w:rPr>
        <w:t>省级以上其他</w:t>
      </w:r>
      <w:r w:rsidRPr="006E3248">
        <w:rPr>
          <w:rFonts w:ascii="仿宋_GB2312" w:eastAsia="仿宋_GB2312" w:hint="eastAsia"/>
          <w:bCs/>
          <w:color w:val="000000"/>
          <w:sz w:val="24"/>
        </w:rPr>
        <w:t>科技计划的应提供项目批文等证明材料；</w:t>
      </w:r>
    </w:p>
    <w:p w:rsidR="00B17D77" w:rsidRPr="006E3248"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6、</w:t>
      </w:r>
      <w:r w:rsidR="00E21251">
        <w:rPr>
          <w:rFonts w:ascii="仿宋_GB2312" w:eastAsia="仿宋_GB2312" w:hint="eastAsia"/>
          <w:bCs/>
          <w:color w:val="000000"/>
          <w:sz w:val="24"/>
        </w:rPr>
        <w:t>申报</w:t>
      </w:r>
      <w:r>
        <w:rPr>
          <w:rFonts w:ascii="仿宋_GB2312" w:eastAsia="仿宋_GB2312" w:hint="eastAsia"/>
          <w:bCs/>
          <w:color w:val="000000"/>
          <w:sz w:val="24"/>
        </w:rPr>
        <w:t>单位拥有省级以上科技研发平台的需提供相应证明材料；</w:t>
      </w:r>
    </w:p>
    <w:p w:rsidR="00B17D77"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7</w:t>
      </w:r>
      <w:r w:rsidRPr="00D728F9">
        <w:rPr>
          <w:rFonts w:ascii="仿宋_GB2312" w:eastAsia="仿宋_GB2312" w:hint="eastAsia"/>
          <w:bCs/>
          <w:color w:val="000000"/>
          <w:sz w:val="24"/>
        </w:rPr>
        <w:t>、技术权益证明</w:t>
      </w:r>
      <w:r>
        <w:rPr>
          <w:rFonts w:ascii="仿宋_GB2312" w:eastAsia="仿宋_GB2312" w:hint="eastAsia"/>
          <w:bCs/>
          <w:color w:val="000000"/>
          <w:sz w:val="24"/>
        </w:rPr>
        <w:t>、知识产权转让证明和经认定的技术合同等；</w:t>
      </w:r>
    </w:p>
    <w:p w:rsidR="00B17D77" w:rsidRPr="00D728F9"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8、</w:t>
      </w:r>
      <w:r w:rsidRPr="00D728F9">
        <w:rPr>
          <w:rFonts w:ascii="仿宋_GB2312" w:eastAsia="仿宋_GB2312" w:hint="eastAsia"/>
          <w:bCs/>
          <w:color w:val="000000"/>
          <w:sz w:val="24"/>
        </w:rPr>
        <w:t>产学研合作的项目需附合作协议；</w:t>
      </w:r>
    </w:p>
    <w:p w:rsidR="00B17D77" w:rsidRPr="00D728F9"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9</w:t>
      </w:r>
      <w:r w:rsidRPr="00D728F9">
        <w:rPr>
          <w:rFonts w:ascii="仿宋_GB2312" w:eastAsia="仿宋_GB2312" w:hint="eastAsia"/>
          <w:bCs/>
          <w:color w:val="000000"/>
          <w:sz w:val="24"/>
        </w:rPr>
        <w:t>、授权专利或已公开的专利申请的公告说明书第1页、权利要求页、附图代表页，未公开的发明专利申请的申请受理通知书、专利请求书、权利要求书</w:t>
      </w:r>
      <w:r w:rsidRPr="006E3248">
        <w:rPr>
          <w:rFonts w:ascii="仿宋_GB2312" w:eastAsia="仿宋_GB2312" w:hint="eastAsia"/>
          <w:bCs/>
          <w:color w:val="000000"/>
          <w:sz w:val="24"/>
        </w:rPr>
        <w:t>，</w:t>
      </w:r>
      <w:r w:rsidRPr="00D728F9">
        <w:rPr>
          <w:rFonts w:ascii="仿宋_GB2312" w:eastAsia="仿宋_GB2312" w:hint="eastAsia"/>
          <w:bCs/>
          <w:color w:val="000000"/>
          <w:sz w:val="24"/>
        </w:rPr>
        <w:t>软件著作权登记证书、科技奖励证书等；</w:t>
      </w:r>
    </w:p>
    <w:p w:rsidR="00B17D77" w:rsidRPr="00D728F9"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10</w:t>
      </w:r>
      <w:r w:rsidRPr="00D728F9">
        <w:rPr>
          <w:rFonts w:ascii="仿宋_GB2312" w:eastAsia="仿宋_GB2312" w:hint="eastAsia"/>
          <w:bCs/>
          <w:color w:val="000000"/>
          <w:sz w:val="24"/>
        </w:rPr>
        <w:t>、有审批要求的，如：</w:t>
      </w:r>
      <w:r w:rsidRPr="006E3248">
        <w:rPr>
          <w:rFonts w:ascii="仿宋_GB2312" w:eastAsia="仿宋_GB2312" w:hint="eastAsia"/>
          <w:bCs/>
          <w:color w:val="000000"/>
          <w:sz w:val="24"/>
        </w:rPr>
        <w:t>新药、医疗器械、医用材料、诊断试剂、动植物新品种、化肥、通讯设备、压力容器、食品等，必须附相应的批准和生产许可证明文件</w:t>
      </w:r>
      <w:r w:rsidRPr="00D728F9">
        <w:rPr>
          <w:rFonts w:ascii="仿宋_GB2312" w:eastAsia="仿宋_GB2312" w:hint="eastAsia"/>
          <w:bCs/>
          <w:color w:val="000000"/>
          <w:sz w:val="24"/>
        </w:rPr>
        <w:t>；</w:t>
      </w:r>
    </w:p>
    <w:p w:rsidR="00B17D77" w:rsidRPr="00D728F9"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11</w:t>
      </w:r>
      <w:r w:rsidRPr="00D728F9">
        <w:rPr>
          <w:rFonts w:ascii="仿宋_GB2312" w:eastAsia="仿宋_GB2312" w:hint="eastAsia"/>
          <w:bCs/>
          <w:color w:val="000000"/>
          <w:sz w:val="24"/>
        </w:rPr>
        <w:t>、涉及环境评价的项目，需提供权威部门的环境评价报告；</w:t>
      </w:r>
    </w:p>
    <w:p w:rsidR="00B17D77" w:rsidRPr="00D728F9" w:rsidRDefault="00B17D77" w:rsidP="004948D1">
      <w:pPr>
        <w:spacing w:line="380" w:lineRule="exact"/>
        <w:ind w:firstLine="480"/>
        <w:rPr>
          <w:rFonts w:ascii="仿宋_GB2312" w:eastAsia="仿宋_GB2312"/>
          <w:bCs/>
          <w:color w:val="000000"/>
          <w:sz w:val="24"/>
        </w:rPr>
      </w:pPr>
      <w:r>
        <w:rPr>
          <w:rFonts w:ascii="仿宋_GB2312" w:eastAsia="仿宋_GB2312" w:hint="eastAsia"/>
          <w:bCs/>
          <w:color w:val="000000"/>
          <w:sz w:val="24"/>
        </w:rPr>
        <w:t>12</w:t>
      </w:r>
      <w:r w:rsidRPr="00D728F9">
        <w:rPr>
          <w:rFonts w:ascii="仿宋_GB2312" w:eastAsia="仿宋_GB2312" w:hint="eastAsia"/>
          <w:bCs/>
          <w:color w:val="000000"/>
          <w:sz w:val="24"/>
        </w:rPr>
        <w:t>、其他证明（主要指高新技术企业证书、创新型企业</w:t>
      </w:r>
      <w:r>
        <w:rPr>
          <w:rFonts w:ascii="仿宋_GB2312" w:eastAsia="仿宋_GB2312" w:hint="eastAsia"/>
          <w:bCs/>
          <w:color w:val="000000"/>
          <w:sz w:val="24"/>
        </w:rPr>
        <w:t>批复文件</w:t>
      </w:r>
      <w:r w:rsidRPr="00D728F9">
        <w:rPr>
          <w:rFonts w:ascii="仿宋_GB2312" w:eastAsia="仿宋_GB2312" w:hint="eastAsia"/>
          <w:bCs/>
          <w:color w:val="000000"/>
          <w:sz w:val="24"/>
        </w:rPr>
        <w:t>、开户行资信证明、奖励证书、落实科技减免税政策证明等反映企业开发、生产、经营状况</w:t>
      </w:r>
      <w:r>
        <w:rPr>
          <w:rFonts w:ascii="仿宋_GB2312" w:eastAsia="仿宋_GB2312" w:hint="eastAsia"/>
          <w:bCs/>
          <w:color w:val="000000"/>
          <w:sz w:val="24"/>
        </w:rPr>
        <w:t>的</w:t>
      </w:r>
      <w:r w:rsidRPr="00D728F9">
        <w:rPr>
          <w:rFonts w:ascii="仿宋_GB2312" w:eastAsia="仿宋_GB2312" w:hint="eastAsia"/>
          <w:bCs/>
          <w:color w:val="000000"/>
          <w:sz w:val="24"/>
        </w:rPr>
        <w:t>材料）；</w:t>
      </w:r>
    </w:p>
    <w:p w:rsidR="003F6383" w:rsidRDefault="00B17D77" w:rsidP="00247214">
      <w:pPr>
        <w:spacing w:line="380" w:lineRule="exact"/>
        <w:ind w:firstLine="480"/>
        <w:rPr>
          <w:rFonts w:ascii="仿宋_GB2312" w:eastAsia="仿宋_GB2312"/>
          <w:bCs/>
          <w:color w:val="000000"/>
          <w:sz w:val="24"/>
        </w:rPr>
      </w:pPr>
      <w:r>
        <w:rPr>
          <w:rFonts w:ascii="仿宋_GB2312" w:eastAsia="仿宋_GB2312" w:hint="eastAsia"/>
          <w:bCs/>
          <w:color w:val="000000"/>
          <w:sz w:val="24"/>
        </w:rPr>
        <w:t>13</w:t>
      </w:r>
      <w:r w:rsidRPr="00D728F9">
        <w:rPr>
          <w:rFonts w:ascii="仿宋_GB2312" w:eastAsia="仿宋_GB2312" w:hint="eastAsia"/>
          <w:bCs/>
          <w:color w:val="000000"/>
          <w:sz w:val="24"/>
        </w:rPr>
        <w:t>、有关产品第三方权威检验、检测报告、重要用户报告等。</w:t>
      </w:r>
    </w:p>
    <w:p w:rsidR="003F6383" w:rsidRDefault="003F6383">
      <w:pPr>
        <w:widowControl/>
        <w:jc w:val="left"/>
        <w:rPr>
          <w:rFonts w:ascii="仿宋_GB2312" w:eastAsia="仿宋_GB2312"/>
          <w:bCs/>
          <w:color w:val="000000"/>
          <w:sz w:val="24"/>
        </w:rPr>
      </w:pPr>
      <w:r>
        <w:rPr>
          <w:rFonts w:ascii="仿宋_GB2312" w:eastAsia="仿宋_GB2312"/>
          <w:bCs/>
          <w:color w:val="000000"/>
          <w:sz w:val="24"/>
        </w:rPr>
        <w:br w:type="page"/>
      </w:r>
    </w:p>
    <w:p w:rsidR="003F6383" w:rsidRDefault="003F6383" w:rsidP="003F6383">
      <w:pPr>
        <w:spacing w:line="480" w:lineRule="auto"/>
        <w:ind w:leftChars="-337" w:left="-708" w:firstLineChars="100" w:firstLine="281"/>
        <w:jc w:val="center"/>
        <w:rPr>
          <w:rFonts w:ascii="宋体" w:hAnsi="宋体"/>
          <w:b/>
          <w:bCs/>
          <w:color w:val="000000"/>
          <w:sz w:val="28"/>
        </w:rPr>
      </w:pPr>
    </w:p>
    <w:p w:rsidR="003F6383" w:rsidRDefault="003F6383" w:rsidP="003F6383">
      <w:pPr>
        <w:spacing w:line="480" w:lineRule="auto"/>
        <w:ind w:leftChars="-337" w:left="-708" w:firstLineChars="100" w:firstLine="522"/>
        <w:jc w:val="center"/>
        <w:rPr>
          <w:rFonts w:ascii="方正小标宋简体" w:eastAsia="方正小标宋简体" w:hAnsi="黑体"/>
          <w:b/>
          <w:color w:val="000000"/>
          <w:sz w:val="52"/>
        </w:rPr>
      </w:pPr>
    </w:p>
    <w:p w:rsidR="003F6383" w:rsidRDefault="003F6383" w:rsidP="003F6383">
      <w:pPr>
        <w:spacing w:line="480" w:lineRule="auto"/>
        <w:ind w:leftChars="-337" w:left="-708" w:firstLineChars="100" w:firstLine="522"/>
        <w:jc w:val="center"/>
        <w:rPr>
          <w:rFonts w:ascii="方正小标宋简体" w:eastAsia="方正小标宋简体" w:hAnsi="黑体"/>
          <w:b/>
          <w:color w:val="000000"/>
          <w:sz w:val="52"/>
        </w:rPr>
      </w:pPr>
    </w:p>
    <w:p w:rsidR="003F6383" w:rsidRDefault="003F6383" w:rsidP="003F6383">
      <w:pPr>
        <w:spacing w:line="480" w:lineRule="auto"/>
        <w:ind w:leftChars="-337" w:left="-708" w:firstLineChars="100" w:firstLine="522"/>
        <w:jc w:val="center"/>
        <w:rPr>
          <w:rFonts w:ascii="方正小标宋简体" w:eastAsia="方正小标宋简体" w:hAnsi="黑体"/>
          <w:b/>
          <w:color w:val="000000"/>
          <w:sz w:val="52"/>
        </w:rPr>
      </w:pPr>
      <w:r w:rsidRPr="009A7447">
        <w:rPr>
          <w:rFonts w:ascii="方正小标宋简体" w:eastAsia="方正小标宋简体" w:hAnsi="黑体" w:hint="eastAsia"/>
          <w:b/>
          <w:color w:val="000000"/>
          <w:sz w:val="52"/>
        </w:rPr>
        <w:t>山东省重点产业关键技术创新工程</w:t>
      </w:r>
    </w:p>
    <w:p w:rsidR="003F6383" w:rsidRPr="00FB05CB" w:rsidRDefault="003F6383" w:rsidP="003F6383">
      <w:pPr>
        <w:spacing w:line="480" w:lineRule="auto"/>
        <w:ind w:leftChars="-337" w:left="-708" w:firstLineChars="100" w:firstLine="522"/>
        <w:jc w:val="center"/>
        <w:rPr>
          <w:rFonts w:ascii="方正小标宋简体" w:eastAsia="方正小标宋简体" w:hAnsi="黑体"/>
          <w:b/>
          <w:color w:val="000000"/>
          <w:sz w:val="52"/>
        </w:rPr>
      </w:pPr>
      <w:r>
        <w:rPr>
          <w:rFonts w:ascii="方正小标宋简体" w:eastAsia="方正小标宋简体" w:hAnsi="黑体" w:hint="eastAsia"/>
          <w:b/>
          <w:color w:val="000000"/>
          <w:sz w:val="52"/>
        </w:rPr>
        <w:t>课题申报</w:t>
      </w:r>
      <w:r w:rsidRPr="00FB05CB">
        <w:rPr>
          <w:rFonts w:ascii="方正小标宋简体" w:eastAsia="方正小标宋简体" w:hAnsi="黑体" w:hint="eastAsia"/>
          <w:b/>
          <w:color w:val="000000"/>
          <w:sz w:val="52"/>
        </w:rPr>
        <w:t>书</w:t>
      </w:r>
    </w:p>
    <w:p w:rsidR="003F6383" w:rsidRPr="00FD0013" w:rsidRDefault="003F6383" w:rsidP="003F6383">
      <w:pPr>
        <w:jc w:val="center"/>
        <w:rPr>
          <w:rFonts w:ascii="仿宋_GB2312" w:eastAsia="仿宋_GB2312"/>
          <w:color w:val="000000"/>
          <w:sz w:val="30"/>
        </w:rPr>
      </w:pPr>
    </w:p>
    <w:p w:rsidR="003F6383" w:rsidRDefault="003F6383" w:rsidP="003F6383">
      <w:pPr>
        <w:jc w:val="center"/>
        <w:rPr>
          <w:color w:val="000000"/>
          <w:sz w:val="36"/>
        </w:rPr>
      </w:pPr>
    </w:p>
    <w:p w:rsidR="003F6383" w:rsidRDefault="003F6383" w:rsidP="003F6383">
      <w:pPr>
        <w:rPr>
          <w:color w:val="000000"/>
          <w:sz w:val="48"/>
        </w:rPr>
      </w:pPr>
    </w:p>
    <w:tbl>
      <w:tblPr>
        <w:tblW w:w="9640" w:type="dxa"/>
        <w:jc w:val="center"/>
        <w:tblLook w:val="04A0"/>
      </w:tblPr>
      <w:tblGrid>
        <w:gridCol w:w="2510"/>
        <w:gridCol w:w="7130"/>
      </w:tblGrid>
      <w:tr w:rsidR="003F6383" w:rsidRPr="003F0F3D" w:rsidTr="0065264A">
        <w:trPr>
          <w:jc w:val="center"/>
        </w:trPr>
        <w:tc>
          <w:tcPr>
            <w:tcW w:w="2510" w:type="dxa"/>
            <w:shd w:val="clear" w:color="auto" w:fill="auto"/>
            <w:vAlign w:val="center"/>
          </w:tcPr>
          <w:p w:rsidR="003F6383" w:rsidRPr="003F0F3D" w:rsidRDefault="003F6383" w:rsidP="0065264A">
            <w:pPr>
              <w:rPr>
                <w:rFonts w:ascii="仿宋_GB2312" w:eastAsia="仿宋_GB2312"/>
                <w:b/>
                <w:color w:val="FF0000"/>
                <w:sz w:val="28"/>
                <w:szCs w:val="28"/>
              </w:rPr>
            </w:pPr>
            <w:r>
              <w:rPr>
                <w:rFonts w:ascii="仿宋_GB2312" w:eastAsia="仿宋_GB2312" w:hint="eastAsia"/>
                <w:b/>
                <w:color w:val="000000"/>
                <w:sz w:val="28"/>
                <w:szCs w:val="28"/>
              </w:rPr>
              <w:t xml:space="preserve">项目重点方向：                                                                              </w:t>
            </w:r>
          </w:p>
        </w:tc>
        <w:tc>
          <w:tcPr>
            <w:tcW w:w="7130" w:type="dxa"/>
            <w:shd w:val="clear" w:color="auto" w:fill="auto"/>
            <w:vAlign w:val="center"/>
          </w:tcPr>
          <w:p w:rsidR="003F6383" w:rsidRPr="003F0F3D" w:rsidRDefault="003F6383" w:rsidP="0065264A">
            <w:pPr>
              <w:rPr>
                <w:rFonts w:ascii="仿宋_GB2312" w:eastAsia="仿宋_GB2312"/>
              </w:rPr>
            </w:pPr>
            <w:r w:rsidRPr="00CE0214">
              <w:rPr>
                <w:rFonts w:ascii="仿宋_GB2312" w:eastAsia="仿宋_GB2312" w:hint="eastAsia"/>
                <w:b/>
                <w:color w:val="000000"/>
                <w:sz w:val="28"/>
                <w:szCs w:val="28"/>
                <w:u w:val="single"/>
              </w:rPr>
              <w:t xml:space="preserve">                                                    </w:t>
            </w:r>
            <w:r w:rsidRPr="00CE0214">
              <w:rPr>
                <w:rFonts w:ascii="仿宋_GB2312" w:eastAsia="仿宋_GB2312" w:hint="eastAsia"/>
                <w:b/>
                <w:color w:val="000000"/>
                <w:sz w:val="28"/>
                <w:szCs w:val="28"/>
              </w:rPr>
              <w:t xml:space="preserve">  </w:t>
            </w:r>
          </w:p>
        </w:tc>
      </w:tr>
      <w:tr w:rsidR="003F6383" w:rsidRPr="003F0F3D" w:rsidTr="0065264A">
        <w:trPr>
          <w:jc w:val="center"/>
        </w:trPr>
        <w:tc>
          <w:tcPr>
            <w:tcW w:w="2510" w:type="dxa"/>
            <w:shd w:val="clear" w:color="auto" w:fill="auto"/>
            <w:vAlign w:val="center"/>
          </w:tcPr>
          <w:p w:rsidR="003F6383" w:rsidRDefault="003F6383" w:rsidP="0065264A">
            <w:pPr>
              <w:rPr>
                <w:rFonts w:ascii="仿宋_GB2312" w:eastAsia="仿宋_GB2312"/>
                <w:b/>
                <w:color w:val="000000"/>
                <w:sz w:val="28"/>
                <w:szCs w:val="28"/>
              </w:rPr>
            </w:pPr>
            <w:r>
              <w:rPr>
                <w:rFonts w:ascii="仿宋_GB2312" w:eastAsia="仿宋_GB2312" w:hint="eastAsia"/>
                <w:b/>
                <w:color w:val="000000"/>
                <w:sz w:val="28"/>
                <w:szCs w:val="28"/>
              </w:rPr>
              <w:t>申报</w:t>
            </w:r>
            <w:r w:rsidRPr="003F0F3D">
              <w:rPr>
                <w:rFonts w:ascii="仿宋_GB2312" w:eastAsia="仿宋_GB2312" w:hint="eastAsia"/>
                <w:b/>
                <w:color w:val="000000"/>
                <w:sz w:val="28"/>
                <w:szCs w:val="28"/>
              </w:rPr>
              <w:t>项目名称</w:t>
            </w:r>
            <w:r>
              <w:rPr>
                <w:rFonts w:ascii="仿宋_GB2312" w:eastAsia="仿宋_GB2312" w:hint="eastAsia"/>
                <w:b/>
                <w:color w:val="000000"/>
                <w:sz w:val="28"/>
                <w:szCs w:val="28"/>
              </w:rPr>
              <w:t>：</w:t>
            </w:r>
          </w:p>
        </w:tc>
        <w:tc>
          <w:tcPr>
            <w:tcW w:w="7130" w:type="dxa"/>
            <w:shd w:val="clear" w:color="auto" w:fill="auto"/>
            <w:vAlign w:val="center"/>
          </w:tcPr>
          <w:p w:rsidR="003F6383" w:rsidRPr="003F0F3D" w:rsidRDefault="003F6383" w:rsidP="0065264A">
            <w:pPr>
              <w:rPr>
                <w:rFonts w:ascii="仿宋_GB2312" w:eastAsia="仿宋_GB2312"/>
              </w:rPr>
            </w:pPr>
            <w:r w:rsidRPr="00CE0214">
              <w:rPr>
                <w:rFonts w:ascii="仿宋_GB2312" w:eastAsia="仿宋_GB2312" w:hint="eastAsia"/>
                <w:b/>
                <w:color w:val="000000"/>
                <w:sz w:val="28"/>
                <w:szCs w:val="28"/>
                <w:u w:val="single"/>
              </w:rPr>
              <w:t xml:space="preserve">                                                  </w:t>
            </w:r>
          </w:p>
        </w:tc>
      </w:tr>
      <w:tr w:rsidR="003F6383" w:rsidRPr="003F0F3D" w:rsidTr="0065264A">
        <w:trPr>
          <w:trHeight w:val="623"/>
          <w:jc w:val="center"/>
        </w:trPr>
        <w:tc>
          <w:tcPr>
            <w:tcW w:w="2510" w:type="dxa"/>
            <w:shd w:val="clear" w:color="auto" w:fill="auto"/>
            <w:vAlign w:val="center"/>
          </w:tcPr>
          <w:p w:rsidR="003F6383" w:rsidRPr="003F0F3D" w:rsidRDefault="003F6383" w:rsidP="0065264A">
            <w:pPr>
              <w:rPr>
                <w:rFonts w:ascii="仿宋_GB2312" w:eastAsia="仿宋_GB2312"/>
                <w:b/>
                <w:sz w:val="28"/>
                <w:szCs w:val="28"/>
              </w:rPr>
            </w:pPr>
            <w:r>
              <w:rPr>
                <w:rFonts w:ascii="仿宋_GB2312" w:eastAsia="仿宋_GB2312" w:hint="eastAsia"/>
                <w:b/>
                <w:color w:val="000000"/>
                <w:sz w:val="28"/>
                <w:szCs w:val="28"/>
              </w:rPr>
              <w:t>申报课题名称：</w:t>
            </w:r>
          </w:p>
        </w:tc>
        <w:tc>
          <w:tcPr>
            <w:tcW w:w="7130" w:type="dxa"/>
            <w:shd w:val="clear" w:color="auto" w:fill="auto"/>
            <w:vAlign w:val="center"/>
          </w:tcPr>
          <w:p w:rsidR="003F6383" w:rsidRPr="003F0F3D" w:rsidRDefault="003F6383" w:rsidP="0065264A">
            <w:pPr>
              <w:rPr>
                <w:rFonts w:ascii="仿宋_GB2312" w:eastAsia="仿宋_GB2312"/>
              </w:rPr>
            </w:pPr>
            <w:r w:rsidRPr="00CE0214">
              <w:rPr>
                <w:rFonts w:ascii="仿宋_GB2312" w:eastAsia="仿宋_GB2312" w:hint="eastAsia"/>
                <w:b/>
                <w:color w:val="000000"/>
                <w:sz w:val="28"/>
                <w:szCs w:val="28"/>
                <w:u w:val="single"/>
              </w:rPr>
              <w:t xml:space="preserve">                                                  </w:t>
            </w:r>
          </w:p>
        </w:tc>
      </w:tr>
      <w:tr w:rsidR="003F6383" w:rsidRPr="003F0F3D" w:rsidTr="0065264A">
        <w:trPr>
          <w:trHeight w:val="622"/>
          <w:jc w:val="center"/>
        </w:trPr>
        <w:tc>
          <w:tcPr>
            <w:tcW w:w="2510" w:type="dxa"/>
            <w:shd w:val="clear" w:color="auto" w:fill="auto"/>
            <w:vAlign w:val="center"/>
          </w:tcPr>
          <w:p w:rsidR="003F6383" w:rsidRDefault="003F6383" w:rsidP="0065264A">
            <w:pPr>
              <w:rPr>
                <w:rFonts w:ascii="仿宋_GB2312" w:eastAsia="仿宋_GB2312"/>
                <w:b/>
                <w:color w:val="000000"/>
                <w:sz w:val="28"/>
                <w:szCs w:val="28"/>
              </w:rPr>
            </w:pPr>
            <w:r>
              <w:rPr>
                <w:rFonts w:ascii="仿宋_GB2312" w:eastAsia="仿宋_GB2312" w:hint="eastAsia"/>
                <w:b/>
                <w:color w:val="000000"/>
                <w:sz w:val="28"/>
                <w:szCs w:val="28"/>
              </w:rPr>
              <w:t>申报</w:t>
            </w:r>
            <w:r w:rsidRPr="003F0F3D">
              <w:rPr>
                <w:rFonts w:ascii="仿宋_GB2312" w:eastAsia="仿宋_GB2312" w:hint="eastAsia"/>
                <w:b/>
                <w:color w:val="000000"/>
                <w:sz w:val="28"/>
                <w:szCs w:val="28"/>
              </w:rPr>
              <w:t>单位</w:t>
            </w:r>
            <w:r>
              <w:rPr>
                <w:rFonts w:ascii="仿宋_GB2312" w:eastAsia="仿宋_GB2312" w:hint="eastAsia"/>
                <w:b/>
                <w:color w:val="000000"/>
                <w:sz w:val="28"/>
                <w:szCs w:val="28"/>
              </w:rPr>
              <w:t>：</w:t>
            </w:r>
            <w:r w:rsidRPr="003F0F3D">
              <w:rPr>
                <w:rFonts w:ascii="仿宋_GB2312" w:eastAsia="仿宋_GB2312" w:hint="eastAsia"/>
                <w:b/>
                <w:color w:val="000000"/>
                <w:sz w:val="28"/>
                <w:szCs w:val="28"/>
              </w:rPr>
              <w:t>（盖章）</w:t>
            </w:r>
          </w:p>
        </w:tc>
        <w:tc>
          <w:tcPr>
            <w:tcW w:w="7130" w:type="dxa"/>
            <w:shd w:val="clear" w:color="auto" w:fill="auto"/>
            <w:vAlign w:val="center"/>
          </w:tcPr>
          <w:p w:rsidR="003F6383" w:rsidRPr="00CE0214" w:rsidRDefault="003F6383" w:rsidP="0065264A">
            <w:pPr>
              <w:rPr>
                <w:rFonts w:ascii="仿宋_GB2312" w:eastAsia="仿宋_GB2312"/>
                <w:b/>
                <w:color w:val="000000"/>
                <w:sz w:val="28"/>
                <w:szCs w:val="28"/>
                <w:u w:val="single"/>
              </w:rPr>
            </w:pPr>
            <w:r w:rsidRPr="00CE0214">
              <w:rPr>
                <w:rFonts w:ascii="仿宋_GB2312" w:eastAsia="仿宋_GB2312" w:hint="eastAsia"/>
                <w:b/>
                <w:color w:val="000000"/>
                <w:sz w:val="28"/>
                <w:szCs w:val="28"/>
                <w:u w:val="single"/>
              </w:rPr>
              <w:t xml:space="preserve">                                                  </w:t>
            </w:r>
          </w:p>
        </w:tc>
      </w:tr>
      <w:tr w:rsidR="003F6383" w:rsidRPr="003F0F3D" w:rsidTr="0065264A">
        <w:trPr>
          <w:jc w:val="center"/>
        </w:trPr>
        <w:tc>
          <w:tcPr>
            <w:tcW w:w="2510" w:type="dxa"/>
            <w:shd w:val="clear" w:color="auto" w:fill="auto"/>
            <w:vAlign w:val="center"/>
          </w:tcPr>
          <w:p w:rsidR="003F6383" w:rsidRPr="003F0F3D" w:rsidRDefault="003F6383" w:rsidP="0065264A">
            <w:pPr>
              <w:rPr>
                <w:rFonts w:ascii="仿宋_GB2312" w:eastAsia="仿宋_GB2312"/>
                <w:b/>
                <w:sz w:val="28"/>
                <w:szCs w:val="28"/>
              </w:rPr>
            </w:pPr>
            <w:r>
              <w:rPr>
                <w:rFonts w:ascii="仿宋_GB2312" w:eastAsia="仿宋_GB2312" w:hint="eastAsia"/>
                <w:b/>
                <w:color w:val="000000"/>
                <w:sz w:val="28"/>
                <w:szCs w:val="28"/>
              </w:rPr>
              <w:t>合作</w:t>
            </w:r>
            <w:r w:rsidRPr="003F0F3D">
              <w:rPr>
                <w:rFonts w:ascii="仿宋_GB2312" w:eastAsia="仿宋_GB2312" w:hint="eastAsia"/>
                <w:b/>
                <w:color w:val="000000"/>
                <w:sz w:val="28"/>
                <w:szCs w:val="28"/>
              </w:rPr>
              <w:t>单位</w:t>
            </w:r>
            <w:r>
              <w:rPr>
                <w:rFonts w:ascii="仿宋_GB2312" w:eastAsia="仿宋_GB2312" w:hint="eastAsia"/>
                <w:b/>
                <w:color w:val="000000"/>
                <w:sz w:val="28"/>
                <w:szCs w:val="28"/>
              </w:rPr>
              <w:t>：</w:t>
            </w:r>
            <w:r w:rsidRPr="003F0F3D">
              <w:rPr>
                <w:rFonts w:ascii="仿宋_GB2312" w:eastAsia="仿宋_GB2312" w:hint="eastAsia"/>
                <w:b/>
                <w:color w:val="000000"/>
                <w:sz w:val="28"/>
                <w:szCs w:val="28"/>
              </w:rPr>
              <w:t>（盖章）</w:t>
            </w:r>
          </w:p>
        </w:tc>
        <w:tc>
          <w:tcPr>
            <w:tcW w:w="7130" w:type="dxa"/>
            <w:shd w:val="clear" w:color="auto" w:fill="auto"/>
            <w:vAlign w:val="center"/>
          </w:tcPr>
          <w:p w:rsidR="003F6383" w:rsidRPr="003F0F3D" w:rsidRDefault="003F6383" w:rsidP="0065264A">
            <w:pPr>
              <w:rPr>
                <w:rFonts w:ascii="仿宋_GB2312" w:eastAsia="仿宋_GB2312"/>
              </w:rPr>
            </w:pPr>
            <w:r w:rsidRPr="00CE0214">
              <w:rPr>
                <w:rFonts w:ascii="仿宋_GB2312" w:eastAsia="仿宋_GB2312" w:hint="eastAsia"/>
                <w:b/>
                <w:color w:val="000000"/>
                <w:sz w:val="28"/>
                <w:szCs w:val="28"/>
                <w:u w:val="single"/>
              </w:rPr>
              <w:t xml:space="preserve">                                                  </w:t>
            </w:r>
          </w:p>
        </w:tc>
      </w:tr>
      <w:tr w:rsidR="003F6383" w:rsidRPr="003F0F3D" w:rsidTr="0065264A">
        <w:trPr>
          <w:jc w:val="center"/>
        </w:trPr>
        <w:tc>
          <w:tcPr>
            <w:tcW w:w="2510" w:type="dxa"/>
            <w:shd w:val="clear" w:color="auto" w:fill="auto"/>
            <w:vAlign w:val="center"/>
          </w:tcPr>
          <w:p w:rsidR="003F6383" w:rsidRPr="003F0F3D" w:rsidRDefault="003F6383" w:rsidP="0065264A">
            <w:pPr>
              <w:rPr>
                <w:rFonts w:ascii="仿宋_GB2312" w:eastAsia="仿宋_GB2312"/>
                <w:b/>
                <w:sz w:val="28"/>
                <w:szCs w:val="28"/>
              </w:rPr>
            </w:pPr>
            <w:r w:rsidRPr="003F0F3D">
              <w:rPr>
                <w:rFonts w:ascii="仿宋_GB2312" w:eastAsia="仿宋_GB2312" w:hint="eastAsia"/>
                <w:b/>
                <w:color w:val="000000"/>
                <w:sz w:val="28"/>
                <w:szCs w:val="28"/>
              </w:rPr>
              <w:t>主管部门</w:t>
            </w:r>
            <w:r>
              <w:rPr>
                <w:rFonts w:ascii="仿宋_GB2312" w:eastAsia="仿宋_GB2312" w:hint="eastAsia"/>
                <w:b/>
                <w:color w:val="000000"/>
                <w:sz w:val="28"/>
                <w:szCs w:val="28"/>
              </w:rPr>
              <w:t>：</w:t>
            </w:r>
            <w:r w:rsidRPr="003F0F3D">
              <w:rPr>
                <w:rFonts w:ascii="仿宋_GB2312" w:eastAsia="仿宋_GB2312" w:hint="eastAsia"/>
                <w:b/>
                <w:color w:val="000000"/>
                <w:sz w:val="28"/>
                <w:szCs w:val="28"/>
              </w:rPr>
              <w:t>（盖章）</w:t>
            </w:r>
          </w:p>
        </w:tc>
        <w:tc>
          <w:tcPr>
            <w:tcW w:w="7130" w:type="dxa"/>
            <w:shd w:val="clear" w:color="auto" w:fill="auto"/>
            <w:vAlign w:val="center"/>
          </w:tcPr>
          <w:p w:rsidR="003F6383" w:rsidRPr="003F0F3D" w:rsidRDefault="003F6383" w:rsidP="0065264A">
            <w:pPr>
              <w:rPr>
                <w:rFonts w:ascii="仿宋_GB2312" w:eastAsia="仿宋_GB2312"/>
              </w:rPr>
            </w:pPr>
            <w:r w:rsidRPr="00CE0214">
              <w:rPr>
                <w:rFonts w:ascii="仿宋_GB2312" w:eastAsia="仿宋_GB2312" w:hint="eastAsia"/>
                <w:b/>
                <w:color w:val="000000"/>
                <w:sz w:val="28"/>
                <w:szCs w:val="28"/>
                <w:u w:val="single"/>
              </w:rPr>
              <w:t xml:space="preserve">                                                  </w:t>
            </w:r>
          </w:p>
        </w:tc>
      </w:tr>
      <w:tr w:rsidR="003F6383" w:rsidRPr="003F0F3D" w:rsidTr="0065264A">
        <w:trPr>
          <w:jc w:val="center"/>
        </w:trPr>
        <w:tc>
          <w:tcPr>
            <w:tcW w:w="2510" w:type="dxa"/>
            <w:shd w:val="clear" w:color="auto" w:fill="auto"/>
            <w:vAlign w:val="center"/>
          </w:tcPr>
          <w:p w:rsidR="003F6383" w:rsidRPr="003F0F3D" w:rsidRDefault="003F6383" w:rsidP="0065264A">
            <w:pPr>
              <w:rPr>
                <w:rFonts w:ascii="仿宋_GB2312" w:eastAsia="仿宋_GB2312"/>
                <w:b/>
                <w:sz w:val="28"/>
                <w:szCs w:val="28"/>
              </w:rPr>
            </w:pPr>
            <w:r>
              <w:rPr>
                <w:rFonts w:ascii="仿宋_GB2312" w:eastAsia="仿宋_GB2312" w:hint="eastAsia"/>
                <w:b/>
                <w:color w:val="000000"/>
                <w:sz w:val="28"/>
                <w:szCs w:val="28"/>
              </w:rPr>
              <w:t>申报</w:t>
            </w:r>
            <w:r w:rsidRPr="003F0F3D">
              <w:rPr>
                <w:rFonts w:ascii="仿宋_GB2312" w:eastAsia="仿宋_GB2312" w:hint="eastAsia"/>
                <w:b/>
                <w:color w:val="000000"/>
                <w:sz w:val="28"/>
                <w:szCs w:val="28"/>
              </w:rPr>
              <w:t>日期</w:t>
            </w:r>
            <w:r>
              <w:rPr>
                <w:rFonts w:ascii="仿宋_GB2312" w:eastAsia="仿宋_GB2312" w:hint="eastAsia"/>
                <w:b/>
                <w:color w:val="000000"/>
                <w:sz w:val="28"/>
                <w:szCs w:val="28"/>
              </w:rPr>
              <w:t>：</w:t>
            </w:r>
          </w:p>
        </w:tc>
        <w:tc>
          <w:tcPr>
            <w:tcW w:w="7130" w:type="dxa"/>
            <w:shd w:val="clear" w:color="auto" w:fill="auto"/>
            <w:vAlign w:val="center"/>
          </w:tcPr>
          <w:p w:rsidR="003F6383" w:rsidRPr="003F0F3D" w:rsidRDefault="003F6383" w:rsidP="0065264A">
            <w:pPr>
              <w:rPr>
                <w:rFonts w:ascii="仿宋_GB2312" w:eastAsia="仿宋_GB2312"/>
              </w:rPr>
            </w:pP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2016</w:t>
            </w: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年</w:t>
            </w: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月</w:t>
            </w:r>
            <w:r w:rsidRPr="00CE0214">
              <w:rPr>
                <w:rFonts w:ascii="仿宋_GB2312" w:eastAsia="仿宋_GB2312" w:hint="eastAsia"/>
                <w:b/>
                <w:color w:val="000000"/>
                <w:sz w:val="28"/>
                <w:szCs w:val="28"/>
                <w:u w:val="single"/>
              </w:rPr>
              <w:t xml:space="preserve">      </w:t>
            </w:r>
            <w:r>
              <w:rPr>
                <w:rFonts w:ascii="仿宋_GB2312" w:eastAsia="仿宋_GB2312" w:hint="eastAsia"/>
                <w:b/>
                <w:color w:val="000000"/>
                <w:sz w:val="28"/>
                <w:szCs w:val="28"/>
                <w:u w:val="single"/>
              </w:rPr>
              <w:t>日</w:t>
            </w:r>
            <w:r w:rsidRPr="00CE0214">
              <w:rPr>
                <w:rFonts w:ascii="仿宋_GB2312" w:eastAsia="仿宋_GB2312" w:hint="eastAsia"/>
                <w:b/>
                <w:color w:val="000000"/>
                <w:sz w:val="28"/>
                <w:szCs w:val="28"/>
                <w:u w:val="single"/>
              </w:rPr>
              <w:t xml:space="preserve">  </w:t>
            </w:r>
          </w:p>
        </w:tc>
      </w:tr>
    </w:tbl>
    <w:p w:rsidR="003F6383" w:rsidRPr="003F0F3D" w:rsidRDefault="003F6383" w:rsidP="003F6383">
      <w:pPr>
        <w:rPr>
          <w:rFonts w:ascii="仿宋_GB2312" w:eastAsia="仿宋_GB2312"/>
        </w:rPr>
      </w:pPr>
    </w:p>
    <w:p w:rsidR="003F6383" w:rsidRPr="003F0F3D" w:rsidRDefault="003F6383" w:rsidP="003F6383">
      <w:pPr>
        <w:suppressAutoHyphens/>
        <w:jc w:val="center"/>
        <w:rPr>
          <w:rFonts w:ascii="仿宋_GB2312" w:eastAsia="仿宋_GB2312" w:hAnsi="宋体"/>
          <w:b/>
          <w:color w:val="000000"/>
          <w:kern w:val="1"/>
          <w:sz w:val="36"/>
          <w:szCs w:val="36"/>
        </w:rPr>
      </w:pPr>
      <w:r w:rsidRPr="003F0F3D">
        <w:rPr>
          <w:rFonts w:ascii="仿宋_GB2312" w:eastAsia="仿宋_GB2312" w:hAnsi="宋体" w:hint="eastAsia"/>
          <w:b/>
          <w:color w:val="000000"/>
          <w:kern w:val="1"/>
          <w:sz w:val="36"/>
          <w:szCs w:val="36"/>
        </w:rPr>
        <w:t xml:space="preserve">   山东省科学技术厅</w:t>
      </w:r>
    </w:p>
    <w:p w:rsidR="003F6383" w:rsidRPr="00B22811" w:rsidRDefault="003F6383" w:rsidP="003F6383">
      <w:pPr>
        <w:suppressAutoHyphens/>
        <w:jc w:val="center"/>
        <w:rPr>
          <w:rFonts w:ascii="仿宋_GB2312" w:eastAsia="仿宋_GB2312" w:hAnsi="宋体"/>
          <w:b/>
          <w:color w:val="000000"/>
          <w:kern w:val="1"/>
          <w:sz w:val="36"/>
          <w:szCs w:val="36"/>
        </w:rPr>
      </w:pPr>
      <w:r w:rsidRPr="003F0F3D">
        <w:rPr>
          <w:rFonts w:ascii="仿宋_GB2312" w:eastAsia="仿宋_GB2312" w:hAnsi="宋体" w:hint="eastAsia"/>
          <w:b/>
          <w:color w:val="000000"/>
          <w:kern w:val="1"/>
          <w:sz w:val="36"/>
          <w:szCs w:val="36"/>
        </w:rPr>
        <w:t xml:space="preserve">  201</w:t>
      </w:r>
      <w:r>
        <w:rPr>
          <w:rFonts w:ascii="仿宋_GB2312" w:eastAsia="仿宋_GB2312" w:hAnsi="宋体" w:hint="eastAsia"/>
          <w:b/>
          <w:color w:val="000000"/>
          <w:kern w:val="1"/>
          <w:sz w:val="36"/>
          <w:szCs w:val="36"/>
        </w:rPr>
        <w:t>6</w:t>
      </w:r>
      <w:r w:rsidRPr="003F0F3D">
        <w:rPr>
          <w:rFonts w:ascii="仿宋_GB2312" w:eastAsia="仿宋_GB2312" w:hAnsi="宋体" w:hint="eastAsia"/>
          <w:b/>
          <w:color w:val="000000"/>
          <w:kern w:val="1"/>
          <w:sz w:val="36"/>
          <w:szCs w:val="36"/>
        </w:rPr>
        <w:t>年制</w:t>
      </w:r>
    </w:p>
    <w:tbl>
      <w:tblPr>
        <w:tblpPr w:leftFromText="180" w:rightFromText="180" w:vertAnchor="page" w:horzAnchor="margin" w:tblpXSpec="center" w:tblpY="112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3685"/>
      </w:tblGrid>
      <w:tr w:rsidR="003F6383" w:rsidRPr="00501101" w:rsidTr="0065264A">
        <w:tc>
          <w:tcPr>
            <w:tcW w:w="9639" w:type="dxa"/>
            <w:gridSpan w:val="2"/>
            <w:tcBorders>
              <w:top w:val="nil"/>
              <w:left w:val="nil"/>
              <w:bottom w:val="nil"/>
              <w:right w:val="nil"/>
            </w:tcBorders>
            <w:shd w:val="clear" w:color="auto" w:fill="auto"/>
          </w:tcPr>
          <w:p w:rsidR="007E23D8" w:rsidRDefault="007E23D8" w:rsidP="0065264A">
            <w:pPr>
              <w:jc w:val="center"/>
              <w:rPr>
                <w:rFonts w:ascii="方正小标宋简体" w:eastAsia="方正小标宋简体" w:hAnsi="黑体"/>
                <w:b/>
                <w:color w:val="000000"/>
                <w:sz w:val="52"/>
              </w:rPr>
            </w:pPr>
          </w:p>
          <w:p w:rsidR="007E23D8" w:rsidRDefault="007E23D8" w:rsidP="0065264A">
            <w:pPr>
              <w:jc w:val="center"/>
              <w:rPr>
                <w:rFonts w:ascii="方正小标宋简体" w:eastAsia="方正小标宋简体" w:hAnsi="黑体"/>
                <w:b/>
                <w:color w:val="000000"/>
                <w:sz w:val="52"/>
              </w:rPr>
            </w:pPr>
          </w:p>
          <w:p w:rsidR="003F6383" w:rsidRPr="003F0F3D" w:rsidRDefault="003F6383" w:rsidP="0065264A">
            <w:pPr>
              <w:jc w:val="center"/>
              <w:rPr>
                <w:rFonts w:ascii="方正小标宋简体" w:eastAsia="方正小标宋简体" w:hAnsi="ˎ̥" w:hint="eastAsia"/>
                <w:color w:val="000000"/>
              </w:rPr>
            </w:pPr>
            <w:bookmarkStart w:id="49" w:name="_GoBack"/>
            <w:bookmarkEnd w:id="49"/>
            <w:r w:rsidRPr="003F0F3D">
              <w:rPr>
                <w:rFonts w:ascii="方正小标宋简体" w:eastAsia="方正小标宋简体" w:hAnsi="黑体" w:hint="eastAsia"/>
                <w:b/>
                <w:color w:val="000000"/>
                <w:sz w:val="52"/>
              </w:rPr>
              <w:t>声    明</w:t>
            </w:r>
          </w:p>
        </w:tc>
      </w:tr>
      <w:tr w:rsidR="003F6383" w:rsidRPr="00501101" w:rsidTr="0065264A">
        <w:tc>
          <w:tcPr>
            <w:tcW w:w="9639" w:type="dxa"/>
            <w:gridSpan w:val="2"/>
            <w:tcBorders>
              <w:top w:val="nil"/>
              <w:left w:val="nil"/>
              <w:bottom w:val="nil"/>
              <w:right w:val="nil"/>
            </w:tcBorders>
            <w:shd w:val="clear" w:color="auto" w:fill="auto"/>
          </w:tcPr>
          <w:p w:rsidR="003F6383" w:rsidRPr="00501101" w:rsidRDefault="003F6383" w:rsidP="0065264A">
            <w:pPr>
              <w:spacing w:line="360" w:lineRule="auto"/>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作为</w:t>
            </w:r>
            <w:r>
              <w:rPr>
                <w:rFonts w:ascii="仿宋_GB2312" w:eastAsia="仿宋_GB2312" w:hAnsi="ˎ̥" w:hint="eastAsia"/>
                <w:color w:val="000000"/>
                <w:sz w:val="28"/>
                <w:szCs w:val="28"/>
              </w:rPr>
              <w:t>申报</w:t>
            </w:r>
            <w:r w:rsidRPr="00501101">
              <w:rPr>
                <w:rFonts w:ascii="仿宋_GB2312" w:eastAsia="仿宋_GB2312" w:hAnsi="ˎ̥" w:hint="eastAsia"/>
                <w:color w:val="000000"/>
                <w:sz w:val="28"/>
                <w:szCs w:val="28"/>
              </w:rPr>
              <w:t>单位法人代表，我郑重声明：</w:t>
            </w:r>
            <w:r>
              <w:rPr>
                <w:rFonts w:ascii="仿宋_GB2312" w:eastAsia="仿宋_GB2312" w:hAnsi="ˎ̥" w:hint="eastAsia"/>
                <w:color w:val="000000"/>
                <w:sz w:val="28"/>
                <w:szCs w:val="28"/>
              </w:rPr>
              <w:t xml:space="preserve"> </w:t>
            </w:r>
          </w:p>
          <w:p w:rsidR="003F6383" w:rsidRDefault="003F6383" w:rsidP="0065264A">
            <w:pPr>
              <w:spacing w:line="360" w:lineRule="auto"/>
              <w:ind w:firstLineChars="200" w:firstLine="560"/>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1、本单位所提供的</w:t>
            </w:r>
            <w:r>
              <w:rPr>
                <w:rFonts w:ascii="仿宋_GB2312" w:eastAsia="仿宋_GB2312" w:hAnsi="ˎ̥" w:hint="eastAsia"/>
                <w:color w:val="000000"/>
                <w:sz w:val="28"/>
                <w:szCs w:val="28"/>
              </w:rPr>
              <w:t>课题申报</w:t>
            </w:r>
            <w:r w:rsidRPr="00501101">
              <w:rPr>
                <w:rFonts w:ascii="仿宋_GB2312" w:eastAsia="仿宋_GB2312" w:hAnsi="ˎ̥" w:hint="eastAsia"/>
                <w:color w:val="000000"/>
                <w:sz w:val="28"/>
                <w:szCs w:val="28"/>
              </w:rPr>
              <w:t>材料数据真实、资料可靠，同一</w:t>
            </w:r>
            <w:r>
              <w:rPr>
                <w:rFonts w:ascii="仿宋_GB2312" w:eastAsia="仿宋_GB2312" w:hAnsi="ˎ̥" w:hint="eastAsia"/>
                <w:color w:val="000000"/>
                <w:sz w:val="28"/>
                <w:szCs w:val="28"/>
              </w:rPr>
              <w:t>课题</w:t>
            </w:r>
            <w:r w:rsidRPr="00501101">
              <w:rPr>
                <w:rFonts w:ascii="仿宋_GB2312" w:eastAsia="仿宋_GB2312" w:hAnsi="ˎ̥" w:hint="eastAsia"/>
                <w:color w:val="000000"/>
                <w:sz w:val="28"/>
                <w:szCs w:val="28"/>
              </w:rPr>
              <w:t>（包括研究内容相同或者相近的</w:t>
            </w:r>
            <w:r>
              <w:rPr>
                <w:rFonts w:ascii="仿宋_GB2312" w:eastAsia="仿宋_GB2312" w:hAnsi="ˎ̥" w:hint="eastAsia"/>
                <w:color w:val="000000"/>
                <w:sz w:val="28"/>
                <w:szCs w:val="28"/>
              </w:rPr>
              <w:t>课题</w:t>
            </w:r>
            <w:r w:rsidRPr="00501101">
              <w:rPr>
                <w:rFonts w:ascii="仿宋_GB2312" w:eastAsia="仿宋_GB2312" w:hAnsi="ˎ̥" w:hint="eastAsia"/>
                <w:color w:val="000000"/>
                <w:sz w:val="28"/>
                <w:szCs w:val="28"/>
              </w:rPr>
              <w:t>）没有重复申请。</w:t>
            </w:r>
          </w:p>
          <w:p w:rsidR="003F6383" w:rsidRPr="00501101" w:rsidRDefault="003F6383" w:rsidP="0065264A">
            <w:pPr>
              <w:spacing w:line="360" w:lineRule="auto"/>
              <w:ind w:firstLineChars="200" w:firstLine="560"/>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2、本单位对</w:t>
            </w:r>
            <w:r>
              <w:rPr>
                <w:rFonts w:ascii="仿宋_GB2312" w:eastAsia="仿宋_GB2312" w:hAnsi="ˎ̥" w:hint="eastAsia"/>
                <w:color w:val="000000"/>
                <w:sz w:val="28"/>
                <w:szCs w:val="28"/>
              </w:rPr>
              <w:t>申报课题</w:t>
            </w:r>
            <w:r w:rsidRPr="00501101">
              <w:rPr>
                <w:rFonts w:ascii="仿宋_GB2312" w:eastAsia="仿宋_GB2312" w:hAnsi="ˎ̥" w:hint="eastAsia"/>
                <w:color w:val="000000"/>
                <w:sz w:val="28"/>
                <w:szCs w:val="28"/>
              </w:rPr>
              <w:t>的知识产权拥有所有权或使用权，不存在知识产权权属纠纷。</w:t>
            </w:r>
          </w:p>
          <w:p w:rsidR="003F6383" w:rsidRPr="00501101" w:rsidRDefault="003F6383" w:rsidP="0065264A">
            <w:pPr>
              <w:spacing w:line="360" w:lineRule="auto"/>
              <w:ind w:firstLineChars="200" w:firstLine="560"/>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3、如因虚假陈述、知识产权的权属问题或与</w:t>
            </w:r>
            <w:proofErr w:type="gramStart"/>
            <w:r w:rsidRPr="00501101">
              <w:rPr>
                <w:rFonts w:ascii="仿宋_GB2312" w:eastAsia="仿宋_GB2312" w:hAnsi="ˎ̥" w:hint="eastAsia"/>
                <w:color w:val="000000"/>
                <w:sz w:val="28"/>
                <w:szCs w:val="28"/>
              </w:rPr>
              <w:t>其它第三</w:t>
            </w:r>
            <w:proofErr w:type="gramEnd"/>
            <w:r w:rsidRPr="00501101">
              <w:rPr>
                <w:rFonts w:ascii="仿宋_GB2312" w:eastAsia="仿宋_GB2312" w:hAnsi="ˎ̥" w:hint="eastAsia"/>
                <w:color w:val="000000"/>
                <w:sz w:val="28"/>
                <w:szCs w:val="28"/>
              </w:rPr>
              <w:t>方的约定导致的法律纠纷，本单位愿承担全部法律责任，接受管理机构暂停或终止</w:t>
            </w:r>
            <w:r>
              <w:rPr>
                <w:rFonts w:ascii="仿宋_GB2312" w:eastAsia="仿宋_GB2312" w:hAnsi="ˎ̥" w:hint="eastAsia"/>
                <w:color w:val="000000"/>
                <w:sz w:val="28"/>
                <w:szCs w:val="28"/>
              </w:rPr>
              <w:t>课题申报</w:t>
            </w:r>
            <w:r w:rsidRPr="00501101">
              <w:rPr>
                <w:rFonts w:ascii="仿宋_GB2312" w:eastAsia="仿宋_GB2312" w:hAnsi="ˎ̥" w:hint="eastAsia"/>
                <w:color w:val="000000"/>
                <w:sz w:val="28"/>
                <w:szCs w:val="28"/>
              </w:rPr>
              <w:t>、立项或实施等处理决定，</w:t>
            </w:r>
            <w:r>
              <w:rPr>
                <w:rFonts w:ascii="仿宋_GB2312" w:eastAsia="仿宋_GB2312" w:hAnsi="ˎ̥" w:hint="eastAsia"/>
                <w:color w:val="000000"/>
                <w:sz w:val="28"/>
                <w:szCs w:val="28"/>
              </w:rPr>
              <w:t>课题</w:t>
            </w:r>
            <w:r w:rsidRPr="00501101">
              <w:rPr>
                <w:rFonts w:ascii="仿宋_GB2312" w:eastAsia="仿宋_GB2312" w:hAnsi="ˎ̥" w:hint="eastAsia"/>
                <w:color w:val="000000"/>
                <w:sz w:val="28"/>
                <w:szCs w:val="28"/>
              </w:rPr>
              <w:t>已拨财政资金愿按要求渠道退回。</w:t>
            </w:r>
          </w:p>
          <w:p w:rsidR="003F6383" w:rsidRPr="00501101" w:rsidRDefault="003F6383" w:rsidP="0065264A">
            <w:pPr>
              <w:suppressAutoHyphens/>
              <w:ind w:firstLineChars="200" w:firstLine="560"/>
              <w:jc w:val="left"/>
              <w:rPr>
                <w:rFonts w:ascii="仿宋_GB2312" w:eastAsia="仿宋_GB2312" w:hAnsi="ˎ̥" w:hint="eastAsia"/>
                <w:color w:val="000000"/>
                <w:sz w:val="28"/>
                <w:szCs w:val="28"/>
              </w:rPr>
            </w:pPr>
            <w:r w:rsidRPr="00501101">
              <w:rPr>
                <w:rFonts w:ascii="仿宋_GB2312" w:eastAsia="仿宋_GB2312" w:hAnsi="ˎ̥" w:hint="eastAsia"/>
                <w:color w:val="000000"/>
                <w:sz w:val="28"/>
                <w:szCs w:val="28"/>
              </w:rPr>
              <w:t>4、本单位</w:t>
            </w:r>
            <w:r w:rsidRPr="00501101">
              <w:rPr>
                <w:rFonts w:ascii="仿宋_GB2312" w:eastAsia="仿宋_GB2312" w:hAnsi="ˎ̥"/>
                <w:color w:val="000000"/>
                <w:sz w:val="28"/>
                <w:szCs w:val="28"/>
              </w:rPr>
              <w:t>愿意提供有关本</w:t>
            </w:r>
            <w:r>
              <w:rPr>
                <w:rFonts w:ascii="仿宋_GB2312" w:eastAsia="仿宋_GB2312" w:hAnsi="ˎ̥"/>
                <w:color w:val="000000"/>
                <w:sz w:val="28"/>
                <w:szCs w:val="28"/>
              </w:rPr>
              <w:t>课题</w:t>
            </w:r>
            <w:r w:rsidRPr="00501101">
              <w:rPr>
                <w:rFonts w:ascii="仿宋_GB2312" w:eastAsia="仿宋_GB2312" w:hAnsi="ˎ̥"/>
                <w:color w:val="000000"/>
                <w:sz w:val="28"/>
                <w:szCs w:val="28"/>
              </w:rPr>
              <w:t>的技术路线、技术解决方案</w:t>
            </w:r>
            <w:r w:rsidRPr="00501101">
              <w:rPr>
                <w:rFonts w:ascii="仿宋_GB2312" w:eastAsia="仿宋_GB2312" w:hAnsi="ˎ̥" w:hint="eastAsia"/>
                <w:color w:val="000000"/>
                <w:sz w:val="28"/>
                <w:szCs w:val="28"/>
              </w:rPr>
              <w:t>等</w:t>
            </w:r>
            <w:r w:rsidRPr="00501101">
              <w:rPr>
                <w:rFonts w:ascii="仿宋_GB2312" w:eastAsia="仿宋_GB2312" w:hAnsi="ˎ̥"/>
                <w:color w:val="000000"/>
                <w:sz w:val="28"/>
                <w:szCs w:val="28"/>
              </w:rPr>
              <w:t>，</w:t>
            </w:r>
            <w:r w:rsidRPr="00501101">
              <w:rPr>
                <w:rFonts w:ascii="仿宋_GB2312" w:eastAsia="仿宋_GB2312" w:hAnsi="ˎ̥" w:hint="eastAsia"/>
                <w:color w:val="000000"/>
                <w:sz w:val="28"/>
                <w:szCs w:val="28"/>
              </w:rPr>
              <w:t>同意</w:t>
            </w:r>
            <w:r w:rsidRPr="00501101">
              <w:rPr>
                <w:rFonts w:ascii="仿宋_GB2312" w:eastAsia="仿宋_GB2312" w:hAnsi="ˎ̥"/>
                <w:color w:val="000000"/>
                <w:sz w:val="28"/>
                <w:szCs w:val="28"/>
              </w:rPr>
              <w:t>管理机构委托专家进行</w:t>
            </w:r>
            <w:r>
              <w:rPr>
                <w:rFonts w:ascii="仿宋_GB2312" w:eastAsia="仿宋_GB2312" w:hAnsi="ˎ̥" w:hint="eastAsia"/>
                <w:color w:val="000000"/>
                <w:sz w:val="28"/>
                <w:szCs w:val="28"/>
              </w:rPr>
              <w:t>评标</w:t>
            </w:r>
            <w:r w:rsidRPr="00501101">
              <w:rPr>
                <w:rFonts w:ascii="仿宋_GB2312" w:eastAsia="仿宋_GB2312" w:hAnsi="ˎ̥" w:hint="eastAsia"/>
                <w:color w:val="000000"/>
                <w:sz w:val="28"/>
                <w:szCs w:val="28"/>
              </w:rPr>
              <w:t>、答辩和现场考察。</w:t>
            </w:r>
          </w:p>
          <w:p w:rsidR="003F6383" w:rsidRPr="00501101" w:rsidRDefault="003F6383" w:rsidP="0065264A">
            <w:pPr>
              <w:suppressAutoHyphens/>
              <w:jc w:val="left"/>
              <w:rPr>
                <w:rFonts w:ascii="仿宋_GB2312" w:eastAsia="仿宋_GB2312" w:hAnsi="ˎ̥" w:hint="eastAsia"/>
                <w:color w:val="000000"/>
                <w:sz w:val="28"/>
                <w:szCs w:val="28"/>
              </w:rPr>
            </w:pPr>
          </w:p>
          <w:p w:rsidR="003F6383" w:rsidRPr="00501101" w:rsidRDefault="003F6383" w:rsidP="0065264A">
            <w:pPr>
              <w:suppressAutoHyphens/>
              <w:jc w:val="left"/>
              <w:rPr>
                <w:rFonts w:ascii="仿宋_GB2312" w:eastAsia="仿宋_GB2312" w:hAnsi="ˎ̥" w:hint="eastAsia"/>
                <w:color w:val="000000"/>
                <w:sz w:val="28"/>
                <w:szCs w:val="28"/>
              </w:rPr>
            </w:pPr>
          </w:p>
          <w:p w:rsidR="003F6383" w:rsidRPr="00501101" w:rsidRDefault="003F6383" w:rsidP="0065264A">
            <w:pPr>
              <w:suppressAutoHyphens/>
              <w:jc w:val="left"/>
              <w:rPr>
                <w:rFonts w:ascii="宋体" w:hAnsi="宋体"/>
                <w:color w:val="000000"/>
                <w:kern w:val="1"/>
                <w:sz w:val="24"/>
              </w:rPr>
            </w:pPr>
          </w:p>
        </w:tc>
      </w:tr>
      <w:tr w:rsidR="003F6383" w:rsidRPr="00501101" w:rsidTr="0065264A">
        <w:tc>
          <w:tcPr>
            <w:tcW w:w="5954" w:type="dxa"/>
            <w:tcBorders>
              <w:top w:val="nil"/>
              <w:left w:val="nil"/>
              <w:bottom w:val="nil"/>
              <w:right w:val="nil"/>
            </w:tcBorders>
            <w:shd w:val="clear" w:color="auto" w:fill="auto"/>
            <w:vAlign w:val="center"/>
          </w:tcPr>
          <w:p w:rsidR="003F6383" w:rsidRPr="00501101" w:rsidRDefault="003F6383" w:rsidP="0065264A">
            <w:pPr>
              <w:suppressAutoHyphens/>
              <w:jc w:val="right"/>
              <w:rPr>
                <w:rFonts w:ascii="宋体" w:hAnsi="宋体"/>
                <w:color w:val="000000"/>
                <w:kern w:val="1"/>
                <w:sz w:val="24"/>
              </w:rPr>
            </w:pPr>
            <w:r w:rsidRPr="00501101">
              <w:rPr>
                <w:rFonts w:ascii="仿宋_GB2312" w:eastAsia="仿宋_GB2312" w:hAnsi="宋体" w:hint="eastAsia"/>
                <w:sz w:val="28"/>
                <w:szCs w:val="28"/>
              </w:rPr>
              <w:t>单位法人（签字）：</w:t>
            </w:r>
          </w:p>
        </w:tc>
        <w:tc>
          <w:tcPr>
            <w:tcW w:w="3685" w:type="dxa"/>
            <w:tcBorders>
              <w:top w:val="nil"/>
              <w:left w:val="nil"/>
              <w:bottom w:val="nil"/>
              <w:right w:val="nil"/>
            </w:tcBorders>
            <w:shd w:val="clear" w:color="auto" w:fill="auto"/>
            <w:vAlign w:val="center"/>
          </w:tcPr>
          <w:p w:rsidR="003F6383" w:rsidRPr="00501101" w:rsidRDefault="003F6383" w:rsidP="0065264A">
            <w:pPr>
              <w:suppressAutoHyphens/>
              <w:jc w:val="left"/>
              <w:rPr>
                <w:rFonts w:ascii="宋体" w:hAnsi="宋体"/>
                <w:color w:val="000000"/>
                <w:kern w:val="1"/>
                <w:sz w:val="24"/>
              </w:rPr>
            </w:pPr>
            <w:r>
              <w:rPr>
                <w:rFonts w:ascii="宋体" w:hAnsi="宋体" w:hint="eastAsia"/>
                <w:color w:val="000000"/>
                <w:kern w:val="1"/>
                <w:sz w:val="24"/>
              </w:rPr>
              <w:t xml:space="preserve">  </w:t>
            </w:r>
          </w:p>
        </w:tc>
      </w:tr>
      <w:tr w:rsidR="003F6383" w:rsidRPr="00501101" w:rsidTr="0065264A">
        <w:tc>
          <w:tcPr>
            <w:tcW w:w="5954" w:type="dxa"/>
            <w:tcBorders>
              <w:top w:val="nil"/>
              <w:left w:val="nil"/>
              <w:bottom w:val="nil"/>
              <w:right w:val="nil"/>
            </w:tcBorders>
            <w:shd w:val="clear" w:color="auto" w:fill="auto"/>
            <w:vAlign w:val="center"/>
          </w:tcPr>
          <w:p w:rsidR="003F6383" w:rsidRPr="00501101" w:rsidRDefault="003F6383" w:rsidP="0065264A">
            <w:pPr>
              <w:suppressAutoHyphens/>
              <w:jc w:val="right"/>
              <w:rPr>
                <w:rFonts w:ascii="宋体" w:hAnsi="宋体"/>
                <w:color w:val="000000"/>
                <w:kern w:val="1"/>
                <w:sz w:val="24"/>
              </w:rPr>
            </w:pPr>
            <w:r w:rsidRPr="00501101">
              <w:rPr>
                <w:rFonts w:ascii="仿宋_GB2312" w:eastAsia="仿宋_GB2312" w:hAnsi="宋体" w:hint="eastAsia"/>
                <w:sz w:val="28"/>
                <w:szCs w:val="28"/>
              </w:rPr>
              <w:t>日     期：</w:t>
            </w:r>
          </w:p>
        </w:tc>
        <w:tc>
          <w:tcPr>
            <w:tcW w:w="3685" w:type="dxa"/>
            <w:tcBorders>
              <w:top w:val="nil"/>
              <w:left w:val="nil"/>
              <w:bottom w:val="nil"/>
              <w:right w:val="nil"/>
            </w:tcBorders>
            <w:shd w:val="clear" w:color="auto" w:fill="auto"/>
            <w:vAlign w:val="center"/>
          </w:tcPr>
          <w:p w:rsidR="003F6383" w:rsidRPr="00501101" w:rsidRDefault="003F6383" w:rsidP="0065264A">
            <w:pPr>
              <w:suppressAutoHyphens/>
              <w:jc w:val="left"/>
              <w:rPr>
                <w:rFonts w:ascii="宋体" w:hAnsi="宋体"/>
                <w:color w:val="000000"/>
                <w:kern w:val="1"/>
                <w:sz w:val="24"/>
              </w:rPr>
            </w:pPr>
            <w:r>
              <w:rPr>
                <w:rFonts w:ascii="宋体" w:hAnsi="宋体" w:hint="eastAsia"/>
                <w:color w:val="000000"/>
                <w:kern w:val="1"/>
                <w:sz w:val="24"/>
              </w:rPr>
              <w:t xml:space="preserve">  </w:t>
            </w:r>
          </w:p>
        </w:tc>
      </w:tr>
      <w:tr w:rsidR="003F6383" w:rsidRPr="00501101" w:rsidTr="0065264A">
        <w:tc>
          <w:tcPr>
            <w:tcW w:w="5954" w:type="dxa"/>
            <w:tcBorders>
              <w:top w:val="nil"/>
              <w:left w:val="nil"/>
              <w:bottom w:val="nil"/>
              <w:right w:val="nil"/>
            </w:tcBorders>
            <w:shd w:val="clear" w:color="auto" w:fill="auto"/>
            <w:vAlign w:val="center"/>
          </w:tcPr>
          <w:p w:rsidR="003F6383" w:rsidRPr="00501101" w:rsidRDefault="003F6383" w:rsidP="0065264A">
            <w:pPr>
              <w:suppressAutoHyphens/>
              <w:jc w:val="right"/>
              <w:rPr>
                <w:rFonts w:ascii="宋体" w:hAnsi="宋体"/>
                <w:color w:val="000000"/>
                <w:kern w:val="1"/>
                <w:sz w:val="24"/>
              </w:rPr>
            </w:pPr>
          </w:p>
        </w:tc>
        <w:tc>
          <w:tcPr>
            <w:tcW w:w="3685" w:type="dxa"/>
            <w:tcBorders>
              <w:top w:val="nil"/>
              <w:left w:val="nil"/>
              <w:bottom w:val="nil"/>
              <w:right w:val="nil"/>
            </w:tcBorders>
            <w:shd w:val="clear" w:color="auto" w:fill="auto"/>
            <w:vAlign w:val="center"/>
          </w:tcPr>
          <w:p w:rsidR="003F6383" w:rsidRPr="00501101" w:rsidRDefault="003F6383" w:rsidP="0065264A">
            <w:pPr>
              <w:suppressAutoHyphens/>
              <w:jc w:val="left"/>
              <w:rPr>
                <w:rFonts w:ascii="宋体" w:hAnsi="宋体"/>
                <w:color w:val="000000"/>
                <w:kern w:val="1"/>
                <w:sz w:val="24"/>
              </w:rPr>
            </w:pPr>
          </w:p>
        </w:tc>
      </w:tr>
    </w:tbl>
    <w:p w:rsidR="003F6383" w:rsidRPr="003F0F3D" w:rsidRDefault="003F6383" w:rsidP="003F6383">
      <w:pPr>
        <w:rPr>
          <w:rFonts w:ascii="仿宋_GB2312" w:eastAsia="仿宋_GB2312"/>
        </w:rPr>
      </w:pPr>
    </w:p>
    <w:p w:rsidR="003F6383" w:rsidRDefault="003F6383" w:rsidP="003F6383"/>
    <w:p w:rsidR="003F6383" w:rsidRDefault="003F6383" w:rsidP="003F6383"/>
    <w:p w:rsidR="003F6383" w:rsidRDefault="003F6383" w:rsidP="003F6383"/>
    <w:p w:rsidR="003F6383" w:rsidRDefault="003F6383" w:rsidP="003F6383"/>
    <w:p w:rsidR="003F6383" w:rsidRDefault="003F6383" w:rsidP="003F6383"/>
    <w:p w:rsidR="003F6383" w:rsidRDefault="003F6383" w:rsidP="003F6383"/>
    <w:p w:rsidR="003F6383" w:rsidRDefault="003F6383" w:rsidP="003F6383"/>
    <w:p w:rsidR="003F6383" w:rsidRDefault="003F6383" w:rsidP="003F6383"/>
    <w:p w:rsidR="003F6383" w:rsidRDefault="003F6383" w:rsidP="003F6383"/>
    <w:p w:rsidR="003F6383" w:rsidRDefault="003F6383" w:rsidP="003F6383"/>
    <w:p w:rsidR="003F6383" w:rsidRPr="003F0F3D" w:rsidRDefault="003F6383" w:rsidP="00083467">
      <w:pPr>
        <w:spacing w:afterLines="50" w:line="360" w:lineRule="auto"/>
        <w:ind w:left="720"/>
        <w:jc w:val="center"/>
        <w:rPr>
          <w:rFonts w:ascii="方正小标宋简体" w:eastAsia="方正小标宋简体"/>
          <w:b/>
          <w:sz w:val="36"/>
        </w:rPr>
      </w:pPr>
      <w:r>
        <w:rPr>
          <w:rFonts w:ascii="方正小标宋简体" w:eastAsia="方正小标宋简体" w:hint="eastAsia"/>
          <w:b/>
          <w:sz w:val="36"/>
        </w:rPr>
        <w:t>课题</w:t>
      </w:r>
      <w:r w:rsidRPr="003F0F3D">
        <w:rPr>
          <w:rFonts w:ascii="方正小标宋简体" w:eastAsia="方正小标宋简体" w:hint="eastAsia"/>
          <w:b/>
          <w:sz w:val="36"/>
        </w:rPr>
        <w:t>信息表</w:t>
      </w:r>
    </w:p>
    <w:tbl>
      <w:tblPr>
        <w:tblW w:w="1018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
        <w:gridCol w:w="292"/>
        <w:gridCol w:w="242"/>
        <w:gridCol w:w="189"/>
        <w:gridCol w:w="389"/>
        <w:gridCol w:w="619"/>
        <w:gridCol w:w="105"/>
        <w:gridCol w:w="115"/>
        <w:gridCol w:w="9"/>
        <w:gridCol w:w="201"/>
        <w:gridCol w:w="214"/>
        <w:gridCol w:w="8"/>
        <w:gridCol w:w="41"/>
        <w:gridCol w:w="154"/>
        <w:gridCol w:w="50"/>
        <w:gridCol w:w="165"/>
        <w:gridCol w:w="15"/>
        <w:gridCol w:w="99"/>
        <w:gridCol w:w="43"/>
        <w:gridCol w:w="52"/>
        <w:gridCol w:w="211"/>
        <w:gridCol w:w="20"/>
        <w:gridCol w:w="143"/>
        <w:gridCol w:w="17"/>
        <w:gridCol w:w="12"/>
        <w:gridCol w:w="27"/>
        <w:gridCol w:w="227"/>
        <w:gridCol w:w="7"/>
        <w:gridCol w:w="174"/>
        <w:gridCol w:w="64"/>
        <w:gridCol w:w="146"/>
        <w:gridCol w:w="66"/>
        <w:gridCol w:w="49"/>
        <w:gridCol w:w="186"/>
        <w:gridCol w:w="17"/>
        <w:gridCol w:w="29"/>
        <w:gridCol w:w="124"/>
        <w:gridCol w:w="282"/>
        <w:gridCol w:w="125"/>
        <w:gridCol w:w="7"/>
        <w:gridCol w:w="67"/>
        <w:gridCol w:w="6"/>
        <w:gridCol w:w="89"/>
        <w:gridCol w:w="317"/>
        <w:gridCol w:w="223"/>
        <w:gridCol w:w="141"/>
        <w:gridCol w:w="67"/>
        <w:gridCol w:w="23"/>
        <w:gridCol w:w="35"/>
        <w:gridCol w:w="38"/>
        <w:gridCol w:w="325"/>
        <w:gridCol w:w="34"/>
        <w:gridCol w:w="3"/>
        <w:gridCol w:w="24"/>
        <w:gridCol w:w="178"/>
        <w:gridCol w:w="72"/>
        <w:gridCol w:w="7"/>
        <w:gridCol w:w="466"/>
        <w:gridCol w:w="67"/>
        <w:gridCol w:w="16"/>
        <w:gridCol w:w="165"/>
        <w:gridCol w:w="66"/>
        <w:gridCol w:w="264"/>
        <w:gridCol w:w="158"/>
        <w:gridCol w:w="45"/>
        <w:gridCol w:w="134"/>
        <w:gridCol w:w="12"/>
        <w:gridCol w:w="19"/>
        <w:gridCol w:w="61"/>
        <w:gridCol w:w="92"/>
        <w:gridCol w:w="11"/>
        <w:gridCol w:w="44"/>
        <w:gridCol w:w="21"/>
        <w:gridCol w:w="17"/>
        <w:gridCol w:w="281"/>
        <w:gridCol w:w="303"/>
        <w:gridCol w:w="28"/>
        <w:gridCol w:w="83"/>
        <w:gridCol w:w="23"/>
        <w:gridCol w:w="7"/>
        <w:gridCol w:w="324"/>
        <w:gridCol w:w="460"/>
        <w:gridCol w:w="432"/>
      </w:tblGrid>
      <w:tr w:rsidR="003F6383" w:rsidRPr="00796B4B" w:rsidTr="0065264A">
        <w:trPr>
          <w:gridAfter w:val="1"/>
          <w:cantSplit/>
          <w:trHeight w:val="376"/>
        </w:trPr>
        <w:tc>
          <w:tcPr>
            <w:tcW w:w="724" w:type="dxa"/>
            <w:gridSpan w:val="2"/>
            <w:vMerge w:val="restart"/>
            <w:shd w:val="clear" w:color="auto" w:fill="auto"/>
            <w:vAlign w:val="center"/>
          </w:tcPr>
          <w:p w:rsidR="003F6383" w:rsidRDefault="003F6383" w:rsidP="0065264A">
            <w:pPr>
              <w:adjustRightInd w:val="0"/>
              <w:snapToGrid w:val="0"/>
              <w:rPr>
                <w:rFonts w:ascii="仿宋_GB2312" w:eastAsia="仿宋_GB2312"/>
                <w:sz w:val="22"/>
              </w:rPr>
            </w:pPr>
            <w:r w:rsidRPr="00F029F2">
              <w:rPr>
                <w:rFonts w:ascii="仿宋_GB2312" w:eastAsia="仿宋_GB2312" w:hint="eastAsia"/>
                <w:sz w:val="22"/>
              </w:rPr>
              <w:t>课题</w:t>
            </w:r>
          </w:p>
          <w:p w:rsidR="003F6383" w:rsidRDefault="003F6383" w:rsidP="0065264A">
            <w:pPr>
              <w:adjustRightInd w:val="0"/>
              <w:snapToGrid w:val="0"/>
              <w:rPr>
                <w:rFonts w:ascii="仿宋_GB2312" w:eastAsia="仿宋_GB2312"/>
                <w:sz w:val="22"/>
              </w:rPr>
            </w:pPr>
            <w:r w:rsidRPr="00F029F2">
              <w:rPr>
                <w:rFonts w:ascii="仿宋_GB2312" w:eastAsia="仿宋_GB2312" w:hint="eastAsia"/>
                <w:sz w:val="22"/>
              </w:rPr>
              <w:t>基本</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情况</w:t>
            </w:r>
          </w:p>
        </w:tc>
        <w:tc>
          <w:tcPr>
            <w:tcW w:w="1668" w:type="dxa"/>
            <w:gridSpan w:val="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 题 名 称</w:t>
            </w:r>
          </w:p>
        </w:tc>
        <w:tc>
          <w:tcPr>
            <w:tcW w:w="7791" w:type="dxa"/>
            <w:gridSpan w:val="73"/>
            <w:vAlign w:val="center"/>
          </w:tcPr>
          <w:p w:rsidR="003F6383" w:rsidRPr="00F029F2" w:rsidRDefault="003F6383" w:rsidP="0065264A">
            <w:pPr>
              <w:adjustRightInd w:val="0"/>
              <w:snapToGrid w:val="0"/>
              <w:rPr>
                <w:rFonts w:ascii="仿宋_GB2312" w:eastAsia="仿宋_GB2312"/>
                <w:sz w:val="22"/>
              </w:rPr>
            </w:pPr>
            <w:bookmarkStart w:id="50" w:name="XMMC"/>
            <w:bookmarkEnd w:id="50"/>
          </w:p>
        </w:tc>
      </w:tr>
      <w:tr w:rsidR="003F6383" w:rsidRPr="00796B4B"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3F6383" w:rsidP="0065264A">
            <w:pPr>
              <w:adjustRightInd w:val="0"/>
              <w:snapToGrid w:val="0"/>
              <w:rPr>
                <w:rFonts w:ascii="仿宋_GB2312" w:eastAsia="仿宋_GB2312"/>
                <w:sz w:val="22"/>
              </w:rPr>
            </w:pPr>
            <w:r>
              <w:rPr>
                <w:rFonts w:ascii="仿宋_GB2312" w:eastAsia="仿宋_GB2312" w:hint="eastAsia"/>
                <w:sz w:val="22"/>
              </w:rPr>
              <w:t>申请</w:t>
            </w:r>
            <w:r w:rsidRPr="00F029F2">
              <w:rPr>
                <w:rFonts w:ascii="仿宋_GB2312" w:eastAsia="仿宋_GB2312" w:hint="eastAsia"/>
                <w:sz w:val="22"/>
              </w:rPr>
              <w:t>单位名称</w:t>
            </w:r>
          </w:p>
        </w:tc>
        <w:tc>
          <w:tcPr>
            <w:tcW w:w="7791" w:type="dxa"/>
            <w:gridSpan w:val="73"/>
            <w:vAlign w:val="center"/>
          </w:tcPr>
          <w:p w:rsidR="003F6383" w:rsidRPr="00F029F2" w:rsidRDefault="003F6383" w:rsidP="0065264A">
            <w:pPr>
              <w:adjustRightInd w:val="0"/>
              <w:snapToGrid w:val="0"/>
              <w:rPr>
                <w:rFonts w:ascii="仿宋_GB2312" w:eastAsia="仿宋_GB2312"/>
                <w:sz w:val="22"/>
              </w:rPr>
            </w:pPr>
            <w:bookmarkStart w:id="51" w:name="DWMC"/>
            <w:bookmarkEnd w:id="51"/>
          </w:p>
        </w:tc>
      </w:tr>
      <w:tr w:rsidR="003F6383" w:rsidRPr="00796B4B"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6035" w:type="dxa"/>
            <w:gridSpan w:val="5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是否有省级以上</w:t>
            </w:r>
            <w:r w:rsidRPr="00F029F2">
              <w:rPr>
                <w:rFonts w:ascii="仿宋_GB2312" w:eastAsia="仿宋_GB2312"/>
                <w:sz w:val="22"/>
              </w:rPr>
              <w:t>人才计划</w:t>
            </w:r>
            <w:r w:rsidRPr="00F029F2">
              <w:rPr>
                <w:rFonts w:ascii="仿宋_GB2312" w:eastAsia="仿宋_GB2312" w:hint="eastAsia"/>
                <w:sz w:val="22"/>
              </w:rPr>
              <w:t>人才参与课题</w:t>
            </w:r>
          </w:p>
        </w:tc>
        <w:tc>
          <w:tcPr>
            <w:tcW w:w="3424" w:type="dxa"/>
            <w:gridSpan w:val="2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6035" w:type="dxa"/>
            <w:gridSpan w:val="5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是否拥有省级以上科技研发平台</w:t>
            </w:r>
          </w:p>
        </w:tc>
        <w:tc>
          <w:tcPr>
            <w:tcW w:w="3424" w:type="dxa"/>
            <w:gridSpan w:val="2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6035" w:type="dxa"/>
            <w:gridSpan w:val="5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是否为军民两用技术或产品</w:t>
            </w:r>
          </w:p>
        </w:tc>
        <w:tc>
          <w:tcPr>
            <w:tcW w:w="3424" w:type="dxa"/>
            <w:gridSpan w:val="2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6035" w:type="dxa"/>
            <w:gridSpan w:val="5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是否为国际合作课题</w:t>
            </w:r>
          </w:p>
        </w:tc>
        <w:tc>
          <w:tcPr>
            <w:tcW w:w="3424" w:type="dxa"/>
            <w:gridSpan w:val="2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6035" w:type="dxa"/>
            <w:gridSpan w:val="5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课题是否具有明显的科技惠民效果</w:t>
            </w:r>
          </w:p>
        </w:tc>
        <w:tc>
          <w:tcPr>
            <w:tcW w:w="3424" w:type="dxa"/>
            <w:gridSpan w:val="28"/>
            <w:vAlign w:val="center"/>
          </w:tcPr>
          <w:p w:rsidR="003F6383" w:rsidRPr="00F029F2" w:rsidRDefault="003F6383" w:rsidP="0065264A">
            <w:pPr>
              <w:adjustRightInd w:val="0"/>
              <w:snapToGrid w:val="0"/>
              <w:rPr>
                <w:rFonts w:ascii="仿宋_GB2312" w:eastAsia="仿宋_GB2312"/>
                <w:sz w:val="22"/>
              </w:rPr>
            </w:pP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（请简要说明课题科技惠民效果）</w:t>
            </w: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6035" w:type="dxa"/>
            <w:gridSpan w:val="5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课题是否具有明显的富民强</w:t>
            </w:r>
            <w:proofErr w:type="gramStart"/>
            <w:r w:rsidRPr="00F029F2">
              <w:rPr>
                <w:rFonts w:ascii="仿宋_GB2312" w:eastAsia="仿宋_GB2312" w:hint="eastAsia"/>
                <w:sz w:val="22"/>
              </w:rPr>
              <w:t>县效果</w:t>
            </w:r>
            <w:proofErr w:type="gramEnd"/>
          </w:p>
        </w:tc>
        <w:tc>
          <w:tcPr>
            <w:tcW w:w="3424" w:type="dxa"/>
            <w:gridSpan w:val="28"/>
            <w:vAlign w:val="center"/>
          </w:tcPr>
          <w:p w:rsidR="003F6383" w:rsidRPr="00F029F2" w:rsidRDefault="003F6383" w:rsidP="0065264A">
            <w:pPr>
              <w:adjustRightInd w:val="0"/>
              <w:snapToGrid w:val="0"/>
              <w:rPr>
                <w:rFonts w:ascii="仿宋_GB2312" w:eastAsia="仿宋_GB2312"/>
                <w:sz w:val="22"/>
              </w:rPr>
            </w:pP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（请简要说明课题富民强县效果）</w:t>
            </w: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5486" w:type="dxa"/>
            <w:gridSpan w:val="4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课题核心成果是否是在省级以上科技计划支持下获得</w:t>
            </w:r>
          </w:p>
        </w:tc>
        <w:tc>
          <w:tcPr>
            <w:tcW w:w="3973" w:type="dxa"/>
            <w:gridSpan w:val="36"/>
            <w:vAlign w:val="center"/>
          </w:tcPr>
          <w:p w:rsidR="003F6383" w:rsidRPr="00F029F2" w:rsidRDefault="003F6383" w:rsidP="0065264A">
            <w:pPr>
              <w:adjustRightInd w:val="0"/>
              <w:snapToGrid w:val="0"/>
              <w:rPr>
                <w:rFonts w:ascii="仿宋_GB2312" w:eastAsia="仿宋_GB2312"/>
                <w:sz w:val="22"/>
              </w:rPr>
            </w:pP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5486" w:type="dxa"/>
            <w:gridSpan w:val="4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项目级别</w:t>
            </w:r>
          </w:p>
        </w:tc>
        <w:tc>
          <w:tcPr>
            <w:tcW w:w="3973" w:type="dxa"/>
            <w:gridSpan w:val="36"/>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国家级□   省级□</w:t>
            </w: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项目名称</w:t>
            </w:r>
          </w:p>
        </w:tc>
        <w:tc>
          <w:tcPr>
            <w:tcW w:w="1472"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项目类别</w:t>
            </w:r>
          </w:p>
        </w:tc>
        <w:tc>
          <w:tcPr>
            <w:tcW w:w="1576" w:type="dxa"/>
            <w:gridSpan w:val="16"/>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立项文号</w:t>
            </w:r>
          </w:p>
        </w:tc>
        <w:tc>
          <w:tcPr>
            <w:tcW w:w="1576"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项目编号</w:t>
            </w:r>
          </w:p>
        </w:tc>
        <w:tc>
          <w:tcPr>
            <w:tcW w:w="1576"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主持人</w:t>
            </w:r>
          </w:p>
        </w:tc>
        <w:tc>
          <w:tcPr>
            <w:tcW w:w="1591"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资助金额（万元）</w:t>
            </w: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3F6383" w:rsidP="0065264A">
            <w:pPr>
              <w:adjustRightInd w:val="0"/>
              <w:snapToGrid w:val="0"/>
              <w:rPr>
                <w:rFonts w:ascii="仿宋_GB2312" w:eastAsia="仿宋_GB2312"/>
                <w:sz w:val="22"/>
              </w:rPr>
            </w:pPr>
          </w:p>
        </w:tc>
        <w:tc>
          <w:tcPr>
            <w:tcW w:w="1472" w:type="dxa"/>
            <w:gridSpan w:val="17"/>
            <w:vAlign w:val="center"/>
          </w:tcPr>
          <w:p w:rsidR="003F6383" w:rsidRPr="00F029F2" w:rsidRDefault="003F6383" w:rsidP="0065264A">
            <w:pPr>
              <w:adjustRightInd w:val="0"/>
              <w:snapToGrid w:val="0"/>
              <w:rPr>
                <w:rFonts w:ascii="仿宋_GB2312" w:eastAsia="仿宋_GB2312"/>
                <w:sz w:val="22"/>
              </w:rPr>
            </w:pPr>
          </w:p>
        </w:tc>
        <w:tc>
          <w:tcPr>
            <w:tcW w:w="1576" w:type="dxa"/>
            <w:gridSpan w:val="16"/>
            <w:vAlign w:val="center"/>
          </w:tcPr>
          <w:p w:rsidR="003F6383" w:rsidRPr="00F029F2" w:rsidRDefault="003F6383" w:rsidP="0065264A">
            <w:pPr>
              <w:adjustRightInd w:val="0"/>
              <w:snapToGrid w:val="0"/>
              <w:rPr>
                <w:rFonts w:ascii="仿宋_GB2312" w:eastAsia="仿宋_GB2312"/>
                <w:sz w:val="22"/>
              </w:rPr>
            </w:pPr>
          </w:p>
        </w:tc>
        <w:tc>
          <w:tcPr>
            <w:tcW w:w="1576" w:type="dxa"/>
            <w:gridSpan w:val="15"/>
            <w:vAlign w:val="center"/>
          </w:tcPr>
          <w:p w:rsidR="003F6383" w:rsidRPr="00F029F2" w:rsidRDefault="003F6383" w:rsidP="0065264A">
            <w:pPr>
              <w:adjustRightInd w:val="0"/>
              <w:snapToGrid w:val="0"/>
              <w:rPr>
                <w:rFonts w:ascii="仿宋_GB2312" w:eastAsia="仿宋_GB2312"/>
                <w:sz w:val="22"/>
              </w:rPr>
            </w:pPr>
          </w:p>
        </w:tc>
        <w:tc>
          <w:tcPr>
            <w:tcW w:w="1576" w:type="dxa"/>
            <w:gridSpan w:val="14"/>
            <w:vAlign w:val="center"/>
          </w:tcPr>
          <w:p w:rsidR="003F6383" w:rsidRPr="00F029F2" w:rsidRDefault="003F6383" w:rsidP="0065264A">
            <w:pPr>
              <w:adjustRightInd w:val="0"/>
              <w:snapToGrid w:val="0"/>
              <w:rPr>
                <w:rFonts w:ascii="仿宋_GB2312" w:eastAsia="仿宋_GB2312"/>
                <w:sz w:val="22"/>
              </w:rPr>
            </w:pPr>
          </w:p>
        </w:tc>
        <w:tc>
          <w:tcPr>
            <w:tcW w:w="1591" w:type="dxa"/>
            <w:gridSpan w:val="11"/>
            <w:vAlign w:val="center"/>
          </w:tcPr>
          <w:p w:rsidR="003F6383" w:rsidRPr="00F029F2" w:rsidRDefault="003F6383" w:rsidP="0065264A">
            <w:pPr>
              <w:adjustRightInd w:val="0"/>
              <w:snapToGrid w:val="0"/>
              <w:rPr>
                <w:rFonts w:ascii="仿宋_GB2312" w:eastAsia="仿宋_GB2312"/>
                <w:sz w:val="22"/>
              </w:rPr>
            </w:pPr>
          </w:p>
        </w:tc>
      </w:tr>
      <w:tr w:rsidR="003F6383" w:rsidRPr="004A0149" w:rsidTr="0065264A">
        <w:trPr>
          <w:gridAfter w:val="1"/>
          <w:cantSplit/>
          <w:trHeight w:val="376"/>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3F6383" w:rsidP="0065264A">
            <w:pPr>
              <w:adjustRightInd w:val="0"/>
              <w:snapToGrid w:val="0"/>
              <w:rPr>
                <w:rFonts w:ascii="仿宋_GB2312" w:eastAsia="仿宋_GB2312"/>
                <w:sz w:val="22"/>
              </w:rPr>
            </w:pPr>
          </w:p>
        </w:tc>
        <w:tc>
          <w:tcPr>
            <w:tcW w:w="1472" w:type="dxa"/>
            <w:gridSpan w:val="17"/>
            <w:vAlign w:val="center"/>
          </w:tcPr>
          <w:p w:rsidR="003F6383" w:rsidRPr="00F029F2" w:rsidRDefault="003F6383" w:rsidP="0065264A">
            <w:pPr>
              <w:adjustRightInd w:val="0"/>
              <w:snapToGrid w:val="0"/>
              <w:rPr>
                <w:rFonts w:ascii="仿宋_GB2312" w:eastAsia="仿宋_GB2312"/>
                <w:sz w:val="22"/>
              </w:rPr>
            </w:pPr>
          </w:p>
        </w:tc>
        <w:tc>
          <w:tcPr>
            <w:tcW w:w="1576" w:type="dxa"/>
            <w:gridSpan w:val="16"/>
            <w:vAlign w:val="center"/>
          </w:tcPr>
          <w:p w:rsidR="003F6383" w:rsidRPr="00F029F2" w:rsidRDefault="003F6383" w:rsidP="0065264A">
            <w:pPr>
              <w:adjustRightInd w:val="0"/>
              <w:snapToGrid w:val="0"/>
              <w:rPr>
                <w:rFonts w:ascii="仿宋_GB2312" w:eastAsia="仿宋_GB2312"/>
                <w:sz w:val="22"/>
              </w:rPr>
            </w:pPr>
          </w:p>
        </w:tc>
        <w:tc>
          <w:tcPr>
            <w:tcW w:w="1576" w:type="dxa"/>
            <w:gridSpan w:val="15"/>
            <w:vAlign w:val="center"/>
          </w:tcPr>
          <w:p w:rsidR="003F6383" w:rsidRPr="00F029F2" w:rsidRDefault="003F6383" w:rsidP="0065264A">
            <w:pPr>
              <w:adjustRightInd w:val="0"/>
              <w:snapToGrid w:val="0"/>
              <w:rPr>
                <w:rFonts w:ascii="仿宋_GB2312" w:eastAsia="仿宋_GB2312"/>
                <w:sz w:val="22"/>
              </w:rPr>
            </w:pPr>
          </w:p>
        </w:tc>
        <w:tc>
          <w:tcPr>
            <w:tcW w:w="1576" w:type="dxa"/>
            <w:gridSpan w:val="14"/>
            <w:vAlign w:val="center"/>
          </w:tcPr>
          <w:p w:rsidR="003F6383" w:rsidRPr="00F029F2" w:rsidRDefault="003F6383" w:rsidP="0065264A">
            <w:pPr>
              <w:adjustRightInd w:val="0"/>
              <w:snapToGrid w:val="0"/>
              <w:rPr>
                <w:rFonts w:ascii="仿宋_GB2312" w:eastAsia="仿宋_GB2312"/>
                <w:sz w:val="22"/>
              </w:rPr>
            </w:pPr>
          </w:p>
        </w:tc>
        <w:tc>
          <w:tcPr>
            <w:tcW w:w="1591" w:type="dxa"/>
            <w:gridSpan w:val="11"/>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单位类型</w:t>
            </w:r>
          </w:p>
        </w:tc>
        <w:tc>
          <w:tcPr>
            <w:tcW w:w="618" w:type="dxa"/>
            <w:gridSpan w:val="5"/>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bookmarkStart w:id="52" w:name="QYXZ1"/>
            <w:bookmarkEnd w:id="52"/>
          </w:p>
        </w:tc>
        <w:tc>
          <w:tcPr>
            <w:tcW w:w="635" w:type="dxa"/>
            <w:gridSpan w:val="7"/>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bookmarkStart w:id="53" w:name="QYXZ2"/>
            <w:bookmarkEnd w:id="53"/>
          </w:p>
        </w:tc>
        <w:tc>
          <w:tcPr>
            <w:tcW w:w="627" w:type="dxa"/>
            <w:gridSpan w:val="8"/>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bookmarkStart w:id="54" w:name="QYXZ3"/>
            <w:bookmarkEnd w:id="54"/>
          </w:p>
        </w:tc>
        <w:tc>
          <w:tcPr>
            <w:tcW w:w="5911" w:type="dxa"/>
            <w:gridSpan w:val="53"/>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请选择: 1.大型企业  2.中型企业  3.小型企业</w:t>
            </w:r>
          </w:p>
        </w:tc>
      </w:tr>
      <w:tr w:rsidR="003F6383" w:rsidRPr="00796B4B" w:rsidTr="0065264A">
        <w:trPr>
          <w:gridAfter w:val="1"/>
          <w:cantSplit/>
          <w:trHeight w:val="376"/>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Merge/>
            <w:vAlign w:val="center"/>
          </w:tcPr>
          <w:p w:rsidR="003F6383" w:rsidRPr="00F029F2" w:rsidRDefault="003F6383" w:rsidP="0065264A">
            <w:pPr>
              <w:adjustRightInd w:val="0"/>
              <w:snapToGrid w:val="0"/>
              <w:rPr>
                <w:rFonts w:ascii="仿宋_GB2312" w:eastAsia="仿宋_GB2312"/>
                <w:sz w:val="22"/>
              </w:rPr>
            </w:pPr>
          </w:p>
        </w:tc>
        <w:tc>
          <w:tcPr>
            <w:tcW w:w="7791" w:type="dxa"/>
            <w:gridSpan w:val="73"/>
            <w:tcBorders>
              <w:top w:val="nil"/>
              <w:bottom w:val="single" w:sz="4" w:space="0" w:color="auto"/>
            </w:tcBorders>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4.星火龙头企业   5.民营科技企业   6. 国家级重点高新技术企业</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7.高新技术企业  8.高校  9.科研院所 10.其他 （可多选）</w:t>
            </w:r>
          </w:p>
        </w:tc>
      </w:tr>
      <w:tr w:rsidR="003F6383" w:rsidRPr="00796B4B" w:rsidTr="0065264A">
        <w:trPr>
          <w:gridAfter w:val="1"/>
          <w:cantSplit/>
          <w:trHeight w:val="376"/>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0C4793" w:rsidP="0065264A">
            <w:pPr>
              <w:adjustRightInd w:val="0"/>
              <w:snapToGrid w:val="0"/>
              <w:rPr>
                <w:rFonts w:ascii="仿宋_GB2312" w:eastAsia="仿宋_GB2312"/>
                <w:sz w:val="22"/>
              </w:rPr>
            </w:pPr>
            <w:r w:rsidRPr="00F029F2">
              <w:rPr>
                <w:rFonts w:ascii="仿宋_GB2312" w:eastAsia="仿宋_GB2312" w:hint="eastAsia"/>
                <w:sz w:val="22"/>
              </w:rPr>
              <w:fldChar w:fldCharType="begin"/>
            </w:r>
            <w:r w:rsidR="003F6383" w:rsidRPr="00F029F2">
              <w:rPr>
                <w:rFonts w:ascii="仿宋_GB2312" w:eastAsia="仿宋_GB2312" w:hint="eastAsia"/>
                <w:sz w:val="22"/>
              </w:rPr>
              <w:instrText xml:space="preserve"> eq \o\ad(单位所,　　　　　)</w:instrText>
            </w:r>
            <w:r w:rsidRPr="00F029F2">
              <w:rPr>
                <w:rFonts w:ascii="仿宋_GB2312" w:eastAsia="仿宋_GB2312" w:hint="eastAsia"/>
                <w:sz w:val="22"/>
              </w:rPr>
              <w:fldChar w:fldCharType="end"/>
            </w:r>
          </w:p>
          <w:p w:rsidR="003F6383" w:rsidRPr="00F029F2" w:rsidRDefault="000C4793" w:rsidP="0065264A">
            <w:pPr>
              <w:adjustRightInd w:val="0"/>
              <w:snapToGrid w:val="0"/>
              <w:rPr>
                <w:rFonts w:ascii="仿宋_GB2312" w:eastAsia="仿宋_GB2312"/>
                <w:sz w:val="22"/>
              </w:rPr>
            </w:pPr>
            <w:r w:rsidRPr="00F029F2">
              <w:rPr>
                <w:rFonts w:ascii="仿宋_GB2312" w:eastAsia="仿宋_GB2312" w:hint="eastAsia"/>
                <w:sz w:val="22"/>
              </w:rPr>
              <w:fldChar w:fldCharType="begin"/>
            </w:r>
            <w:r w:rsidR="003F6383" w:rsidRPr="00F029F2">
              <w:rPr>
                <w:rFonts w:ascii="仿宋_GB2312" w:eastAsia="仿宋_GB2312" w:hint="eastAsia"/>
                <w:sz w:val="22"/>
              </w:rPr>
              <w:instrText xml:space="preserve"> eq \o\ad(在区域,　　　　　)</w:instrText>
            </w:r>
            <w:r w:rsidRPr="00F029F2">
              <w:rPr>
                <w:rFonts w:ascii="仿宋_GB2312" w:eastAsia="仿宋_GB2312" w:hint="eastAsia"/>
                <w:sz w:val="22"/>
              </w:rPr>
              <w:fldChar w:fldCharType="end"/>
            </w:r>
          </w:p>
        </w:tc>
        <w:tc>
          <w:tcPr>
            <w:tcW w:w="415" w:type="dxa"/>
            <w:gridSpan w:val="2"/>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bookmarkStart w:id="55" w:name="DWSZQYDM1"/>
            <w:bookmarkEnd w:id="55"/>
          </w:p>
        </w:tc>
        <w:tc>
          <w:tcPr>
            <w:tcW w:w="418" w:type="dxa"/>
            <w:gridSpan w:val="5"/>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bookmarkStart w:id="56" w:name="DWSZQYDM2"/>
            <w:bookmarkEnd w:id="56"/>
          </w:p>
        </w:tc>
        <w:tc>
          <w:tcPr>
            <w:tcW w:w="420" w:type="dxa"/>
            <w:gridSpan w:val="5"/>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bookmarkStart w:id="57" w:name="DWSZQYDM3"/>
            <w:bookmarkEnd w:id="57"/>
          </w:p>
        </w:tc>
        <w:tc>
          <w:tcPr>
            <w:tcW w:w="6538" w:type="dxa"/>
            <w:gridSpan w:val="61"/>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1.山东半岛蓝色经济区 2.黄河三角洲高效生态经济区 3.西部隆起带 4.省会都市圈 5.国家、省级高新区 （含农业） 6.国家高新技术特色产业基地 7.大学科技园 8.星火密集区9.</w:t>
            </w:r>
            <w:proofErr w:type="gramStart"/>
            <w:r w:rsidRPr="00F029F2">
              <w:rPr>
                <w:rFonts w:ascii="仿宋_GB2312" w:eastAsia="仿宋_GB2312" w:hint="eastAsia"/>
                <w:sz w:val="22"/>
              </w:rPr>
              <w:t>农业综试基地</w:t>
            </w:r>
            <w:proofErr w:type="gramEnd"/>
            <w:r w:rsidRPr="00F029F2">
              <w:rPr>
                <w:rFonts w:ascii="仿宋_GB2312" w:eastAsia="仿宋_GB2312" w:hint="eastAsia"/>
                <w:sz w:val="22"/>
              </w:rPr>
              <w:t xml:space="preserve"> 10.农业科技示范园区 11.可持续发展试验区 12.其他</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Merge w:val="restart"/>
            <w:vAlign w:val="center"/>
          </w:tcPr>
          <w:p w:rsidR="003F6383" w:rsidRPr="00F029F2" w:rsidRDefault="000C4793" w:rsidP="0065264A">
            <w:pPr>
              <w:adjustRightInd w:val="0"/>
              <w:snapToGrid w:val="0"/>
              <w:rPr>
                <w:rFonts w:ascii="仿宋_GB2312" w:eastAsia="仿宋_GB2312"/>
                <w:sz w:val="22"/>
              </w:rPr>
            </w:pPr>
            <w:r w:rsidRPr="00F029F2">
              <w:rPr>
                <w:rFonts w:ascii="仿宋_GB2312" w:eastAsia="仿宋_GB2312" w:hint="eastAsia"/>
                <w:sz w:val="22"/>
              </w:rPr>
              <w:fldChar w:fldCharType="begin"/>
            </w:r>
            <w:r w:rsidR="003F6383" w:rsidRPr="00F029F2">
              <w:rPr>
                <w:rFonts w:ascii="仿宋_GB2312" w:eastAsia="仿宋_GB2312" w:hint="eastAsia"/>
                <w:sz w:val="22"/>
              </w:rPr>
              <w:instrText xml:space="preserve"> eq \o\ad(单位地址,　　　　　)</w:instrText>
            </w:r>
            <w:r w:rsidRPr="00F029F2">
              <w:rPr>
                <w:rFonts w:ascii="仿宋_GB2312" w:eastAsia="仿宋_GB2312" w:hint="eastAsia"/>
                <w:sz w:val="22"/>
              </w:rPr>
              <w:fldChar w:fldCharType="end"/>
            </w:r>
          </w:p>
        </w:tc>
        <w:tc>
          <w:tcPr>
            <w:tcW w:w="1433"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所在地区</w:t>
            </w:r>
          </w:p>
        </w:tc>
        <w:tc>
          <w:tcPr>
            <w:tcW w:w="6358" w:type="dxa"/>
            <w:gridSpan w:val="58"/>
            <w:vAlign w:val="center"/>
          </w:tcPr>
          <w:p w:rsidR="003F6383" w:rsidRPr="00F029F2" w:rsidRDefault="003F6383" w:rsidP="0065264A">
            <w:pPr>
              <w:adjustRightInd w:val="0"/>
              <w:snapToGrid w:val="0"/>
              <w:ind w:firstLineChars="245" w:firstLine="539"/>
              <w:rPr>
                <w:rFonts w:ascii="仿宋_GB2312" w:eastAsia="仿宋_GB2312"/>
                <w:sz w:val="22"/>
              </w:rPr>
            </w:pPr>
            <w:bookmarkStart w:id="58" w:name="STRDWSZSDM"/>
            <w:bookmarkEnd w:id="58"/>
            <w:r w:rsidRPr="00F029F2">
              <w:rPr>
                <w:rFonts w:ascii="仿宋_GB2312" w:eastAsia="仿宋_GB2312" w:hint="eastAsia"/>
                <w:sz w:val="22"/>
              </w:rPr>
              <w:t>市        县（市 区）        路</w:t>
            </w:r>
            <w:bookmarkStart w:id="59" w:name="DWSZXQDM"/>
            <w:bookmarkEnd w:id="59"/>
          </w:p>
        </w:tc>
      </w:tr>
      <w:tr w:rsidR="003F6383" w:rsidRPr="00796B4B" w:rsidTr="0065264A">
        <w:trPr>
          <w:gridAfter w:val="1"/>
          <w:cantSplit/>
          <w:trHeight w:val="376"/>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Merge/>
            <w:vAlign w:val="center"/>
          </w:tcPr>
          <w:p w:rsidR="003F6383" w:rsidRPr="00F029F2" w:rsidRDefault="003F6383" w:rsidP="0065264A">
            <w:pPr>
              <w:adjustRightInd w:val="0"/>
              <w:snapToGrid w:val="0"/>
              <w:rPr>
                <w:rFonts w:ascii="仿宋_GB2312" w:eastAsia="仿宋_GB2312"/>
                <w:sz w:val="22"/>
              </w:rPr>
            </w:pPr>
          </w:p>
        </w:tc>
        <w:tc>
          <w:tcPr>
            <w:tcW w:w="1433"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通信地址</w:t>
            </w:r>
          </w:p>
        </w:tc>
        <w:tc>
          <w:tcPr>
            <w:tcW w:w="3905" w:type="dxa"/>
            <w:gridSpan w:val="37"/>
            <w:vAlign w:val="center"/>
          </w:tcPr>
          <w:p w:rsidR="003F6383" w:rsidRPr="00F029F2" w:rsidRDefault="003F6383" w:rsidP="0065264A">
            <w:pPr>
              <w:adjustRightInd w:val="0"/>
              <w:snapToGrid w:val="0"/>
              <w:rPr>
                <w:rFonts w:ascii="仿宋_GB2312" w:eastAsia="仿宋_GB2312"/>
                <w:sz w:val="22"/>
              </w:rPr>
            </w:pPr>
            <w:bookmarkStart w:id="60" w:name="DWDZ"/>
            <w:bookmarkEnd w:id="60"/>
          </w:p>
        </w:tc>
        <w:tc>
          <w:tcPr>
            <w:tcW w:w="944" w:type="dxa"/>
            <w:gridSpan w:val="13"/>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邮 编</w:t>
            </w:r>
          </w:p>
        </w:tc>
        <w:tc>
          <w:tcPr>
            <w:tcW w:w="1509" w:type="dxa"/>
            <w:gridSpan w:val="8"/>
            <w:vAlign w:val="center"/>
          </w:tcPr>
          <w:p w:rsidR="003F6383" w:rsidRPr="00F029F2" w:rsidRDefault="003F6383" w:rsidP="0065264A">
            <w:pPr>
              <w:adjustRightInd w:val="0"/>
              <w:snapToGrid w:val="0"/>
              <w:rPr>
                <w:rFonts w:ascii="仿宋_GB2312" w:eastAsia="仿宋_GB2312"/>
                <w:sz w:val="22"/>
              </w:rPr>
            </w:pPr>
            <w:bookmarkStart w:id="61" w:name="YZBM"/>
            <w:bookmarkEnd w:id="61"/>
          </w:p>
        </w:tc>
      </w:tr>
      <w:tr w:rsidR="003F6383" w:rsidRPr="00796B4B" w:rsidTr="0065264A">
        <w:trPr>
          <w:gridAfter w:val="1"/>
          <w:cantSplit/>
          <w:trHeight w:val="376"/>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课题负责人</w:t>
            </w:r>
          </w:p>
        </w:tc>
        <w:tc>
          <w:tcPr>
            <w:tcW w:w="1433" w:type="dxa"/>
            <w:gridSpan w:val="15"/>
            <w:vAlign w:val="center"/>
          </w:tcPr>
          <w:p w:rsidR="003F6383" w:rsidRPr="00F029F2" w:rsidRDefault="003F6383" w:rsidP="0065264A">
            <w:pPr>
              <w:adjustRightInd w:val="0"/>
              <w:snapToGrid w:val="0"/>
              <w:rPr>
                <w:rFonts w:ascii="仿宋_GB2312" w:eastAsia="仿宋_GB2312"/>
                <w:sz w:val="22"/>
              </w:rPr>
            </w:pPr>
            <w:bookmarkStart w:id="62" w:name="DWFZR"/>
            <w:bookmarkEnd w:id="62"/>
          </w:p>
        </w:tc>
        <w:tc>
          <w:tcPr>
            <w:tcW w:w="1410"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职务职称</w:t>
            </w:r>
          </w:p>
        </w:tc>
        <w:tc>
          <w:tcPr>
            <w:tcW w:w="2495" w:type="dxa"/>
            <w:gridSpan w:val="23"/>
            <w:vAlign w:val="center"/>
          </w:tcPr>
          <w:p w:rsidR="003F6383" w:rsidRPr="00F029F2" w:rsidRDefault="003F6383" w:rsidP="0065264A">
            <w:pPr>
              <w:adjustRightInd w:val="0"/>
              <w:snapToGrid w:val="0"/>
              <w:rPr>
                <w:rFonts w:ascii="仿宋_GB2312" w:eastAsia="仿宋_GB2312"/>
                <w:sz w:val="22"/>
              </w:rPr>
            </w:pPr>
            <w:bookmarkStart w:id="63" w:name="DWFZRZWZC"/>
            <w:bookmarkEnd w:id="63"/>
          </w:p>
        </w:tc>
        <w:tc>
          <w:tcPr>
            <w:tcW w:w="944" w:type="dxa"/>
            <w:gridSpan w:val="13"/>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电 话</w:t>
            </w:r>
          </w:p>
        </w:tc>
        <w:tc>
          <w:tcPr>
            <w:tcW w:w="1509" w:type="dxa"/>
            <w:gridSpan w:val="8"/>
            <w:vAlign w:val="center"/>
          </w:tcPr>
          <w:p w:rsidR="003F6383" w:rsidRPr="00F029F2" w:rsidRDefault="003F6383" w:rsidP="0065264A">
            <w:pPr>
              <w:adjustRightInd w:val="0"/>
              <w:snapToGrid w:val="0"/>
              <w:rPr>
                <w:rFonts w:ascii="仿宋_GB2312" w:eastAsia="仿宋_GB2312"/>
                <w:sz w:val="22"/>
              </w:rPr>
            </w:pPr>
            <w:bookmarkStart w:id="64" w:name="DWFZRLXDH"/>
            <w:bookmarkEnd w:id="64"/>
          </w:p>
        </w:tc>
      </w:tr>
      <w:tr w:rsidR="003F6383" w:rsidRPr="00796B4B" w:rsidTr="0065264A">
        <w:trPr>
          <w:gridAfter w:val="1"/>
          <w:cantSplit/>
          <w:trHeight w:val="376"/>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668" w:type="dxa"/>
            <w:gridSpan w:val="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课题联系人</w:t>
            </w:r>
          </w:p>
        </w:tc>
        <w:tc>
          <w:tcPr>
            <w:tcW w:w="1433" w:type="dxa"/>
            <w:gridSpan w:val="15"/>
            <w:vAlign w:val="center"/>
          </w:tcPr>
          <w:p w:rsidR="003F6383" w:rsidRPr="00F029F2" w:rsidRDefault="003F6383" w:rsidP="0065264A">
            <w:pPr>
              <w:adjustRightInd w:val="0"/>
              <w:snapToGrid w:val="0"/>
              <w:rPr>
                <w:rFonts w:ascii="仿宋_GB2312" w:eastAsia="仿宋_GB2312"/>
                <w:sz w:val="22"/>
              </w:rPr>
            </w:pPr>
            <w:bookmarkStart w:id="65" w:name="XMLXRXM"/>
            <w:bookmarkEnd w:id="65"/>
          </w:p>
        </w:tc>
        <w:tc>
          <w:tcPr>
            <w:tcW w:w="1410"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职务职称</w:t>
            </w:r>
          </w:p>
        </w:tc>
        <w:tc>
          <w:tcPr>
            <w:tcW w:w="2495" w:type="dxa"/>
            <w:gridSpan w:val="23"/>
            <w:vAlign w:val="center"/>
          </w:tcPr>
          <w:p w:rsidR="003F6383" w:rsidRPr="00F029F2" w:rsidRDefault="003F6383" w:rsidP="0065264A">
            <w:pPr>
              <w:adjustRightInd w:val="0"/>
              <w:snapToGrid w:val="0"/>
              <w:rPr>
                <w:rFonts w:ascii="仿宋_GB2312" w:eastAsia="仿宋_GB2312"/>
                <w:sz w:val="22"/>
              </w:rPr>
            </w:pPr>
            <w:bookmarkStart w:id="66" w:name="LXRE_MAIL"/>
            <w:bookmarkEnd w:id="66"/>
          </w:p>
        </w:tc>
        <w:tc>
          <w:tcPr>
            <w:tcW w:w="944" w:type="dxa"/>
            <w:gridSpan w:val="13"/>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电 话</w:t>
            </w:r>
          </w:p>
        </w:tc>
        <w:tc>
          <w:tcPr>
            <w:tcW w:w="1509" w:type="dxa"/>
            <w:gridSpan w:val="8"/>
            <w:vAlign w:val="center"/>
          </w:tcPr>
          <w:p w:rsidR="003F6383" w:rsidRPr="00F029F2" w:rsidRDefault="003F6383" w:rsidP="0065264A">
            <w:pPr>
              <w:adjustRightInd w:val="0"/>
              <w:snapToGrid w:val="0"/>
              <w:rPr>
                <w:rFonts w:ascii="仿宋_GB2312" w:eastAsia="仿宋_GB2312"/>
                <w:sz w:val="22"/>
              </w:rPr>
            </w:pPr>
            <w:bookmarkStart w:id="67" w:name="LXRDH"/>
            <w:bookmarkEnd w:id="67"/>
          </w:p>
        </w:tc>
      </w:tr>
      <w:tr w:rsidR="003F6383" w:rsidRPr="00796B4B" w:rsidTr="0065264A">
        <w:trPr>
          <w:gridAfter w:val="1"/>
          <w:cantSplit/>
          <w:trHeight w:val="414"/>
        </w:trPr>
        <w:tc>
          <w:tcPr>
            <w:tcW w:w="724" w:type="dxa"/>
            <w:gridSpan w:val="2"/>
            <w:vMerge w:val="restart"/>
            <w:textDirection w:val="tbRlV"/>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申报单位科研基础与效益情况</w:t>
            </w:r>
          </w:p>
        </w:tc>
        <w:tc>
          <w:tcPr>
            <w:tcW w:w="3084"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大专以上人员（人）</w:t>
            </w:r>
          </w:p>
        </w:tc>
        <w:tc>
          <w:tcPr>
            <w:tcW w:w="1427" w:type="dxa"/>
            <w:gridSpan w:val="15"/>
            <w:vAlign w:val="center"/>
          </w:tcPr>
          <w:p w:rsidR="003F6383" w:rsidRPr="00F029F2" w:rsidRDefault="003F6383" w:rsidP="0065264A">
            <w:pPr>
              <w:adjustRightInd w:val="0"/>
              <w:snapToGrid w:val="0"/>
              <w:rPr>
                <w:rFonts w:ascii="仿宋_GB2312" w:eastAsia="仿宋_GB2312"/>
                <w:sz w:val="22"/>
              </w:rPr>
            </w:pPr>
            <w:bookmarkStart w:id="68" w:name="CDDWZGZRS"/>
            <w:bookmarkEnd w:id="68"/>
          </w:p>
        </w:tc>
        <w:tc>
          <w:tcPr>
            <w:tcW w:w="3422" w:type="dxa"/>
            <w:gridSpan w:val="35"/>
            <w:vAlign w:val="center"/>
          </w:tcPr>
          <w:p w:rsidR="003F6383" w:rsidRPr="00F029F2" w:rsidRDefault="003F6383" w:rsidP="0065264A">
            <w:pPr>
              <w:adjustRightInd w:val="0"/>
              <w:snapToGrid w:val="0"/>
              <w:ind w:left="12"/>
              <w:rPr>
                <w:rFonts w:ascii="仿宋_GB2312" w:eastAsia="仿宋_GB2312"/>
                <w:sz w:val="22"/>
              </w:rPr>
            </w:pPr>
            <w:r w:rsidRPr="00F029F2">
              <w:rPr>
                <w:rFonts w:ascii="仿宋_GB2312" w:eastAsia="仿宋_GB2312" w:hint="eastAsia"/>
                <w:sz w:val="22"/>
              </w:rPr>
              <w:t>从事研发科技人员(人)</w:t>
            </w:r>
          </w:p>
        </w:tc>
        <w:tc>
          <w:tcPr>
            <w:tcW w:w="1526" w:type="dxa"/>
            <w:gridSpan w:val="9"/>
            <w:vAlign w:val="center"/>
          </w:tcPr>
          <w:p w:rsidR="003F6383" w:rsidRPr="00F029F2" w:rsidRDefault="003F6383" w:rsidP="0065264A">
            <w:pPr>
              <w:adjustRightInd w:val="0"/>
              <w:snapToGrid w:val="0"/>
              <w:rPr>
                <w:rFonts w:ascii="仿宋_GB2312" w:eastAsia="仿宋_GB2312"/>
                <w:sz w:val="22"/>
              </w:rPr>
            </w:pPr>
            <w:bookmarkStart w:id="69" w:name="CDDWKJRYS"/>
            <w:bookmarkEnd w:id="69"/>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3084"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总资产（万元）</w:t>
            </w:r>
          </w:p>
        </w:tc>
        <w:tc>
          <w:tcPr>
            <w:tcW w:w="1427" w:type="dxa"/>
            <w:gridSpan w:val="15"/>
            <w:vAlign w:val="center"/>
          </w:tcPr>
          <w:p w:rsidR="003F6383" w:rsidRPr="00F029F2" w:rsidRDefault="003F6383" w:rsidP="0065264A">
            <w:pPr>
              <w:adjustRightInd w:val="0"/>
              <w:snapToGrid w:val="0"/>
              <w:rPr>
                <w:rFonts w:ascii="仿宋_GB2312" w:eastAsia="仿宋_GB2312"/>
                <w:sz w:val="22"/>
              </w:rPr>
            </w:pPr>
          </w:p>
        </w:tc>
        <w:tc>
          <w:tcPr>
            <w:tcW w:w="3422" w:type="dxa"/>
            <w:gridSpan w:val="3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净资产（万元）</w:t>
            </w:r>
          </w:p>
        </w:tc>
        <w:tc>
          <w:tcPr>
            <w:tcW w:w="1526" w:type="dxa"/>
            <w:gridSpan w:val="9"/>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3084"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是否为外资企业</w:t>
            </w:r>
          </w:p>
        </w:tc>
        <w:tc>
          <w:tcPr>
            <w:tcW w:w="1427" w:type="dxa"/>
            <w:gridSpan w:val="15"/>
            <w:vAlign w:val="center"/>
          </w:tcPr>
          <w:p w:rsidR="003F6383" w:rsidRPr="00F029F2" w:rsidRDefault="003F6383" w:rsidP="0065264A">
            <w:pPr>
              <w:adjustRightInd w:val="0"/>
              <w:snapToGrid w:val="0"/>
              <w:rPr>
                <w:rFonts w:ascii="仿宋_GB2312" w:eastAsia="仿宋_GB2312"/>
                <w:sz w:val="22"/>
              </w:rPr>
            </w:pPr>
          </w:p>
        </w:tc>
        <w:tc>
          <w:tcPr>
            <w:tcW w:w="3422" w:type="dxa"/>
            <w:gridSpan w:val="3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外资占比</w:t>
            </w:r>
          </w:p>
        </w:tc>
        <w:tc>
          <w:tcPr>
            <w:tcW w:w="1526" w:type="dxa"/>
            <w:gridSpan w:val="9"/>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股东构成</w:t>
            </w: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869"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股东名称</w:t>
            </w:r>
          </w:p>
        </w:tc>
        <w:tc>
          <w:tcPr>
            <w:tcW w:w="1889"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投资额</w:t>
            </w:r>
          </w:p>
        </w:tc>
        <w:tc>
          <w:tcPr>
            <w:tcW w:w="1891" w:type="dxa"/>
            <w:gridSpan w:val="1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所占股份</w:t>
            </w:r>
          </w:p>
        </w:tc>
        <w:tc>
          <w:tcPr>
            <w:tcW w:w="1890"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投资方式</w:t>
            </w:r>
          </w:p>
        </w:tc>
        <w:tc>
          <w:tcPr>
            <w:tcW w:w="1920"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投资者经济类型</w:t>
            </w: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869" w:type="dxa"/>
            <w:gridSpan w:val="8"/>
            <w:vAlign w:val="center"/>
          </w:tcPr>
          <w:p w:rsidR="003F6383" w:rsidRPr="00F029F2" w:rsidRDefault="003F6383" w:rsidP="0065264A">
            <w:pPr>
              <w:adjustRightInd w:val="0"/>
              <w:snapToGrid w:val="0"/>
              <w:rPr>
                <w:rFonts w:ascii="仿宋_GB2312" w:eastAsia="仿宋_GB2312"/>
                <w:sz w:val="22"/>
              </w:rPr>
            </w:pPr>
          </w:p>
        </w:tc>
        <w:tc>
          <w:tcPr>
            <w:tcW w:w="1889" w:type="dxa"/>
            <w:gridSpan w:val="21"/>
            <w:vAlign w:val="center"/>
          </w:tcPr>
          <w:p w:rsidR="003F6383" w:rsidRPr="00F029F2" w:rsidRDefault="003F6383" w:rsidP="0065264A">
            <w:pPr>
              <w:adjustRightInd w:val="0"/>
              <w:snapToGrid w:val="0"/>
              <w:rPr>
                <w:rFonts w:ascii="仿宋_GB2312" w:eastAsia="仿宋_GB2312"/>
                <w:sz w:val="22"/>
              </w:rPr>
            </w:pPr>
          </w:p>
        </w:tc>
        <w:tc>
          <w:tcPr>
            <w:tcW w:w="1891" w:type="dxa"/>
            <w:gridSpan w:val="19"/>
            <w:vAlign w:val="center"/>
          </w:tcPr>
          <w:p w:rsidR="003F6383" w:rsidRPr="00F029F2" w:rsidRDefault="003F6383" w:rsidP="0065264A">
            <w:pPr>
              <w:adjustRightInd w:val="0"/>
              <w:snapToGrid w:val="0"/>
              <w:rPr>
                <w:rFonts w:ascii="仿宋_GB2312" w:eastAsia="仿宋_GB2312"/>
                <w:sz w:val="22"/>
              </w:rPr>
            </w:pPr>
          </w:p>
        </w:tc>
        <w:tc>
          <w:tcPr>
            <w:tcW w:w="1890" w:type="dxa"/>
            <w:gridSpan w:val="15"/>
            <w:vAlign w:val="center"/>
          </w:tcPr>
          <w:p w:rsidR="003F6383" w:rsidRPr="00F029F2" w:rsidRDefault="003F6383" w:rsidP="0065264A">
            <w:pPr>
              <w:adjustRightInd w:val="0"/>
              <w:snapToGrid w:val="0"/>
              <w:rPr>
                <w:rFonts w:ascii="仿宋_GB2312" w:eastAsia="仿宋_GB2312"/>
                <w:sz w:val="22"/>
              </w:rPr>
            </w:pPr>
          </w:p>
        </w:tc>
        <w:tc>
          <w:tcPr>
            <w:tcW w:w="1920" w:type="dxa"/>
            <w:gridSpan w:val="17"/>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869" w:type="dxa"/>
            <w:gridSpan w:val="8"/>
            <w:vAlign w:val="center"/>
          </w:tcPr>
          <w:p w:rsidR="003F6383" w:rsidRPr="00F029F2" w:rsidRDefault="003F6383" w:rsidP="0065264A">
            <w:pPr>
              <w:adjustRightInd w:val="0"/>
              <w:snapToGrid w:val="0"/>
              <w:rPr>
                <w:rFonts w:ascii="仿宋_GB2312" w:eastAsia="仿宋_GB2312"/>
                <w:sz w:val="22"/>
              </w:rPr>
            </w:pPr>
          </w:p>
        </w:tc>
        <w:tc>
          <w:tcPr>
            <w:tcW w:w="1889" w:type="dxa"/>
            <w:gridSpan w:val="21"/>
            <w:vAlign w:val="center"/>
          </w:tcPr>
          <w:p w:rsidR="003F6383" w:rsidRPr="00F029F2" w:rsidRDefault="003F6383" w:rsidP="0065264A">
            <w:pPr>
              <w:adjustRightInd w:val="0"/>
              <w:snapToGrid w:val="0"/>
              <w:rPr>
                <w:rFonts w:ascii="仿宋_GB2312" w:eastAsia="仿宋_GB2312"/>
                <w:sz w:val="22"/>
              </w:rPr>
            </w:pPr>
          </w:p>
        </w:tc>
        <w:tc>
          <w:tcPr>
            <w:tcW w:w="1891" w:type="dxa"/>
            <w:gridSpan w:val="19"/>
            <w:vAlign w:val="center"/>
          </w:tcPr>
          <w:p w:rsidR="003F6383" w:rsidRPr="00F029F2" w:rsidRDefault="003F6383" w:rsidP="0065264A">
            <w:pPr>
              <w:adjustRightInd w:val="0"/>
              <w:snapToGrid w:val="0"/>
              <w:rPr>
                <w:rFonts w:ascii="仿宋_GB2312" w:eastAsia="仿宋_GB2312"/>
                <w:sz w:val="22"/>
              </w:rPr>
            </w:pPr>
          </w:p>
        </w:tc>
        <w:tc>
          <w:tcPr>
            <w:tcW w:w="1890" w:type="dxa"/>
            <w:gridSpan w:val="15"/>
            <w:vAlign w:val="center"/>
          </w:tcPr>
          <w:p w:rsidR="003F6383" w:rsidRPr="00F029F2" w:rsidRDefault="003F6383" w:rsidP="0065264A">
            <w:pPr>
              <w:adjustRightInd w:val="0"/>
              <w:snapToGrid w:val="0"/>
              <w:rPr>
                <w:rFonts w:ascii="仿宋_GB2312" w:eastAsia="仿宋_GB2312"/>
                <w:sz w:val="22"/>
              </w:rPr>
            </w:pPr>
          </w:p>
        </w:tc>
        <w:tc>
          <w:tcPr>
            <w:tcW w:w="1920" w:type="dxa"/>
            <w:gridSpan w:val="17"/>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869" w:type="dxa"/>
            <w:gridSpan w:val="8"/>
            <w:vAlign w:val="center"/>
          </w:tcPr>
          <w:p w:rsidR="003F6383" w:rsidRPr="00F029F2" w:rsidRDefault="003F6383" w:rsidP="0065264A">
            <w:pPr>
              <w:adjustRightInd w:val="0"/>
              <w:snapToGrid w:val="0"/>
              <w:rPr>
                <w:rFonts w:ascii="仿宋_GB2312" w:eastAsia="仿宋_GB2312"/>
                <w:sz w:val="22"/>
              </w:rPr>
            </w:pPr>
          </w:p>
        </w:tc>
        <w:tc>
          <w:tcPr>
            <w:tcW w:w="1889" w:type="dxa"/>
            <w:gridSpan w:val="21"/>
            <w:vAlign w:val="center"/>
          </w:tcPr>
          <w:p w:rsidR="003F6383" w:rsidRPr="00F029F2" w:rsidRDefault="003F6383" w:rsidP="0065264A">
            <w:pPr>
              <w:adjustRightInd w:val="0"/>
              <w:snapToGrid w:val="0"/>
              <w:rPr>
                <w:rFonts w:ascii="仿宋_GB2312" w:eastAsia="仿宋_GB2312"/>
                <w:sz w:val="22"/>
              </w:rPr>
            </w:pPr>
          </w:p>
        </w:tc>
        <w:tc>
          <w:tcPr>
            <w:tcW w:w="1891" w:type="dxa"/>
            <w:gridSpan w:val="19"/>
            <w:vAlign w:val="center"/>
          </w:tcPr>
          <w:p w:rsidR="003F6383" w:rsidRPr="00F029F2" w:rsidRDefault="003F6383" w:rsidP="0065264A">
            <w:pPr>
              <w:adjustRightInd w:val="0"/>
              <w:snapToGrid w:val="0"/>
              <w:rPr>
                <w:rFonts w:ascii="仿宋_GB2312" w:eastAsia="仿宋_GB2312"/>
                <w:sz w:val="22"/>
              </w:rPr>
            </w:pPr>
          </w:p>
        </w:tc>
        <w:tc>
          <w:tcPr>
            <w:tcW w:w="1890" w:type="dxa"/>
            <w:gridSpan w:val="15"/>
            <w:vAlign w:val="center"/>
          </w:tcPr>
          <w:p w:rsidR="003F6383" w:rsidRPr="00F029F2" w:rsidRDefault="003F6383" w:rsidP="0065264A">
            <w:pPr>
              <w:adjustRightInd w:val="0"/>
              <w:snapToGrid w:val="0"/>
              <w:rPr>
                <w:rFonts w:ascii="仿宋_GB2312" w:eastAsia="仿宋_GB2312"/>
                <w:sz w:val="22"/>
              </w:rPr>
            </w:pPr>
          </w:p>
        </w:tc>
        <w:tc>
          <w:tcPr>
            <w:tcW w:w="1920" w:type="dxa"/>
            <w:gridSpan w:val="17"/>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724" w:type="dxa"/>
            <w:gridSpan w:val="2"/>
            <w:vMerge/>
            <w:textDirection w:val="tbRlV"/>
            <w:vAlign w:val="center"/>
          </w:tcPr>
          <w:p w:rsidR="003F6383" w:rsidRPr="00F029F2" w:rsidRDefault="003F6383" w:rsidP="0065264A">
            <w:pPr>
              <w:adjustRightInd w:val="0"/>
              <w:snapToGrid w:val="0"/>
              <w:rPr>
                <w:rFonts w:ascii="仿宋_GB2312" w:eastAsia="仿宋_GB2312"/>
                <w:sz w:val="22"/>
              </w:rPr>
            </w:pPr>
          </w:p>
        </w:tc>
        <w:tc>
          <w:tcPr>
            <w:tcW w:w="1869" w:type="dxa"/>
            <w:gridSpan w:val="8"/>
            <w:vAlign w:val="center"/>
          </w:tcPr>
          <w:p w:rsidR="003F6383" w:rsidRPr="00F029F2" w:rsidRDefault="003F6383" w:rsidP="0065264A">
            <w:pPr>
              <w:adjustRightInd w:val="0"/>
              <w:snapToGrid w:val="0"/>
              <w:rPr>
                <w:rFonts w:ascii="仿宋_GB2312" w:eastAsia="仿宋_GB2312"/>
                <w:sz w:val="22"/>
              </w:rPr>
            </w:pPr>
          </w:p>
        </w:tc>
        <w:tc>
          <w:tcPr>
            <w:tcW w:w="1889" w:type="dxa"/>
            <w:gridSpan w:val="21"/>
            <w:vAlign w:val="center"/>
          </w:tcPr>
          <w:p w:rsidR="003F6383" w:rsidRPr="00F029F2" w:rsidRDefault="003F6383" w:rsidP="0065264A">
            <w:pPr>
              <w:adjustRightInd w:val="0"/>
              <w:snapToGrid w:val="0"/>
              <w:rPr>
                <w:rFonts w:ascii="仿宋_GB2312" w:eastAsia="仿宋_GB2312"/>
                <w:sz w:val="22"/>
              </w:rPr>
            </w:pPr>
          </w:p>
        </w:tc>
        <w:tc>
          <w:tcPr>
            <w:tcW w:w="1891" w:type="dxa"/>
            <w:gridSpan w:val="19"/>
            <w:vAlign w:val="center"/>
          </w:tcPr>
          <w:p w:rsidR="003F6383" w:rsidRPr="00F029F2" w:rsidRDefault="003F6383" w:rsidP="0065264A">
            <w:pPr>
              <w:adjustRightInd w:val="0"/>
              <w:snapToGrid w:val="0"/>
              <w:rPr>
                <w:rFonts w:ascii="仿宋_GB2312" w:eastAsia="仿宋_GB2312"/>
                <w:sz w:val="22"/>
              </w:rPr>
            </w:pPr>
          </w:p>
        </w:tc>
        <w:tc>
          <w:tcPr>
            <w:tcW w:w="1890" w:type="dxa"/>
            <w:gridSpan w:val="15"/>
            <w:vAlign w:val="center"/>
          </w:tcPr>
          <w:p w:rsidR="003F6383" w:rsidRPr="00F029F2" w:rsidRDefault="003F6383" w:rsidP="0065264A">
            <w:pPr>
              <w:adjustRightInd w:val="0"/>
              <w:snapToGrid w:val="0"/>
              <w:rPr>
                <w:rFonts w:ascii="仿宋_GB2312" w:eastAsia="仿宋_GB2312"/>
                <w:sz w:val="22"/>
              </w:rPr>
            </w:pPr>
          </w:p>
        </w:tc>
        <w:tc>
          <w:tcPr>
            <w:tcW w:w="1920" w:type="dxa"/>
            <w:gridSpan w:val="17"/>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084" w:type="dxa"/>
            <w:gridSpan w:val="21"/>
            <w:vAlign w:val="center"/>
          </w:tcPr>
          <w:p w:rsidR="003F6383" w:rsidRPr="00F029F2" w:rsidRDefault="000C4793" w:rsidP="0065264A">
            <w:pPr>
              <w:adjustRightInd w:val="0"/>
              <w:snapToGrid w:val="0"/>
              <w:rPr>
                <w:rFonts w:ascii="仿宋_GB2312" w:eastAsia="仿宋_GB2312"/>
                <w:sz w:val="22"/>
              </w:rPr>
            </w:pPr>
            <w:r w:rsidRPr="00F029F2">
              <w:rPr>
                <w:rFonts w:ascii="仿宋_GB2312" w:eastAsia="仿宋_GB2312" w:hint="eastAsia"/>
                <w:sz w:val="22"/>
              </w:rPr>
              <w:fldChar w:fldCharType="begin"/>
            </w:r>
            <w:r w:rsidR="003F6383" w:rsidRPr="00F029F2">
              <w:rPr>
                <w:rFonts w:ascii="仿宋_GB2312" w:eastAsia="仿宋_GB2312" w:hint="eastAsia"/>
                <w:sz w:val="22"/>
              </w:rPr>
              <w:instrText xml:space="preserve"> eq \o\ad(年研发经费(万元),　　　)</w:instrText>
            </w:r>
            <w:r w:rsidRPr="00F029F2">
              <w:rPr>
                <w:rFonts w:ascii="仿宋_GB2312" w:eastAsia="仿宋_GB2312" w:hint="eastAsia"/>
                <w:sz w:val="22"/>
              </w:rPr>
              <w:fldChar w:fldCharType="end"/>
            </w:r>
          </w:p>
        </w:tc>
        <w:tc>
          <w:tcPr>
            <w:tcW w:w="1427" w:type="dxa"/>
            <w:gridSpan w:val="15"/>
            <w:vAlign w:val="center"/>
          </w:tcPr>
          <w:p w:rsidR="003F6383" w:rsidRPr="00F029F2" w:rsidRDefault="003F6383" w:rsidP="0065264A">
            <w:pPr>
              <w:adjustRightInd w:val="0"/>
              <w:snapToGrid w:val="0"/>
              <w:rPr>
                <w:rFonts w:ascii="仿宋_GB2312" w:eastAsia="仿宋_GB2312"/>
                <w:sz w:val="22"/>
              </w:rPr>
            </w:pPr>
            <w:bookmarkStart w:id="70" w:name="CDDWYFKJRYS"/>
            <w:bookmarkEnd w:id="70"/>
          </w:p>
        </w:tc>
        <w:tc>
          <w:tcPr>
            <w:tcW w:w="3422" w:type="dxa"/>
            <w:gridSpan w:val="3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拥有专利总数</w:t>
            </w:r>
          </w:p>
        </w:tc>
        <w:tc>
          <w:tcPr>
            <w:tcW w:w="1526" w:type="dxa"/>
            <w:gridSpan w:val="9"/>
            <w:vAlign w:val="center"/>
          </w:tcPr>
          <w:p w:rsidR="003F6383" w:rsidRPr="00F029F2" w:rsidRDefault="003F6383" w:rsidP="0065264A">
            <w:pPr>
              <w:adjustRightInd w:val="0"/>
              <w:snapToGrid w:val="0"/>
              <w:rPr>
                <w:rFonts w:ascii="仿宋_GB2312" w:eastAsia="仿宋_GB2312"/>
                <w:sz w:val="22"/>
              </w:rPr>
            </w:pPr>
            <w:bookmarkStart w:id="71" w:name="NYFJF"/>
            <w:bookmarkEnd w:id="71"/>
          </w:p>
        </w:tc>
      </w:tr>
      <w:tr w:rsidR="003F6383" w:rsidRPr="00796B4B" w:rsidTr="0065264A">
        <w:trPr>
          <w:gridAfter w:val="1"/>
          <w:cantSplit/>
          <w:trHeight w:val="414"/>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084"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其中：发明专利数</w:t>
            </w:r>
          </w:p>
        </w:tc>
        <w:tc>
          <w:tcPr>
            <w:tcW w:w="1427" w:type="dxa"/>
            <w:gridSpan w:val="15"/>
            <w:vAlign w:val="center"/>
          </w:tcPr>
          <w:p w:rsidR="003F6383" w:rsidRPr="00F029F2" w:rsidRDefault="003F6383" w:rsidP="0065264A">
            <w:pPr>
              <w:adjustRightInd w:val="0"/>
              <w:snapToGrid w:val="0"/>
              <w:rPr>
                <w:rFonts w:ascii="仿宋_GB2312" w:eastAsia="仿宋_GB2312"/>
                <w:sz w:val="22"/>
              </w:rPr>
            </w:pPr>
            <w:bookmarkStart w:id="72" w:name="YYZLS"/>
            <w:bookmarkEnd w:id="72"/>
          </w:p>
        </w:tc>
        <w:tc>
          <w:tcPr>
            <w:tcW w:w="3422" w:type="dxa"/>
            <w:gridSpan w:val="35"/>
            <w:vAlign w:val="center"/>
          </w:tcPr>
          <w:p w:rsidR="003F6383" w:rsidRPr="00F029F2" w:rsidRDefault="003F6383" w:rsidP="0065264A">
            <w:pPr>
              <w:adjustRightInd w:val="0"/>
              <w:snapToGrid w:val="0"/>
              <w:ind w:left="12"/>
              <w:rPr>
                <w:rFonts w:ascii="仿宋_GB2312" w:eastAsia="仿宋_GB2312"/>
                <w:sz w:val="22"/>
              </w:rPr>
            </w:pPr>
            <w:r w:rsidRPr="00F029F2">
              <w:rPr>
                <w:rFonts w:ascii="仿宋_GB2312" w:eastAsia="仿宋_GB2312" w:hint="eastAsia"/>
                <w:sz w:val="22"/>
              </w:rPr>
              <w:t>拥有软件著作权数</w:t>
            </w:r>
          </w:p>
        </w:tc>
        <w:tc>
          <w:tcPr>
            <w:tcW w:w="1526" w:type="dxa"/>
            <w:gridSpan w:val="9"/>
            <w:vAlign w:val="center"/>
          </w:tcPr>
          <w:p w:rsidR="003F6383" w:rsidRPr="00F029F2" w:rsidRDefault="003F6383" w:rsidP="0065264A">
            <w:pPr>
              <w:adjustRightInd w:val="0"/>
              <w:snapToGrid w:val="0"/>
              <w:rPr>
                <w:rFonts w:ascii="仿宋_GB2312" w:eastAsia="仿宋_GB2312"/>
                <w:sz w:val="22"/>
              </w:rPr>
            </w:pPr>
            <w:bookmarkStart w:id="73" w:name="FMZLS"/>
            <w:bookmarkEnd w:id="73"/>
          </w:p>
        </w:tc>
      </w:tr>
      <w:tr w:rsidR="003F6383" w:rsidRPr="00796B4B" w:rsidTr="0065264A">
        <w:trPr>
          <w:gridAfter w:val="1"/>
          <w:cantSplit/>
          <w:trHeight w:val="414"/>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084"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拥有其他知识产权（请注明类型）</w:t>
            </w:r>
          </w:p>
        </w:tc>
        <w:tc>
          <w:tcPr>
            <w:tcW w:w="6375" w:type="dxa"/>
            <w:gridSpan w:val="59"/>
            <w:vAlign w:val="center"/>
          </w:tcPr>
          <w:p w:rsidR="003F6383" w:rsidRPr="00F029F2" w:rsidRDefault="003F6383" w:rsidP="0065264A">
            <w:pPr>
              <w:adjustRightInd w:val="0"/>
              <w:snapToGrid w:val="0"/>
              <w:rPr>
                <w:rFonts w:ascii="仿宋_GB2312" w:eastAsia="仿宋_GB2312"/>
                <w:sz w:val="22"/>
              </w:rPr>
            </w:pPr>
            <w:bookmarkStart w:id="74" w:name="RJZZQS"/>
            <w:bookmarkStart w:id="75" w:name="NCZ"/>
            <w:bookmarkEnd w:id="74"/>
            <w:bookmarkEnd w:id="75"/>
          </w:p>
        </w:tc>
      </w:tr>
      <w:tr w:rsidR="003F6383" w:rsidRPr="00796B4B" w:rsidTr="0065264A">
        <w:trPr>
          <w:gridAfter w:val="1"/>
          <w:cantSplit/>
          <w:trHeight w:val="414"/>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b/>
                <w:sz w:val="22"/>
              </w:rPr>
            </w:pPr>
            <w:r w:rsidRPr="00F029F2">
              <w:rPr>
                <w:rFonts w:ascii="仿宋_GB2312" w:eastAsia="仿宋_GB2312"/>
                <w:b/>
                <w:sz w:val="22"/>
              </w:rPr>
              <w:t>与课题直接相关的核心技术成果情况</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成果</w:t>
            </w:r>
            <w:r w:rsidRPr="00F029F2">
              <w:rPr>
                <w:rFonts w:ascii="仿宋_GB2312" w:eastAsia="仿宋_GB2312" w:hint="eastAsia"/>
                <w:sz w:val="22"/>
              </w:rPr>
              <w:t>或技术</w:t>
            </w:r>
            <w:r w:rsidRPr="00F029F2">
              <w:rPr>
                <w:rFonts w:ascii="仿宋_GB2312" w:eastAsia="仿宋_GB2312"/>
                <w:sz w:val="22"/>
              </w:rPr>
              <w:t>名称</w:t>
            </w:r>
          </w:p>
        </w:tc>
        <w:tc>
          <w:tcPr>
            <w:tcW w:w="4749" w:type="dxa"/>
            <w:gridSpan w:val="41"/>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来源单位名称</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rPr>
                <w:rFonts w:ascii="仿宋_GB2312" w:eastAsia="仿宋_GB2312"/>
                <w:sz w:val="22"/>
              </w:rPr>
            </w:pPr>
          </w:p>
        </w:tc>
        <w:tc>
          <w:tcPr>
            <w:tcW w:w="4749" w:type="dxa"/>
            <w:gridSpan w:val="41"/>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rPr>
                <w:rFonts w:ascii="仿宋_GB2312" w:eastAsia="仿宋_GB2312"/>
                <w:sz w:val="22"/>
              </w:rPr>
            </w:pPr>
          </w:p>
        </w:tc>
        <w:tc>
          <w:tcPr>
            <w:tcW w:w="4749" w:type="dxa"/>
            <w:gridSpan w:val="41"/>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b/>
                <w:sz w:val="22"/>
              </w:rPr>
            </w:pPr>
            <w:r w:rsidRPr="00F029F2">
              <w:rPr>
                <w:rFonts w:ascii="仿宋_GB2312" w:eastAsia="仿宋_GB2312" w:hint="eastAsia"/>
                <w:b/>
                <w:sz w:val="22"/>
              </w:rPr>
              <w:t>所获与课题相关奖励</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获奖项目名称</w:t>
            </w:r>
          </w:p>
        </w:tc>
        <w:tc>
          <w:tcPr>
            <w:tcW w:w="2374" w:type="dxa"/>
            <w:gridSpan w:val="26"/>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奖励级别</w:t>
            </w:r>
          </w:p>
        </w:tc>
        <w:tc>
          <w:tcPr>
            <w:tcW w:w="2362" w:type="dxa"/>
            <w:gridSpan w:val="21"/>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奖励类型</w:t>
            </w:r>
          </w:p>
        </w:tc>
        <w:tc>
          <w:tcPr>
            <w:tcW w:w="2387" w:type="dxa"/>
            <w:gridSpan w:val="20"/>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奖励等级</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rPr>
                <w:rFonts w:ascii="仿宋_GB2312" w:eastAsia="仿宋_GB2312"/>
                <w:sz w:val="22"/>
              </w:rPr>
            </w:pPr>
          </w:p>
        </w:tc>
        <w:tc>
          <w:tcPr>
            <w:tcW w:w="2374" w:type="dxa"/>
            <w:gridSpan w:val="26"/>
            <w:vAlign w:val="center"/>
          </w:tcPr>
          <w:p w:rsidR="003F6383" w:rsidRPr="00F029F2" w:rsidRDefault="003F6383" w:rsidP="0065264A">
            <w:pPr>
              <w:adjustRightInd w:val="0"/>
              <w:snapToGrid w:val="0"/>
              <w:rPr>
                <w:rFonts w:ascii="仿宋_GB2312" w:eastAsia="仿宋_GB2312"/>
                <w:sz w:val="22"/>
              </w:rPr>
            </w:pPr>
          </w:p>
        </w:tc>
        <w:tc>
          <w:tcPr>
            <w:tcW w:w="2362" w:type="dxa"/>
            <w:gridSpan w:val="21"/>
            <w:vAlign w:val="center"/>
          </w:tcPr>
          <w:p w:rsidR="003F6383" w:rsidRPr="00F029F2" w:rsidRDefault="003F6383" w:rsidP="0065264A">
            <w:pPr>
              <w:adjustRightInd w:val="0"/>
              <w:snapToGrid w:val="0"/>
              <w:rPr>
                <w:rFonts w:ascii="仿宋_GB2312" w:eastAsia="仿宋_GB2312"/>
                <w:sz w:val="22"/>
              </w:rPr>
            </w:pPr>
          </w:p>
        </w:tc>
        <w:tc>
          <w:tcPr>
            <w:tcW w:w="2387" w:type="dxa"/>
            <w:gridSpan w:val="20"/>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rPr>
                <w:rFonts w:ascii="仿宋_GB2312" w:eastAsia="仿宋_GB2312"/>
                <w:sz w:val="22"/>
              </w:rPr>
            </w:pPr>
          </w:p>
        </w:tc>
        <w:tc>
          <w:tcPr>
            <w:tcW w:w="2374" w:type="dxa"/>
            <w:gridSpan w:val="26"/>
            <w:vAlign w:val="center"/>
          </w:tcPr>
          <w:p w:rsidR="003F6383" w:rsidRPr="00F029F2" w:rsidRDefault="003F6383" w:rsidP="0065264A">
            <w:pPr>
              <w:adjustRightInd w:val="0"/>
              <w:snapToGrid w:val="0"/>
              <w:rPr>
                <w:rFonts w:ascii="仿宋_GB2312" w:eastAsia="仿宋_GB2312"/>
                <w:sz w:val="22"/>
              </w:rPr>
            </w:pPr>
          </w:p>
        </w:tc>
        <w:tc>
          <w:tcPr>
            <w:tcW w:w="2362" w:type="dxa"/>
            <w:gridSpan w:val="21"/>
            <w:vAlign w:val="center"/>
          </w:tcPr>
          <w:p w:rsidR="003F6383" w:rsidRPr="00F029F2" w:rsidRDefault="003F6383" w:rsidP="0065264A">
            <w:pPr>
              <w:adjustRightInd w:val="0"/>
              <w:snapToGrid w:val="0"/>
              <w:rPr>
                <w:rFonts w:ascii="仿宋_GB2312" w:eastAsia="仿宋_GB2312"/>
                <w:sz w:val="22"/>
              </w:rPr>
            </w:pPr>
          </w:p>
        </w:tc>
        <w:tc>
          <w:tcPr>
            <w:tcW w:w="2387" w:type="dxa"/>
            <w:gridSpan w:val="20"/>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b/>
                <w:sz w:val="22"/>
              </w:rPr>
            </w:pPr>
            <w:r w:rsidRPr="00F029F2">
              <w:rPr>
                <w:rFonts w:ascii="仿宋_GB2312" w:eastAsia="仿宋_GB2312"/>
                <w:b/>
                <w:sz w:val="22"/>
              </w:rPr>
              <w:t>与课题直接相关的</w:t>
            </w:r>
            <w:r w:rsidRPr="00F029F2">
              <w:rPr>
                <w:rFonts w:ascii="仿宋_GB2312" w:eastAsia="仿宋_GB2312" w:hint="eastAsia"/>
                <w:b/>
                <w:sz w:val="22"/>
              </w:rPr>
              <w:t>发明专利</w:t>
            </w:r>
            <w:r w:rsidRPr="00F029F2">
              <w:rPr>
                <w:rFonts w:ascii="仿宋_GB2312" w:eastAsia="仿宋_GB2312"/>
                <w:b/>
                <w:sz w:val="22"/>
              </w:rPr>
              <w:t>授权</w:t>
            </w:r>
            <w:r w:rsidRPr="00F029F2">
              <w:rPr>
                <w:rFonts w:ascii="仿宋_GB2312" w:eastAsia="仿宋_GB2312" w:hint="eastAsia"/>
                <w:b/>
                <w:sz w:val="22"/>
              </w:rPr>
              <w:t>或申请</w:t>
            </w:r>
            <w:r w:rsidRPr="00F029F2">
              <w:rPr>
                <w:rFonts w:ascii="仿宋_GB2312" w:eastAsia="仿宋_GB2312"/>
                <w:b/>
                <w:sz w:val="22"/>
              </w:rPr>
              <w:t>情况</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544" w:type="dxa"/>
            <w:gridSpan w:val="5"/>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国别</w:t>
            </w:r>
          </w:p>
        </w:tc>
        <w:tc>
          <w:tcPr>
            <w:tcW w:w="1569" w:type="dxa"/>
            <w:gridSpan w:val="18"/>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专利号</w:t>
            </w: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类别</w:t>
            </w: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专利名称</w:t>
            </w:r>
          </w:p>
        </w:tc>
        <w:tc>
          <w:tcPr>
            <w:tcW w:w="1572" w:type="dxa"/>
            <w:gridSpan w:val="14"/>
            <w:vAlign w:val="center"/>
          </w:tcPr>
          <w:p w:rsidR="003F6383" w:rsidRPr="00F029F2" w:rsidRDefault="003F6383" w:rsidP="0065264A">
            <w:pPr>
              <w:adjustRightInd w:val="0"/>
              <w:snapToGrid w:val="0"/>
              <w:jc w:val="center"/>
              <w:rPr>
                <w:rFonts w:ascii="仿宋_GB2312" w:eastAsia="仿宋_GB2312"/>
                <w:sz w:val="22"/>
              </w:rPr>
            </w:pPr>
            <w:r w:rsidRPr="00F029F2">
              <w:rPr>
                <w:rFonts w:ascii="仿宋_GB2312" w:eastAsia="仿宋_GB2312"/>
                <w:sz w:val="22"/>
              </w:rPr>
              <w:t>专利权人</w:t>
            </w: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r w:rsidRPr="00F029F2">
              <w:rPr>
                <w:rFonts w:ascii="仿宋_GB2312" w:eastAsia="仿宋_GB2312"/>
                <w:sz w:val="22"/>
              </w:rPr>
              <w:t>许可方式</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544" w:type="dxa"/>
            <w:gridSpan w:val="5"/>
            <w:vAlign w:val="center"/>
          </w:tcPr>
          <w:p w:rsidR="003F6383" w:rsidRPr="00F029F2" w:rsidRDefault="003F6383" w:rsidP="0065264A">
            <w:pPr>
              <w:adjustRightInd w:val="0"/>
              <w:snapToGrid w:val="0"/>
              <w:rPr>
                <w:rFonts w:ascii="仿宋_GB2312" w:eastAsia="仿宋_GB2312"/>
                <w:sz w:val="22"/>
              </w:rPr>
            </w:pPr>
          </w:p>
        </w:tc>
        <w:tc>
          <w:tcPr>
            <w:tcW w:w="1569" w:type="dxa"/>
            <w:gridSpan w:val="18"/>
            <w:vAlign w:val="center"/>
          </w:tcPr>
          <w:p w:rsidR="003F6383" w:rsidRPr="00F029F2" w:rsidRDefault="003F6383" w:rsidP="0065264A">
            <w:pPr>
              <w:adjustRightInd w:val="0"/>
              <w:snapToGrid w:val="0"/>
              <w:rPr>
                <w:rFonts w:ascii="仿宋_GB2312" w:eastAsia="仿宋_GB2312"/>
                <w:sz w:val="22"/>
              </w:rPr>
            </w:pPr>
          </w:p>
        </w:tc>
        <w:tc>
          <w:tcPr>
            <w:tcW w:w="1597" w:type="dxa"/>
            <w:gridSpan w:val="16"/>
            <w:vAlign w:val="center"/>
          </w:tcPr>
          <w:p w:rsidR="003F6383" w:rsidRPr="00F029F2" w:rsidRDefault="003F6383" w:rsidP="0065264A">
            <w:pPr>
              <w:adjustRightInd w:val="0"/>
              <w:snapToGrid w:val="0"/>
              <w:rPr>
                <w:rFonts w:ascii="仿宋_GB2312" w:eastAsia="仿宋_GB2312"/>
                <w:sz w:val="22"/>
              </w:rPr>
            </w:pPr>
          </w:p>
        </w:tc>
        <w:tc>
          <w:tcPr>
            <w:tcW w:w="1575" w:type="dxa"/>
            <w:gridSpan w:val="15"/>
            <w:vAlign w:val="center"/>
          </w:tcPr>
          <w:p w:rsidR="003F6383" w:rsidRPr="00F029F2" w:rsidRDefault="003F6383" w:rsidP="0065264A">
            <w:pPr>
              <w:adjustRightInd w:val="0"/>
              <w:snapToGrid w:val="0"/>
              <w:rPr>
                <w:rFonts w:ascii="仿宋_GB2312" w:eastAsia="仿宋_GB2312"/>
                <w:sz w:val="22"/>
              </w:rPr>
            </w:pPr>
          </w:p>
        </w:tc>
        <w:tc>
          <w:tcPr>
            <w:tcW w:w="1572" w:type="dxa"/>
            <w:gridSpan w:val="14"/>
            <w:vAlign w:val="center"/>
          </w:tcPr>
          <w:p w:rsidR="003F6383" w:rsidRPr="00F029F2" w:rsidRDefault="003F6383" w:rsidP="0065264A">
            <w:pPr>
              <w:adjustRightInd w:val="0"/>
              <w:snapToGrid w:val="0"/>
              <w:rPr>
                <w:rFonts w:ascii="仿宋_GB2312" w:eastAsia="仿宋_GB2312"/>
                <w:sz w:val="22"/>
              </w:rPr>
            </w:pPr>
          </w:p>
        </w:tc>
        <w:tc>
          <w:tcPr>
            <w:tcW w:w="1602" w:type="dxa"/>
            <w:gridSpan w:val="12"/>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544" w:type="dxa"/>
            <w:gridSpan w:val="5"/>
            <w:vAlign w:val="center"/>
          </w:tcPr>
          <w:p w:rsidR="003F6383" w:rsidRPr="00F029F2" w:rsidRDefault="003F6383" w:rsidP="0065264A">
            <w:pPr>
              <w:adjustRightInd w:val="0"/>
              <w:snapToGrid w:val="0"/>
              <w:rPr>
                <w:rFonts w:ascii="仿宋_GB2312" w:eastAsia="仿宋_GB2312"/>
                <w:sz w:val="22"/>
              </w:rPr>
            </w:pPr>
          </w:p>
        </w:tc>
        <w:tc>
          <w:tcPr>
            <w:tcW w:w="1569" w:type="dxa"/>
            <w:gridSpan w:val="18"/>
            <w:vAlign w:val="center"/>
          </w:tcPr>
          <w:p w:rsidR="003F6383" w:rsidRPr="00F029F2" w:rsidRDefault="003F6383" w:rsidP="0065264A">
            <w:pPr>
              <w:adjustRightInd w:val="0"/>
              <w:snapToGrid w:val="0"/>
              <w:rPr>
                <w:rFonts w:ascii="仿宋_GB2312" w:eastAsia="仿宋_GB2312"/>
                <w:sz w:val="22"/>
              </w:rPr>
            </w:pPr>
          </w:p>
        </w:tc>
        <w:tc>
          <w:tcPr>
            <w:tcW w:w="1597" w:type="dxa"/>
            <w:gridSpan w:val="16"/>
            <w:vAlign w:val="center"/>
          </w:tcPr>
          <w:p w:rsidR="003F6383" w:rsidRPr="00F029F2" w:rsidRDefault="003F6383" w:rsidP="0065264A">
            <w:pPr>
              <w:adjustRightInd w:val="0"/>
              <w:snapToGrid w:val="0"/>
              <w:rPr>
                <w:rFonts w:ascii="仿宋_GB2312" w:eastAsia="仿宋_GB2312"/>
                <w:sz w:val="22"/>
              </w:rPr>
            </w:pPr>
          </w:p>
        </w:tc>
        <w:tc>
          <w:tcPr>
            <w:tcW w:w="1575" w:type="dxa"/>
            <w:gridSpan w:val="15"/>
            <w:vAlign w:val="center"/>
          </w:tcPr>
          <w:p w:rsidR="003F6383" w:rsidRPr="00F029F2" w:rsidRDefault="003F6383" w:rsidP="0065264A">
            <w:pPr>
              <w:adjustRightInd w:val="0"/>
              <w:snapToGrid w:val="0"/>
              <w:rPr>
                <w:rFonts w:ascii="仿宋_GB2312" w:eastAsia="仿宋_GB2312"/>
                <w:sz w:val="22"/>
              </w:rPr>
            </w:pPr>
          </w:p>
        </w:tc>
        <w:tc>
          <w:tcPr>
            <w:tcW w:w="1572" w:type="dxa"/>
            <w:gridSpan w:val="14"/>
            <w:vAlign w:val="center"/>
          </w:tcPr>
          <w:p w:rsidR="003F6383" w:rsidRPr="00F029F2" w:rsidRDefault="003F6383" w:rsidP="0065264A">
            <w:pPr>
              <w:adjustRightInd w:val="0"/>
              <w:snapToGrid w:val="0"/>
              <w:rPr>
                <w:rFonts w:ascii="仿宋_GB2312" w:eastAsia="仿宋_GB2312"/>
                <w:sz w:val="22"/>
              </w:rPr>
            </w:pPr>
          </w:p>
        </w:tc>
        <w:tc>
          <w:tcPr>
            <w:tcW w:w="1602" w:type="dxa"/>
            <w:gridSpan w:val="12"/>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b/>
                <w:sz w:val="22"/>
              </w:rPr>
              <w:t>申报单位近三年承担过的与该课题相关的其它省级财政资金项目</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439" w:type="dxa"/>
            <w:gridSpan w:val="4"/>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项目名称</w:t>
            </w:r>
          </w:p>
        </w:tc>
        <w:tc>
          <w:tcPr>
            <w:tcW w:w="1674" w:type="dxa"/>
            <w:gridSpan w:val="19"/>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hint="eastAsia"/>
                <w:sz w:val="22"/>
              </w:rPr>
              <w:t>参与类型（牵头、参与）</w:t>
            </w: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计划名称</w:t>
            </w: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下达</w:t>
            </w:r>
            <w:r w:rsidRPr="00F029F2">
              <w:rPr>
                <w:rFonts w:ascii="仿宋_GB2312" w:eastAsia="仿宋_GB2312" w:hint="eastAsia"/>
                <w:sz w:val="22"/>
              </w:rPr>
              <w:t>单位（部门）</w:t>
            </w:r>
          </w:p>
        </w:tc>
        <w:tc>
          <w:tcPr>
            <w:tcW w:w="1572" w:type="dxa"/>
            <w:gridSpan w:val="14"/>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hint="eastAsia"/>
                <w:sz w:val="22"/>
              </w:rPr>
              <w:t>下达文号</w:t>
            </w: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r w:rsidRPr="00F029F2">
              <w:rPr>
                <w:rFonts w:ascii="仿宋_GB2312" w:eastAsia="仿宋_GB2312"/>
                <w:sz w:val="22"/>
              </w:rPr>
              <w:t>项目经费</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sz w:val="22"/>
              </w:rPr>
              <w:t>（万元）</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439" w:type="dxa"/>
            <w:gridSpan w:val="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74" w:type="dxa"/>
            <w:gridSpan w:val="19"/>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2" w:type="dxa"/>
            <w:gridSpan w:val="1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439" w:type="dxa"/>
            <w:gridSpan w:val="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74" w:type="dxa"/>
            <w:gridSpan w:val="19"/>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2" w:type="dxa"/>
            <w:gridSpan w:val="1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b/>
                <w:sz w:val="22"/>
              </w:rPr>
              <w:t>申报单位近三年承担过的与该课题相关的国家科技计划项目</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439" w:type="dxa"/>
            <w:gridSpan w:val="4"/>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项目名称</w:t>
            </w:r>
          </w:p>
        </w:tc>
        <w:tc>
          <w:tcPr>
            <w:tcW w:w="1674" w:type="dxa"/>
            <w:gridSpan w:val="19"/>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hint="eastAsia"/>
                <w:sz w:val="22"/>
              </w:rPr>
              <w:t>参与类型（牵头、参与）</w:t>
            </w: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计划名称</w:t>
            </w: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sz w:val="22"/>
              </w:rPr>
              <w:t>下达</w:t>
            </w:r>
            <w:r w:rsidRPr="00F029F2">
              <w:rPr>
                <w:rFonts w:ascii="仿宋_GB2312" w:eastAsia="仿宋_GB2312" w:hint="eastAsia"/>
                <w:sz w:val="22"/>
              </w:rPr>
              <w:t>单位（部门）</w:t>
            </w:r>
          </w:p>
        </w:tc>
        <w:tc>
          <w:tcPr>
            <w:tcW w:w="1572" w:type="dxa"/>
            <w:gridSpan w:val="14"/>
            <w:vAlign w:val="center"/>
          </w:tcPr>
          <w:p w:rsidR="003F6383" w:rsidRPr="00F029F2" w:rsidRDefault="003F6383" w:rsidP="0065264A">
            <w:pPr>
              <w:suppressAutoHyphens/>
              <w:adjustRightInd w:val="0"/>
              <w:snapToGrid w:val="0"/>
              <w:jc w:val="center"/>
              <w:rPr>
                <w:rFonts w:ascii="仿宋_GB2312" w:eastAsia="仿宋_GB2312"/>
                <w:sz w:val="22"/>
              </w:rPr>
            </w:pPr>
            <w:r w:rsidRPr="00F029F2">
              <w:rPr>
                <w:rFonts w:ascii="仿宋_GB2312" w:eastAsia="仿宋_GB2312" w:hint="eastAsia"/>
                <w:sz w:val="22"/>
              </w:rPr>
              <w:t>下达文号</w:t>
            </w: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r w:rsidRPr="00F029F2">
              <w:rPr>
                <w:rFonts w:ascii="仿宋_GB2312" w:eastAsia="仿宋_GB2312"/>
                <w:sz w:val="22"/>
              </w:rPr>
              <w:t>项目经费</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sz w:val="22"/>
              </w:rPr>
              <w:t>（万元）</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439" w:type="dxa"/>
            <w:gridSpan w:val="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74" w:type="dxa"/>
            <w:gridSpan w:val="19"/>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2" w:type="dxa"/>
            <w:gridSpan w:val="1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1439" w:type="dxa"/>
            <w:gridSpan w:val="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74" w:type="dxa"/>
            <w:gridSpan w:val="19"/>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97" w:type="dxa"/>
            <w:gridSpan w:val="16"/>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5" w:type="dxa"/>
            <w:gridSpan w:val="15"/>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572" w:type="dxa"/>
            <w:gridSpan w:val="14"/>
            <w:vAlign w:val="center"/>
          </w:tcPr>
          <w:p w:rsidR="003F6383" w:rsidRPr="00F029F2" w:rsidRDefault="003F6383" w:rsidP="0065264A">
            <w:pPr>
              <w:suppressAutoHyphens/>
              <w:adjustRightInd w:val="0"/>
              <w:snapToGrid w:val="0"/>
              <w:jc w:val="center"/>
              <w:rPr>
                <w:rFonts w:ascii="仿宋_GB2312" w:eastAsia="仿宋_GB2312"/>
                <w:sz w:val="22"/>
              </w:rPr>
            </w:pPr>
          </w:p>
        </w:tc>
        <w:tc>
          <w:tcPr>
            <w:tcW w:w="1602" w:type="dxa"/>
            <w:gridSpan w:val="12"/>
            <w:vAlign w:val="center"/>
          </w:tcPr>
          <w:p w:rsidR="003F6383" w:rsidRPr="00F029F2" w:rsidRDefault="003F6383" w:rsidP="0065264A">
            <w:pPr>
              <w:adjustRightInd w:val="0"/>
              <w:snapToGrid w:val="0"/>
              <w:jc w:val="center"/>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b/>
                <w:sz w:val="22"/>
              </w:rPr>
              <w:t>与课题相关的其他知识产权情况</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（请注明支持产权的名称、所属类型、获得时间、证件批号等情况）</w:t>
            </w: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b/>
                <w:sz w:val="22"/>
              </w:rPr>
              <w:t>申报单位科技创新平台情况</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是否拥有省以上工程技术研究中心</w:t>
            </w:r>
          </w:p>
        </w:tc>
        <w:tc>
          <w:tcPr>
            <w:tcW w:w="2374" w:type="dxa"/>
            <w:gridSpan w:val="26"/>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       否□</w:t>
            </w:r>
          </w:p>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国家级□   省级□</w:t>
            </w:r>
            <w:r w:rsidRPr="00F029F2">
              <w:rPr>
                <w:rFonts w:ascii="仿宋_GB2312" w:eastAsia="仿宋_GB2312"/>
                <w:sz w:val="22"/>
              </w:rPr>
              <w:t xml:space="preserve"> </w:t>
            </w:r>
          </w:p>
        </w:tc>
        <w:tc>
          <w:tcPr>
            <w:tcW w:w="2362" w:type="dxa"/>
            <w:gridSpan w:val="21"/>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是否拥有省以上重点实验室</w:t>
            </w:r>
          </w:p>
        </w:tc>
        <w:tc>
          <w:tcPr>
            <w:tcW w:w="2387" w:type="dxa"/>
            <w:gridSpan w:val="2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       否□</w:t>
            </w:r>
          </w:p>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国家级□   省级□</w:t>
            </w:r>
            <w:r w:rsidRPr="00F029F2">
              <w:rPr>
                <w:rFonts w:ascii="仿宋_GB2312" w:eastAsia="仿宋_GB2312"/>
                <w:sz w:val="22"/>
              </w:rPr>
              <w:t xml:space="preserve"> </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重点实验室最近一次考评结果</w:t>
            </w:r>
          </w:p>
        </w:tc>
        <w:tc>
          <w:tcPr>
            <w:tcW w:w="4749" w:type="dxa"/>
            <w:gridSpan w:val="41"/>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（优秀、良好、合格、较差）</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是否为省级以上产业技术创新战略联盟牵头单位</w:t>
            </w:r>
          </w:p>
        </w:tc>
        <w:tc>
          <w:tcPr>
            <w:tcW w:w="2374" w:type="dxa"/>
            <w:gridSpan w:val="26"/>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       否□</w:t>
            </w:r>
          </w:p>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国家级□   省级□</w:t>
            </w:r>
          </w:p>
        </w:tc>
        <w:tc>
          <w:tcPr>
            <w:tcW w:w="2362" w:type="dxa"/>
            <w:gridSpan w:val="21"/>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是否为省级以上产业技术创新战略联盟成员单位</w:t>
            </w:r>
          </w:p>
        </w:tc>
        <w:tc>
          <w:tcPr>
            <w:tcW w:w="2387" w:type="dxa"/>
            <w:gridSpan w:val="2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       否□</w:t>
            </w:r>
          </w:p>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国家级□   省级□</w:t>
            </w:r>
            <w:r w:rsidRPr="00F029F2">
              <w:rPr>
                <w:rFonts w:ascii="仿宋_GB2312" w:eastAsia="仿宋_GB2312"/>
                <w:sz w:val="22"/>
              </w:rPr>
              <w:t xml:space="preserve"> </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申报单位已经获得省级以上科技主管部门批准的工程技术研究中心、重点实验室、产业技术创新战略联盟等科技创新平台基本情况，包括平台名称、批准单位、批准时间、批准文号、平台基本情况等，并将批准文件复印件附后。）</w:t>
            </w: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824" w:type="dxa"/>
            <w:gridSpan w:val="3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是否建有院士工作站</w:t>
            </w:r>
          </w:p>
        </w:tc>
        <w:tc>
          <w:tcPr>
            <w:tcW w:w="886" w:type="dxa"/>
            <w:gridSpan w:val="9"/>
            <w:vAlign w:val="center"/>
          </w:tcPr>
          <w:p w:rsidR="003F6383" w:rsidRPr="00F029F2" w:rsidRDefault="003F6383" w:rsidP="0065264A">
            <w:pPr>
              <w:adjustRightInd w:val="0"/>
              <w:snapToGrid w:val="0"/>
              <w:jc w:val="left"/>
              <w:rPr>
                <w:rFonts w:ascii="仿宋_GB2312" w:eastAsia="仿宋_GB2312"/>
                <w:sz w:val="22"/>
              </w:rPr>
            </w:pPr>
          </w:p>
        </w:tc>
        <w:tc>
          <w:tcPr>
            <w:tcW w:w="3852" w:type="dxa"/>
            <w:gridSpan w:val="36"/>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是否为省级以上孵化器在</w:t>
            </w:r>
            <w:proofErr w:type="gramStart"/>
            <w:r w:rsidRPr="00F029F2">
              <w:rPr>
                <w:rFonts w:ascii="仿宋_GB2312" w:eastAsia="仿宋_GB2312" w:hint="eastAsia"/>
                <w:sz w:val="22"/>
              </w:rPr>
              <w:t>孵企业</w:t>
            </w:r>
            <w:proofErr w:type="gramEnd"/>
          </w:p>
        </w:tc>
        <w:tc>
          <w:tcPr>
            <w:tcW w:w="897" w:type="dxa"/>
            <w:gridSpan w:val="5"/>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824" w:type="dxa"/>
            <w:gridSpan w:val="3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单位近三年经认定技术合同份数</w:t>
            </w:r>
          </w:p>
        </w:tc>
        <w:tc>
          <w:tcPr>
            <w:tcW w:w="886" w:type="dxa"/>
            <w:gridSpan w:val="9"/>
            <w:vAlign w:val="center"/>
          </w:tcPr>
          <w:p w:rsidR="003F6383" w:rsidRPr="00F029F2" w:rsidRDefault="003F6383" w:rsidP="0065264A">
            <w:pPr>
              <w:adjustRightInd w:val="0"/>
              <w:snapToGrid w:val="0"/>
              <w:jc w:val="left"/>
              <w:rPr>
                <w:rFonts w:ascii="仿宋_GB2312" w:eastAsia="仿宋_GB2312"/>
                <w:sz w:val="22"/>
              </w:rPr>
            </w:pPr>
          </w:p>
        </w:tc>
        <w:tc>
          <w:tcPr>
            <w:tcW w:w="3852" w:type="dxa"/>
            <w:gridSpan w:val="36"/>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单位近三年经认定技术合同金额</w:t>
            </w:r>
          </w:p>
        </w:tc>
        <w:tc>
          <w:tcPr>
            <w:tcW w:w="897" w:type="dxa"/>
            <w:gridSpan w:val="5"/>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824" w:type="dxa"/>
            <w:gridSpan w:val="3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sz w:val="22"/>
              </w:rPr>
              <w:t>是否为产业研究院内企业</w:t>
            </w:r>
          </w:p>
        </w:tc>
        <w:tc>
          <w:tcPr>
            <w:tcW w:w="886" w:type="dxa"/>
            <w:gridSpan w:val="9"/>
            <w:vAlign w:val="center"/>
          </w:tcPr>
          <w:p w:rsidR="003F6383" w:rsidRPr="00F029F2" w:rsidRDefault="003F6383" w:rsidP="0065264A">
            <w:pPr>
              <w:adjustRightInd w:val="0"/>
              <w:snapToGrid w:val="0"/>
              <w:jc w:val="left"/>
              <w:rPr>
                <w:rFonts w:ascii="仿宋_GB2312" w:eastAsia="仿宋_GB2312"/>
                <w:sz w:val="22"/>
              </w:rPr>
            </w:pPr>
          </w:p>
        </w:tc>
        <w:tc>
          <w:tcPr>
            <w:tcW w:w="3852" w:type="dxa"/>
            <w:gridSpan w:val="36"/>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sz w:val="22"/>
              </w:rPr>
              <w:t>课题完成后为产业研究院带来经济效益</w:t>
            </w:r>
            <w:r w:rsidRPr="00F029F2">
              <w:rPr>
                <w:rFonts w:ascii="仿宋_GB2312" w:eastAsia="仿宋_GB2312" w:hint="eastAsia"/>
                <w:sz w:val="22"/>
              </w:rPr>
              <w:t>（万元）</w:t>
            </w:r>
          </w:p>
        </w:tc>
        <w:tc>
          <w:tcPr>
            <w:tcW w:w="897" w:type="dxa"/>
            <w:gridSpan w:val="5"/>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3824" w:type="dxa"/>
            <w:gridSpan w:val="3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sz w:val="22"/>
              </w:rPr>
              <w:t>课题完成后形成的技术成果辐射带动区域内企业</w:t>
            </w:r>
            <w:r w:rsidRPr="00F029F2">
              <w:rPr>
                <w:rFonts w:ascii="仿宋_GB2312" w:eastAsia="仿宋_GB2312" w:hint="eastAsia"/>
                <w:sz w:val="22"/>
              </w:rPr>
              <w:t>数量</w:t>
            </w:r>
          </w:p>
        </w:tc>
        <w:tc>
          <w:tcPr>
            <w:tcW w:w="886" w:type="dxa"/>
            <w:gridSpan w:val="9"/>
            <w:vAlign w:val="center"/>
          </w:tcPr>
          <w:p w:rsidR="003F6383" w:rsidRPr="00F029F2" w:rsidRDefault="003F6383" w:rsidP="0065264A">
            <w:pPr>
              <w:adjustRightInd w:val="0"/>
              <w:snapToGrid w:val="0"/>
              <w:jc w:val="left"/>
              <w:rPr>
                <w:rFonts w:ascii="仿宋_GB2312" w:eastAsia="仿宋_GB2312"/>
                <w:sz w:val="22"/>
              </w:rPr>
            </w:pPr>
          </w:p>
        </w:tc>
        <w:tc>
          <w:tcPr>
            <w:tcW w:w="3852" w:type="dxa"/>
            <w:gridSpan w:val="36"/>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sz w:val="22"/>
              </w:rPr>
              <w:t>课题完成后形成的技术成果的技术交易收入</w:t>
            </w:r>
            <w:r w:rsidRPr="00F029F2">
              <w:rPr>
                <w:rFonts w:ascii="仿宋_GB2312" w:eastAsia="仿宋_GB2312" w:hint="eastAsia"/>
                <w:sz w:val="22"/>
              </w:rPr>
              <w:t>（万元）</w:t>
            </w:r>
          </w:p>
        </w:tc>
        <w:tc>
          <w:tcPr>
            <w:tcW w:w="897" w:type="dxa"/>
            <w:gridSpan w:val="5"/>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sz w:val="22"/>
              </w:rPr>
              <w:t>产业研究院</w:t>
            </w:r>
            <w:r w:rsidRPr="00F029F2">
              <w:rPr>
                <w:rFonts w:ascii="仿宋_GB2312" w:eastAsia="仿宋_GB2312" w:hint="eastAsia"/>
                <w:sz w:val="22"/>
              </w:rPr>
              <w:t>名称</w:t>
            </w:r>
          </w:p>
        </w:tc>
        <w:tc>
          <w:tcPr>
            <w:tcW w:w="7123" w:type="dxa"/>
            <w:gridSpan w:val="67"/>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7673" w:type="dxa"/>
            <w:gridSpan w:val="64"/>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sz w:val="22"/>
              </w:rPr>
              <w:t>与该课题密切相关的</w:t>
            </w:r>
            <w:r w:rsidRPr="00F029F2">
              <w:rPr>
                <w:rFonts w:ascii="仿宋_GB2312" w:eastAsia="仿宋_GB2312" w:hint="eastAsia"/>
                <w:sz w:val="22"/>
              </w:rPr>
              <w:t>横向科研项目（</w:t>
            </w:r>
            <w:r w:rsidRPr="00F029F2">
              <w:rPr>
                <w:rFonts w:ascii="仿宋_GB2312" w:eastAsia="仿宋_GB2312"/>
                <w:sz w:val="22"/>
              </w:rPr>
              <w:t>企业委托合同</w:t>
            </w:r>
            <w:r w:rsidRPr="00F029F2">
              <w:rPr>
                <w:rFonts w:ascii="仿宋_GB2312" w:eastAsia="仿宋_GB2312" w:hint="eastAsia"/>
                <w:sz w:val="22"/>
              </w:rPr>
              <w:t>）</w:t>
            </w:r>
            <w:r w:rsidRPr="00F029F2">
              <w:rPr>
                <w:rFonts w:ascii="仿宋_GB2312" w:eastAsia="仿宋_GB2312"/>
                <w:sz w:val="22"/>
              </w:rPr>
              <w:t>到账收入</w:t>
            </w:r>
            <w:r w:rsidRPr="00F029F2">
              <w:rPr>
                <w:rFonts w:ascii="仿宋_GB2312" w:eastAsia="仿宋_GB2312" w:hint="eastAsia"/>
                <w:sz w:val="22"/>
              </w:rPr>
              <w:t>（万元）</w:t>
            </w:r>
          </w:p>
        </w:tc>
        <w:tc>
          <w:tcPr>
            <w:tcW w:w="1786" w:type="dxa"/>
            <w:gridSpan w:val="16"/>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是否在可持续发展实验（示范）区内</w:t>
            </w:r>
          </w:p>
        </w:tc>
        <w:tc>
          <w:tcPr>
            <w:tcW w:w="2374" w:type="dxa"/>
            <w:gridSpan w:val="26"/>
            <w:vAlign w:val="center"/>
          </w:tcPr>
          <w:p w:rsidR="003F6383" w:rsidRPr="00F029F2" w:rsidRDefault="003F6383" w:rsidP="0065264A">
            <w:pPr>
              <w:adjustRightInd w:val="0"/>
              <w:snapToGrid w:val="0"/>
              <w:jc w:val="left"/>
              <w:rPr>
                <w:rFonts w:ascii="仿宋_GB2312" w:eastAsia="仿宋_GB2312"/>
                <w:sz w:val="22"/>
              </w:rPr>
            </w:pPr>
          </w:p>
        </w:tc>
        <w:tc>
          <w:tcPr>
            <w:tcW w:w="2362" w:type="dxa"/>
            <w:gridSpan w:val="21"/>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可持续发展实验区等级</w:t>
            </w:r>
          </w:p>
        </w:tc>
        <w:tc>
          <w:tcPr>
            <w:tcW w:w="2387" w:type="dxa"/>
            <w:gridSpan w:val="20"/>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国家级□   省级□</w:t>
            </w: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课题实施地点</w:t>
            </w:r>
          </w:p>
        </w:tc>
        <w:tc>
          <w:tcPr>
            <w:tcW w:w="4749" w:type="dxa"/>
            <w:gridSpan w:val="41"/>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实验区名称</w:t>
            </w:r>
          </w:p>
        </w:tc>
        <w:tc>
          <w:tcPr>
            <w:tcW w:w="4749" w:type="dxa"/>
            <w:gridSpan w:val="41"/>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批准成立时间</w:t>
            </w:r>
          </w:p>
        </w:tc>
        <w:tc>
          <w:tcPr>
            <w:tcW w:w="4749" w:type="dxa"/>
            <w:gridSpan w:val="41"/>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4710" w:type="dxa"/>
            <w:gridSpan w:val="39"/>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实验区示范主题</w:t>
            </w:r>
          </w:p>
        </w:tc>
        <w:tc>
          <w:tcPr>
            <w:tcW w:w="4749" w:type="dxa"/>
            <w:gridSpan w:val="41"/>
            <w:vAlign w:val="center"/>
          </w:tcPr>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25"/>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课题实施与示范区主题的关系：</w:t>
            </w:r>
          </w:p>
          <w:p w:rsidR="003F6383" w:rsidRPr="00F029F2" w:rsidRDefault="003F6383" w:rsidP="0065264A">
            <w:pPr>
              <w:adjustRightInd w:val="0"/>
              <w:snapToGrid w:val="0"/>
              <w:jc w:val="left"/>
              <w:rPr>
                <w:rFonts w:ascii="仿宋_GB2312" w:eastAsia="仿宋_GB2312"/>
                <w:sz w:val="22"/>
              </w:rPr>
            </w:pPr>
          </w:p>
          <w:p w:rsidR="003F6383" w:rsidRPr="00F029F2" w:rsidRDefault="003F6383" w:rsidP="0065264A">
            <w:pPr>
              <w:adjustRightInd w:val="0"/>
              <w:snapToGrid w:val="0"/>
              <w:jc w:val="left"/>
              <w:rPr>
                <w:rFonts w:ascii="仿宋_GB2312" w:eastAsia="仿宋_GB2312"/>
                <w:sz w:val="22"/>
              </w:rPr>
            </w:pPr>
          </w:p>
          <w:p w:rsidR="003F6383" w:rsidRPr="00F029F2" w:rsidRDefault="003F6383" w:rsidP="0065264A">
            <w:pPr>
              <w:adjustRightInd w:val="0"/>
              <w:snapToGrid w:val="0"/>
              <w:jc w:val="left"/>
              <w:rPr>
                <w:rFonts w:ascii="仿宋_GB2312" w:eastAsia="仿宋_GB2312"/>
                <w:sz w:val="22"/>
              </w:rPr>
            </w:pPr>
          </w:p>
        </w:tc>
      </w:tr>
      <w:tr w:rsidR="003F6383" w:rsidRPr="00796B4B" w:rsidTr="0065264A">
        <w:trPr>
          <w:gridAfter w:val="1"/>
          <w:cantSplit/>
          <w:trHeight w:val="414"/>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9459" w:type="dxa"/>
            <w:gridSpan w:val="80"/>
            <w:vAlign w:val="center"/>
          </w:tcPr>
          <w:p w:rsidR="003F6383" w:rsidRPr="00F029F2" w:rsidRDefault="003F6383" w:rsidP="0065264A">
            <w:pPr>
              <w:adjustRightInd w:val="0"/>
              <w:snapToGrid w:val="0"/>
              <w:jc w:val="left"/>
              <w:rPr>
                <w:rFonts w:ascii="仿宋_GB2312" w:eastAsia="仿宋_GB2312"/>
                <w:sz w:val="22"/>
              </w:rPr>
            </w:pPr>
            <w:r w:rsidRPr="00F029F2">
              <w:rPr>
                <w:rFonts w:ascii="仿宋_GB2312" w:eastAsia="仿宋_GB2312" w:hint="eastAsia"/>
                <w:sz w:val="22"/>
              </w:rPr>
              <w:t>以下内容单位类型为企业的填写近三年的情况</w:t>
            </w:r>
          </w:p>
        </w:tc>
      </w:tr>
      <w:tr w:rsidR="003F6383" w:rsidRPr="00796B4B" w:rsidTr="0065264A">
        <w:trPr>
          <w:gridAfter w:val="1"/>
          <w:cantSplit/>
          <w:trHeight w:val="549"/>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820" w:type="dxa"/>
            <w:gridSpan w:val="3"/>
            <w:tcBorders>
              <w:tl2br w:val="single" w:sz="4" w:space="0" w:color="auto"/>
            </w:tcBorders>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 项          </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  目</w:t>
            </w: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年度</w:t>
            </w:r>
          </w:p>
        </w:tc>
        <w:tc>
          <w:tcPr>
            <w:tcW w:w="1696" w:type="dxa"/>
            <w:gridSpan w:val="1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主导产品销售量及市场占有率</w:t>
            </w:r>
          </w:p>
        </w:tc>
        <w:tc>
          <w:tcPr>
            <w:tcW w:w="858"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资产</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总额</w:t>
            </w:r>
          </w:p>
        </w:tc>
        <w:tc>
          <w:tcPr>
            <w:tcW w:w="855" w:type="dxa"/>
            <w:gridSpan w:val="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负债</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总额</w:t>
            </w:r>
          </w:p>
        </w:tc>
        <w:tc>
          <w:tcPr>
            <w:tcW w:w="893" w:type="dxa"/>
            <w:gridSpan w:val="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所有者权益</w:t>
            </w:r>
          </w:p>
        </w:tc>
        <w:tc>
          <w:tcPr>
            <w:tcW w:w="852" w:type="dxa"/>
            <w:gridSpan w:val="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营业</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收入</w:t>
            </w:r>
          </w:p>
        </w:tc>
        <w:tc>
          <w:tcPr>
            <w:tcW w:w="851"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净利润</w:t>
            </w:r>
          </w:p>
        </w:tc>
        <w:tc>
          <w:tcPr>
            <w:tcW w:w="860"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实缴</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流转税</w:t>
            </w:r>
          </w:p>
        </w:tc>
        <w:tc>
          <w:tcPr>
            <w:tcW w:w="849" w:type="dxa"/>
            <w:gridSpan w:val="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实缴</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所得税</w:t>
            </w:r>
          </w:p>
        </w:tc>
        <w:tc>
          <w:tcPr>
            <w:tcW w:w="925" w:type="dxa"/>
            <w:gridSpan w:val="6"/>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经营性净现金</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流量</w:t>
            </w:r>
          </w:p>
        </w:tc>
      </w:tr>
      <w:tr w:rsidR="003F6383" w:rsidRPr="00796B4B" w:rsidTr="0065264A">
        <w:trPr>
          <w:gridAfter w:val="1"/>
          <w:cantSplit/>
          <w:trHeight w:val="547"/>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820" w:type="dxa"/>
            <w:gridSpan w:val="3"/>
            <w:vAlign w:val="center"/>
          </w:tcPr>
          <w:p w:rsidR="003F6383" w:rsidRPr="00F029F2" w:rsidRDefault="003F6383" w:rsidP="0065264A">
            <w:pPr>
              <w:adjustRightInd w:val="0"/>
              <w:snapToGrid w:val="0"/>
              <w:ind w:firstLineChars="150" w:firstLine="330"/>
              <w:rPr>
                <w:rFonts w:ascii="仿宋_GB2312" w:eastAsia="仿宋_GB2312"/>
                <w:sz w:val="22"/>
              </w:rPr>
            </w:pPr>
            <w:r w:rsidRPr="00F029F2">
              <w:rPr>
                <w:rFonts w:ascii="仿宋_GB2312" w:eastAsia="仿宋_GB2312" w:hint="eastAsia"/>
                <w:sz w:val="22"/>
              </w:rPr>
              <w:t>年</w:t>
            </w:r>
          </w:p>
        </w:tc>
        <w:tc>
          <w:tcPr>
            <w:tcW w:w="848" w:type="dxa"/>
            <w:gridSpan w:val="4"/>
            <w:vAlign w:val="center"/>
          </w:tcPr>
          <w:p w:rsidR="003F6383" w:rsidRPr="00F029F2" w:rsidRDefault="003F6383" w:rsidP="0065264A">
            <w:pPr>
              <w:adjustRightInd w:val="0"/>
              <w:snapToGrid w:val="0"/>
              <w:rPr>
                <w:rFonts w:ascii="仿宋_GB2312" w:eastAsia="仿宋_GB2312"/>
                <w:sz w:val="22"/>
              </w:rPr>
            </w:pPr>
          </w:p>
        </w:tc>
        <w:tc>
          <w:tcPr>
            <w:tcW w:w="848" w:type="dxa"/>
            <w:gridSpan w:val="8"/>
            <w:vAlign w:val="center"/>
          </w:tcPr>
          <w:p w:rsidR="003F6383" w:rsidRPr="00F029F2" w:rsidRDefault="003F6383" w:rsidP="0065264A">
            <w:pPr>
              <w:adjustRightInd w:val="0"/>
              <w:snapToGrid w:val="0"/>
              <w:rPr>
                <w:rFonts w:ascii="仿宋_GB2312" w:eastAsia="仿宋_GB2312"/>
                <w:sz w:val="22"/>
              </w:rPr>
            </w:pPr>
          </w:p>
        </w:tc>
        <w:tc>
          <w:tcPr>
            <w:tcW w:w="858" w:type="dxa"/>
            <w:gridSpan w:val="11"/>
            <w:vAlign w:val="center"/>
          </w:tcPr>
          <w:p w:rsidR="003F6383" w:rsidRPr="00F029F2" w:rsidRDefault="003F6383" w:rsidP="0065264A">
            <w:pPr>
              <w:adjustRightInd w:val="0"/>
              <w:snapToGrid w:val="0"/>
              <w:rPr>
                <w:rFonts w:ascii="仿宋_GB2312" w:eastAsia="仿宋_GB2312"/>
                <w:sz w:val="22"/>
              </w:rPr>
            </w:pPr>
          </w:p>
        </w:tc>
        <w:tc>
          <w:tcPr>
            <w:tcW w:w="855" w:type="dxa"/>
            <w:gridSpan w:val="9"/>
            <w:vAlign w:val="center"/>
          </w:tcPr>
          <w:p w:rsidR="003F6383" w:rsidRPr="00F029F2" w:rsidRDefault="003F6383" w:rsidP="0065264A">
            <w:pPr>
              <w:adjustRightInd w:val="0"/>
              <w:snapToGrid w:val="0"/>
              <w:rPr>
                <w:rFonts w:ascii="仿宋_GB2312" w:eastAsia="仿宋_GB2312"/>
                <w:sz w:val="22"/>
              </w:rPr>
            </w:pPr>
          </w:p>
        </w:tc>
        <w:tc>
          <w:tcPr>
            <w:tcW w:w="893" w:type="dxa"/>
            <w:gridSpan w:val="7"/>
            <w:vAlign w:val="center"/>
          </w:tcPr>
          <w:p w:rsidR="003F6383" w:rsidRPr="00F029F2" w:rsidRDefault="003F6383" w:rsidP="0065264A">
            <w:pPr>
              <w:adjustRightInd w:val="0"/>
              <w:snapToGrid w:val="0"/>
              <w:rPr>
                <w:rFonts w:ascii="仿宋_GB2312" w:eastAsia="仿宋_GB2312"/>
                <w:sz w:val="22"/>
              </w:rPr>
            </w:pPr>
          </w:p>
        </w:tc>
        <w:tc>
          <w:tcPr>
            <w:tcW w:w="852" w:type="dxa"/>
            <w:gridSpan w:val="7"/>
            <w:vAlign w:val="center"/>
          </w:tcPr>
          <w:p w:rsidR="003F6383" w:rsidRPr="00F029F2" w:rsidRDefault="003F6383" w:rsidP="0065264A">
            <w:pPr>
              <w:adjustRightInd w:val="0"/>
              <w:snapToGrid w:val="0"/>
              <w:rPr>
                <w:rFonts w:ascii="仿宋_GB2312" w:eastAsia="仿宋_GB2312"/>
                <w:sz w:val="22"/>
              </w:rPr>
            </w:pPr>
          </w:p>
        </w:tc>
        <w:tc>
          <w:tcPr>
            <w:tcW w:w="851" w:type="dxa"/>
            <w:gridSpan w:val="8"/>
            <w:vAlign w:val="center"/>
          </w:tcPr>
          <w:p w:rsidR="003F6383" w:rsidRPr="00F029F2" w:rsidRDefault="003F6383" w:rsidP="0065264A">
            <w:pPr>
              <w:adjustRightInd w:val="0"/>
              <w:snapToGrid w:val="0"/>
              <w:rPr>
                <w:rFonts w:ascii="仿宋_GB2312" w:eastAsia="仿宋_GB2312"/>
                <w:sz w:val="22"/>
              </w:rPr>
            </w:pPr>
          </w:p>
        </w:tc>
        <w:tc>
          <w:tcPr>
            <w:tcW w:w="860" w:type="dxa"/>
            <w:gridSpan w:val="8"/>
            <w:vAlign w:val="center"/>
          </w:tcPr>
          <w:p w:rsidR="003F6383" w:rsidRPr="00F029F2" w:rsidRDefault="003F6383" w:rsidP="0065264A">
            <w:pPr>
              <w:adjustRightInd w:val="0"/>
              <w:snapToGrid w:val="0"/>
              <w:rPr>
                <w:rFonts w:ascii="仿宋_GB2312" w:eastAsia="仿宋_GB2312"/>
                <w:sz w:val="22"/>
              </w:rPr>
            </w:pPr>
          </w:p>
        </w:tc>
        <w:tc>
          <w:tcPr>
            <w:tcW w:w="849" w:type="dxa"/>
            <w:gridSpan w:val="9"/>
            <w:vAlign w:val="center"/>
          </w:tcPr>
          <w:p w:rsidR="003F6383" w:rsidRPr="00F029F2" w:rsidRDefault="003F6383" w:rsidP="0065264A">
            <w:pPr>
              <w:adjustRightInd w:val="0"/>
              <w:snapToGrid w:val="0"/>
              <w:rPr>
                <w:rFonts w:ascii="仿宋_GB2312" w:eastAsia="仿宋_GB2312"/>
                <w:sz w:val="22"/>
              </w:rPr>
            </w:pPr>
          </w:p>
        </w:tc>
        <w:tc>
          <w:tcPr>
            <w:tcW w:w="925" w:type="dxa"/>
            <w:gridSpan w:val="6"/>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547"/>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820" w:type="dxa"/>
            <w:gridSpan w:val="3"/>
            <w:vAlign w:val="center"/>
          </w:tcPr>
          <w:p w:rsidR="003F6383" w:rsidRPr="00F029F2" w:rsidRDefault="003F6383" w:rsidP="0065264A">
            <w:pPr>
              <w:adjustRightInd w:val="0"/>
              <w:snapToGrid w:val="0"/>
              <w:ind w:firstLineChars="150" w:firstLine="330"/>
              <w:rPr>
                <w:rFonts w:ascii="仿宋_GB2312" w:eastAsia="仿宋_GB2312"/>
                <w:sz w:val="22"/>
              </w:rPr>
            </w:pPr>
            <w:r w:rsidRPr="00F029F2">
              <w:rPr>
                <w:rFonts w:ascii="仿宋_GB2312" w:eastAsia="仿宋_GB2312" w:hint="eastAsia"/>
                <w:sz w:val="22"/>
              </w:rPr>
              <w:t>年</w:t>
            </w:r>
          </w:p>
        </w:tc>
        <w:tc>
          <w:tcPr>
            <w:tcW w:w="848" w:type="dxa"/>
            <w:gridSpan w:val="4"/>
            <w:vAlign w:val="center"/>
          </w:tcPr>
          <w:p w:rsidR="003F6383" w:rsidRPr="00F029F2" w:rsidRDefault="003F6383" w:rsidP="0065264A">
            <w:pPr>
              <w:adjustRightInd w:val="0"/>
              <w:snapToGrid w:val="0"/>
              <w:rPr>
                <w:rFonts w:ascii="仿宋_GB2312" w:eastAsia="仿宋_GB2312"/>
                <w:sz w:val="22"/>
              </w:rPr>
            </w:pPr>
          </w:p>
        </w:tc>
        <w:tc>
          <w:tcPr>
            <w:tcW w:w="848" w:type="dxa"/>
            <w:gridSpan w:val="8"/>
            <w:vAlign w:val="center"/>
          </w:tcPr>
          <w:p w:rsidR="003F6383" w:rsidRPr="00F029F2" w:rsidRDefault="003F6383" w:rsidP="0065264A">
            <w:pPr>
              <w:adjustRightInd w:val="0"/>
              <w:snapToGrid w:val="0"/>
              <w:rPr>
                <w:rFonts w:ascii="仿宋_GB2312" w:eastAsia="仿宋_GB2312"/>
                <w:sz w:val="22"/>
              </w:rPr>
            </w:pPr>
          </w:p>
        </w:tc>
        <w:tc>
          <w:tcPr>
            <w:tcW w:w="858" w:type="dxa"/>
            <w:gridSpan w:val="11"/>
            <w:vAlign w:val="center"/>
          </w:tcPr>
          <w:p w:rsidR="003F6383" w:rsidRPr="00F029F2" w:rsidRDefault="003F6383" w:rsidP="0065264A">
            <w:pPr>
              <w:adjustRightInd w:val="0"/>
              <w:snapToGrid w:val="0"/>
              <w:rPr>
                <w:rFonts w:ascii="仿宋_GB2312" w:eastAsia="仿宋_GB2312"/>
                <w:sz w:val="22"/>
              </w:rPr>
            </w:pPr>
          </w:p>
        </w:tc>
        <w:tc>
          <w:tcPr>
            <w:tcW w:w="855" w:type="dxa"/>
            <w:gridSpan w:val="9"/>
            <w:vAlign w:val="center"/>
          </w:tcPr>
          <w:p w:rsidR="003F6383" w:rsidRPr="00F029F2" w:rsidRDefault="003F6383" w:rsidP="0065264A">
            <w:pPr>
              <w:adjustRightInd w:val="0"/>
              <w:snapToGrid w:val="0"/>
              <w:rPr>
                <w:rFonts w:ascii="仿宋_GB2312" w:eastAsia="仿宋_GB2312"/>
                <w:sz w:val="22"/>
              </w:rPr>
            </w:pPr>
          </w:p>
        </w:tc>
        <w:tc>
          <w:tcPr>
            <w:tcW w:w="893" w:type="dxa"/>
            <w:gridSpan w:val="7"/>
            <w:vAlign w:val="center"/>
          </w:tcPr>
          <w:p w:rsidR="003F6383" w:rsidRPr="00F029F2" w:rsidRDefault="003F6383" w:rsidP="0065264A">
            <w:pPr>
              <w:adjustRightInd w:val="0"/>
              <w:snapToGrid w:val="0"/>
              <w:rPr>
                <w:rFonts w:ascii="仿宋_GB2312" w:eastAsia="仿宋_GB2312"/>
                <w:sz w:val="22"/>
              </w:rPr>
            </w:pPr>
          </w:p>
        </w:tc>
        <w:tc>
          <w:tcPr>
            <w:tcW w:w="852" w:type="dxa"/>
            <w:gridSpan w:val="7"/>
            <w:vAlign w:val="center"/>
          </w:tcPr>
          <w:p w:rsidR="003F6383" w:rsidRPr="00F029F2" w:rsidRDefault="003F6383" w:rsidP="0065264A">
            <w:pPr>
              <w:adjustRightInd w:val="0"/>
              <w:snapToGrid w:val="0"/>
              <w:rPr>
                <w:rFonts w:ascii="仿宋_GB2312" w:eastAsia="仿宋_GB2312"/>
                <w:sz w:val="22"/>
              </w:rPr>
            </w:pPr>
          </w:p>
        </w:tc>
        <w:tc>
          <w:tcPr>
            <w:tcW w:w="851" w:type="dxa"/>
            <w:gridSpan w:val="8"/>
            <w:vAlign w:val="center"/>
          </w:tcPr>
          <w:p w:rsidR="003F6383" w:rsidRPr="00F029F2" w:rsidRDefault="003F6383" w:rsidP="0065264A">
            <w:pPr>
              <w:adjustRightInd w:val="0"/>
              <w:snapToGrid w:val="0"/>
              <w:rPr>
                <w:rFonts w:ascii="仿宋_GB2312" w:eastAsia="仿宋_GB2312"/>
                <w:sz w:val="22"/>
              </w:rPr>
            </w:pPr>
          </w:p>
        </w:tc>
        <w:tc>
          <w:tcPr>
            <w:tcW w:w="860" w:type="dxa"/>
            <w:gridSpan w:val="8"/>
            <w:vAlign w:val="center"/>
          </w:tcPr>
          <w:p w:rsidR="003F6383" w:rsidRPr="00F029F2" w:rsidRDefault="003F6383" w:rsidP="0065264A">
            <w:pPr>
              <w:adjustRightInd w:val="0"/>
              <w:snapToGrid w:val="0"/>
              <w:rPr>
                <w:rFonts w:ascii="仿宋_GB2312" w:eastAsia="仿宋_GB2312"/>
                <w:sz w:val="22"/>
              </w:rPr>
            </w:pPr>
          </w:p>
        </w:tc>
        <w:tc>
          <w:tcPr>
            <w:tcW w:w="849" w:type="dxa"/>
            <w:gridSpan w:val="9"/>
            <w:vAlign w:val="center"/>
          </w:tcPr>
          <w:p w:rsidR="003F6383" w:rsidRPr="00F029F2" w:rsidRDefault="003F6383" w:rsidP="0065264A">
            <w:pPr>
              <w:adjustRightInd w:val="0"/>
              <w:snapToGrid w:val="0"/>
              <w:rPr>
                <w:rFonts w:ascii="仿宋_GB2312" w:eastAsia="仿宋_GB2312"/>
                <w:sz w:val="22"/>
              </w:rPr>
            </w:pPr>
          </w:p>
        </w:tc>
        <w:tc>
          <w:tcPr>
            <w:tcW w:w="925" w:type="dxa"/>
            <w:gridSpan w:val="6"/>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547"/>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820" w:type="dxa"/>
            <w:gridSpan w:val="3"/>
            <w:vAlign w:val="center"/>
          </w:tcPr>
          <w:p w:rsidR="003F6383" w:rsidRPr="00F029F2" w:rsidRDefault="003F6383" w:rsidP="0065264A">
            <w:pPr>
              <w:adjustRightInd w:val="0"/>
              <w:snapToGrid w:val="0"/>
              <w:ind w:firstLineChars="150" w:firstLine="330"/>
              <w:rPr>
                <w:rFonts w:ascii="仿宋_GB2312" w:eastAsia="仿宋_GB2312"/>
                <w:sz w:val="22"/>
              </w:rPr>
            </w:pPr>
            <w:r w:rsidRPr="00F029F2">
              <w:rPr>
                <w:rFonts w:ascii="仿宋_GB2312" w:eastAsia="仿宋_GB2312" w:hint="eastAsia"/>
                <w:sz w:val="22"/>
              </w:rPr>
              <w:t>年</w:t>
            </w:r>
          </w:p>
        </w:tc>
        <w:tc>
          <w:tcPr>
            <w:tcW w:w="848" w:type="dxa"/>
            <w:gridSpan w:val="4"/>
            <w:vAlign w:val="center"/>
          </w:tcPr>
          <w:p w:rsidR="003F6383" w:rsidRPr="00F029F2" w:rsidRDefault="003F6383" w:rsidP="0065264A">
            <w:pPr>
              <w:adjustRightInd w:val="0"/>
              <w:snapToGrid w:val="0"/>
              <w:rPr>
                <w:rFonts w:ascii="仿宋_GB2312" w:eastAsia="仿宋_GB2312"/>
                <w:sz w:val="22"/>
              </w:rPr>
            </w:pPr>
          </w:p>
        </w:tc>
        <w:tc>
          <w:tcPr>
            <w:tcW w:w="848" w:type="dxa"/>
            <w:gridSpan w:val="8"/>
            <w:vAlign w:val="center"/>
          </w:tcPr>
          <w:p w:rsidR="003F6383" w:rsidRPr="00F029F2" w:rsidRDefault="003F6383" w:rsidP="0065264A">
            <w:pPr>
              <w:adjustRightInd w:val="0"/>
              <w:snapToGrid w:val="0"/>
              <w:rPr>
                <w:rFonts w:ascii="仿宋_GB2312" w:eastAsia="仿宋_GB2312"/>
                <w:sz w:val="22"/>
              </w:rPr>
            </w:pPr>
          </w:p>
        </w:tc>
        <w:tc>
          <w:tcPr>
            <w:tcW w:w="858" w:type="dxa"/>
            <w:gridSpan w:val="11"/>
            <w:vAlign w:val="center"/>
          </w:tcPr>
          <w:p w:rsidR="003F6383" w:rsidRPr="00F029F2" w:rsidRDefault="003F6383" w:rsidP="0065264A">
            <w:pPr>
              <w:adjustRightInd w:val="0"/>
              <w:snapToGrid w:val="0"/>
              <w:rPr>
                <w:rFonts w:ascii="仿宋_GB2312" w:eastAsia="仿宋_GB2312"/>
                <w:sz w:val="22"/>
              </w:rPr>
            </w:pPr>
          </w:p>
        </w:tc>
        <w:tc>
          <w:tcPr>
            <w:tcW w:w="855" w:type="dxa"/>
            <w:gridSpan w:val="9"/>
            <w:vAlign w:val="center"/>
          </w:tcPr>
          <w:p w:rsidR="003F6383" w:rsidRPr="00F029F2" w:rsidRDefault="003F6383" w:rsidP="0065264A">
            <w:pPr>
              <w:adjustRightInd w:val="0"/>
              <w:snapToGrid w:val="0"/>
              <w:rPr>
                <w:rFonts w:ascii="仿宋_GB2312" w:eastAsia="仿宋_GB2312"/>
                <w:sz w:val="22"/>
              </w:rPr>
            </w:pPr>
          </w:p>
        </w:tc>
        <w:tc>
          <w:tcPr>
            <w:tcW w:w="893" w:type="dxa"/>
            <w:gridSpan w:val="7"/>
            <w:vAlign w:val="center"/>
          </w:tcPr>
          <w:p w:rsidR="003F6383" w:rsidRPr="00F029F2" w:rsidRDefault="003F6383" w:rsidP="0065264A">
            <w:pPr>
              <w:adjustRightInd w:val="0"/>
              <w:snapToGrid w:val="0"/>
              <w:rPr>
                <w:rFonts w:ascii="仿宋_GB2312" w:eastAsia="仿宋_GB2312"/>
                <w:sz w:val="22"/>
              </w:rPr>
            </w:pPr>
          </w:p>
        </w:tc>
        <w:tc>
          <w:tcPr>
            <w:tcW w:w="852" w:type="dxa"/>
            <w:gridSpan w:val="7"/>
            <w:vAlign w:val="center"/>
          </w:tcPr>
          <w:p w:rsidR="003F6383" w:rsidRPr="00F029F2" w:rsidRDefault="003F6383" w:rsidP="0065264A">
            <w:pPr>
              <w:adjustRightInd w:val="0"/>
              <w:snapToGrid w:val="0"/>
              <w:rPr>
                <w:rFonts w:ascii="仿宋_GB2312" w:eastAsia="仿宋_GB2312"/>
                <w:sz w:val="22"/>
              </w:rPr>
            </w:pPr>
          </w:p>
        </w:tc>
        <w:tc>
          <w:tcPr>
            <w:tcW w:w="851" w:type="dxa"/>
            <w:gridSpan w:val="8"/>
            <w:vAlign w:val="center"/>
          </w:tcPr>
          <w:p w:rsidR="003F6383" w:rsidRPr="00F029F2" w:rsidRDefault="003F6383" w:rsidP="0065264A">
            <w:pPr>
              <w:adjustRightInd w:val="0"/>
              <w:snapToGrid w:val="0"/>
              <w:rPr>
                <w:rFonts w:ascii="仿宋_GB2312" w:eastAsia="仿宋_GB2312"/>
                <w:sz w:val="22"/>
              </w:rPr>
            </w:pPr>
          </w:p>
        </w:tc>
        <w:tc>
          <w:tcPr>
            <w:tcW w:w="860" w:type="dxa"/>
            <w:gridSpan w:val="8"/>
            <w:vAlign w:val="center"/>
          </w:tcPr>
          <w:p w:rsidR="003F6383" w:rsidRPr="00F029F2" w:rsidRDefault="003F6383" w:rsidP="0065264A">
            <w:pPr>
              <w:adjustRightInd w:val="0"/>
              <w:snapToGrid w:val="0"/>
              <w:rPr>
                <w:rFonts w:ascii="仿宋_GB2312" w:eastAsia="仿宋_GB2312"/>
                <w:sz w:val="22"/>
              </w:rPr>
            </w:pPr>
          </w:p>
        </w:tc>
        <w:tc>
          <w:tcPr>
            <w:tcW w:w="849" w:type="dxa"/>
            <w:gridSpan w:val="9"/>
            <w:vAlign w:val="center"/>
          </w:tcPr>
          <w:p w:rsidR="003F6383" w:rsidRPr="00F029F2" w:rsidRDefault="003F6383" w:rsidP="0065264A">
            <w:pPr>
              <w:adjustRightInd w:val="0"/>
              <w:snapToGrid w:val="0"/>
              <w:rPr>
                <w:rFonts w:ascii="仿宋_GB2312" w:eastAsia="仿宋_GB2312"/>
                <w:sz w:val="22"/>
              </w:rPr>
            </w:pPr>
          </w:p>
        </w:tc>
        <w:tc>
          <w:tcPr>
            <w:tcW w:w="925" w:type="dxa"/>
            <w:gridSpan w:val="6"/>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547"/>
        </w:trPr>
        <w:tc>
          <w:tcPr>
            <w:tcW w:w="724" w:type="dxa"/>
            <w:gridSpan w:val="2"/>
            <w:vMerge/>
            <w:vAlign w:val="center"/>
          </w:tcPr>
          <w:p w:rsidR="003F6383" w:rsidRPr="00F029F2" w:rsidRDefault="003F6383" w:rsidP="0065264A">
            <w:pPr>
              <w:adjustRightInd w:val="0"/>
              <w:snapToGrid w:val="0"/>
              <w:rPr>
                <w:rFonts w:ascii="仿宋_GB2312" w:eastAsia="仿宋_GB2312"/>
                <w:sz w:val="22"/>
              </w:rPr>
            </w:pPr>
          </w:p>
        </w:tc>
        <w:tc>
          <w:tcPr>
            <w:tcW w:w="2336" w:type="dxa"/>
            <w:gridSpan w:val="13"/>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是否有风</w:t>
            </w:r>
            <w:proofErr w:type="gramStart"/>
            <w:r w:rsidRPr="00F029F2">
              <w:rPr>
                <w:rFonts w:ascii="仿宋_GB2312" w:eastAsia="仿宋_GB2312" w:hint="eastAsia"/>
                <w:sz w:val="22"/>
              </w:rPr>
              <w:t>投入住</w:t>
            </w:r>
            <w:proofErr w:type="gramEnd"/>
          </w:p>
        </w:tc>
        <w:tc>
          <w:tcPr>
            <w:tcW w:w="2374" w:type="dxa"/>
            <w:gridSpan w:val="26"/>
            <w:vAlign w:val="center"/>
          </w:tcPr>
          <w:p w:rsidR="003F6383" w:rsidRPr="00F029F2" w:rsidRDefault="003F6383" w:rsidP="0065264A">
            <w:pPr>
              <w:adjustRightInd w:val="0"/>
              <w:snapToGrid w:val="0"/>
              <w:rPr>
                <w:rFonts w:ascii="仿宋_GB2312" w:eastAsia="仿宋_GB2312"/>
                <w:sz w:val="22"/>
              </w:rPr>
            </w:pPr>
          </w:p>
        </w:tc>
        <w:tc>
          <w:tcPr>
            <w:tcW w:w="2362" w:type="dxa"/>
            <w:gridSpan w:val="2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投入金额（万元）</w:t>
            </w:r>
          </w:p>
        </w:tc>
        <w:tc>
          <w:tcPr>
            <w:tcW w:w="2387" w:type="dxa"/>
            <w:gridSpan w:val="20"/>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14"/>
        </w:trPr>
        <w:tc>
          <w:tcPr>
            <w:tcW w:w="2383" w:type="dxa"/>
            <w:gridSpan w:val="8"/>
            <w:vMerge w:val="restart"/>
            <w:vAlign w:val="center"/>
          </w:tcPr>
          <w:p w:rsidR="003F6383" w:rsidRPr="00F029F2" w:rsidRDefault="003F6383" w:rsidP="0065264A">
            <w:pPr>
              <w:adjustRightInd w:val="0"/>
              <w:snapToGrid w:val="0"/>
              <w:rPr>
                <w:rFonts w:ascii="仿宋_GB2312" w:eastAsia="仿宋_GB2312"/>
                <w:sz w:val="22"/>
              </w:rPr>
            </w:pPr>
            <w:r>
              <w:rPr>
                <w:rFonts w:ascii="仿宋_GB2312" w:eastAsia="仿宋_GB2312" w:hint="eastAsia"/>
                <w:sz w:val="22"/>
              </w:rPr>
              <w:t>课题</w:t>
            </w:r>
            <w:r w:rsidRPr="00F029F2">
              <w:rPr>
                <w:rFonts w:ascii="仿宋_GB2312" w:eastAsia="仿宋_GB2312" w:hint="eastAsia"/>
                <w:sz w:val="22"/>
              </w:rPr>
              <w:t>国内合作单位</w:t>
            </w:r>
          </w:p>
        </w:tc>
        <w:tc>
          <w:tcPr>
            <w:tcW w:w="1051" w:type="dxa"/>
            <w:gridSpan w:val="1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w:t>
            </w:r>
            <w:proofErr w:type="gramStart"/>
            <w:r w:rsidRPr="00F029F2">
              <w:rPr>
                <w:rFonts w:ascii="仿宋_GB2312" w:eastAsia="仿宋_GB2312" w:hint="eastAsia"/>
                <w:sz w:val="22"/>
              </w:rPr>
              <w:t>一</w:t>
            </w:r>
            <w:proofErr w:type="gramEnd"/>
          </w:p>
        </w:tc>
        <w:tc>
          <w:tcPr>
            <w:tcW w:w="4131" w:type="dxa"/>
            <w:gridSpan w:val="40"/>
            <w:vAlign w:val="center"/>
          </w:tcPr>
          <w:p w:rsidR="003F6383" w:rsidRPr="00F029F2" w:rsidRDefault="003F6383" w:rsidP="0065264A">
            <w:pPr>
              <w:adjustRightInd w:val="0"/>
              <w:snapToGrid w:val="0"/>
              <w:rPr>
                <w:rFonts w:ascii="仿宋_GB2312" w:eastAsia="仿宋_GB2312"/>
                <w:sz w:val="22"/>
              </w:rPr>
            </w:pPr>
            <w:bookmarkStart w:id="76" w:name="CJDW1"/>
            <w:bookmarkEnd w:id="76"/>
          </w:p>
        </w:tc>
        <w:tc>
          <w:tcPr>
            <w:tcW w:w="1390"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单位类型</w:t>
            </w:r>
          </w:p>
        </w:tc>
        <w:tc>
          <w:tcPr>
            <w:tcW w:w="1228" w:type="dxa"/>
            <w:gridSpan w:val="7"/>
            <w:vAlign w:val="center"/>
          </w:tcPr>
          <w:p w:rsidR="003F6383" w:rsidRPr="00F029F2" w:rsidRDefault="003F6383" w:rsidP="0065264A">
            <w:pPr>
              <w:adjustRightInd w:val="0"/>
              <w:snapToGrid w:val="0"/>
              <w:rPr>
                <w:rFonts w:ascii="仿宋_GB2312" w:eastAsia="仿宋_GB2312"/>
                <w:sz w:val="22"/>
              </w:rPr>
            </w:pPr>
            <w:bookmarkStart w:id="77" w:name="CJDW1XZ"/>
            <w:bookmarkEnd w:id="77"/>
          </w:p>
        </w:tc>
      </w:tr>
      <w:tr w:rsidR="003F6383" w:rsidRPr="00796B4B" w:rsidTr="0065264A">
        <w:trPr>
          <w:gridAfter w:val="1"/>
          <w:cantSplit/>
          <w:trHeight w:val="414"/>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051" w:type="dxa"/>
            <w:gridSpan w:val="1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单位二</w:t>
            </w:r>
          </w:p>
        </w:tc>
        <w:tc>
          <w:tcPr>
            <w:tcW w:w="4131" w:type="dxa"/>
            <w:gridSpan w:val="40"/>
            <w:vAlign w:val="center"/>
          </w:tcPr>
          <w:p w:rsidR="003F6383" w:rsidRPr="00F029F2" w:rsidRDefault="003F6383" w:rsidP="0065264A">
            <w:pPr>
              <w:adjustRightInd w:val="0"/>
              <w:snapToGrid w:val="0"/>
              <w:rPr>
                <w:rFonts w:ascii="仿宋_GB2312" w:eastAsia="仿宋_GB2312"/>
                <w:sz w:val="22"/>
              </w:rPr>
            </w:pPr>
            <w:bookmarkStart w:id="78" w:name="CJDW2"/>
            <w:bookmarkEnd w:id="78"/>
          </w:p>
        </w:tc>
        <w:tc>
          <w:tcPr>
            <w:tcW w:w="1390"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单位类型</w:t>
            </w:r>
          </w:p>
        </w:tc>
        <w:tc>
          <w:tcPr>
            <w:tcW w:w="1228" w:type="dxa"/>
            <w:gridSpan w:val="7"/>
            <w:vAlign w:val="center"/>
          </w:tcPr>
          <w:p w:rsidR="003F6383" w:rsidRPr="00F029F2" w:rsidRDefault="003F6383" w:rsidP="0065264A">
            <w:pPr>
              <w:adjustRightInd w:val="0"/>
              <w:snapToGrid w:val="0"/>
              <w:rPr>
                <w:rFonts w:ascii="仿宋_GB2312" w:eastAsia="仿宋_GB2312"/>
                <w:sz w:val="22"/>
              </w:rPr>
            </w:pPr>
            <w:bookmarkStart w:id="79" w:name="CJDW2XZ"/>
            <w:bookmarkEnd w:id="79"/>
          </w:p>
        </w:tc>
      </w:tr>
      <w:tr w:rsidR="003F6383" w:rsidRPr="00796B4B" w:rsidTr="0065264A">
        <w:trPr>
          <w:gridAfter w:val="1"/>
          <w:cantSplit/>
          <w:trHeight w:val="414"/>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051" w:type="dxa"/>
            <w:gridSpan w:val="1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单位三</w:t>
            </w:r>
          </w:p>
        </w:tc>
        <w:tc>
          <w:tcPr>
            <w:tcW w:w="4131" w:type="dxa"/>
            <w:gridSpan w:val="40"/>
            <w:vAlign w:val="center"/>
          </w:tcPr>
          <w:p w:rsidR="003F6383" w:rsidRPr="00F029F2" w:rsidRDefault="003F6383" w:rsidP="0065264A">
            <w:pPr>
              <w:adjustRightInd w:val="0"/>
              <w:snapToGrid w:val="0"/>
              <w:rPr>
                <w:rFonts w:ascii="仿宋_GB2312" w:eastAsia="仿宋_GB2312"/>
                <w:sz w:val="22"/>
              </w:rPr>
            </w:pPr>
            <w:bookmarkStart w:id="80" w:name="CJDW3"/>
            <w:bookmarkEnd w:id="80"/>
          </w:p>
        </w:tc>
        <w:tc>
          <w:tcPr>
            <w:tcW w:w="1390" w:type="dxa"/>
            <w:gridSpan w:val="1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单位类型</w:t>
            </w:r>
          </w:p>
        </w:tc>
        <w:tc>
          <w:tcPr>
            <w:tcW w:w="1228" w:type="dxa"/>
            <w:gridSpan w:val="7"/>
            <w:vAlign w:val="center"/>
          </w:tcPr>
          <w:p w:rsidR="003F6383" w:rsidRPr="00F029F2" w:rsidRDefault="003F6383" w:rsidP="0065264A">
            <w:pPr>
              <w:adjustRightInd w:val="0"/>
              <w:snapToGrid w:val="0"/>
              <w:rPr>
                <w:rFonts w:ascii="仿宋_GB2312" w:eastAsia="仿宋_GB2312"/>
                <w:sz w:val="22"/>
              </w:rPr>
            </w:pPr>
            <w:bookmarkStart w:id="81" w:name="CJDW3XZ"/>
            <w:bookmarkEnd w:id="81"/>
          </w:p>
        </w:tc>
      </w:tr>
      <w:tr w:rsidR="003F6383" w:rsidRPr="00796B4B" w:rsidTr="0065264A">
        <w:trPr>
          <w:gridAfter w:val="1"/>
          <w:cantSplit/>
          <w:trHeight w:val="414"/>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7800" w:type="dxa"/>
            <w:gridSpan w:val="7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单位类型请选择以下代码填写：</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1.省内高校 2.省外高校 3.省内科</w:t>
            </w:r>
            <w:proofErr w:type="gramStart"/>
            <w:r w:rsidRPr="00F029F2">
              <w:rPr>
                <w:rFonts w:ascii="仿宋_GB2312" w:eastAsia="仿宋_GB2312" w:hint="eastAsia"/>
                <w:sz w:val="22"/>
              </w:rPr>
              <w:t>研</w:t>
            </w:r>
            <w:proofErr w:type="gramEnd"/>
            <w:r w:rsidRPr="00F029F2">
              <w:rPr>
                <w:rFonts w:ascii="仿宋_GB2312" w:eastAsia="仿宋_GB2312" w:hint="eastAsia"/>
                <w:sz w:val="22"/>
              </w:rPr>
              <w:t xml:space="preserve">单位 4.省外科研单位 </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5.省内企业 6省外企业 7其他</w:t>
            </w:r>
          </w:p>
        </w:tc>
      </w:tr>
      <w:tr w:rsidR="003F6383" w:rsidRPr="00796B4B" w:rsidTr="0065264A">
        <w:trPr>
          <w:gridAfter w:val="1"/>
          <w:cantSplit/>
          <w:trHeight w:val="894"/>
        </w:trPr>
        <w:tc>
          <w:tcPr>
            <w:tcW w:w="2383"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合作目标</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（国际合作课题填写）</w:t>
            </w:r>
          </w:p>
        </w:tc>
        <w:tc>
          <w:tcPr>
            <w:tcW w:w="473" w:type="dxa"/>
            <w:gridSpan w:val="5"/>
            <w:vAlign w:val="center"/>
          </w:tcPr>
          <w:p w:rsidR="003F6383" w:rsidRPr="00F029F2" w:rsidRDefault="003F6383" w:rsidP="0065264A">
            <w:pPr>
              <w:adjustRightInd w:val="0"/>
              <w:snapToGrid w:val="0"/>
              <w:rPr>
                <w:rFonts w:ascii="仿宋_GB2312" w:eastAsia="仿宋_GB2312"/>
                <w:sz w:val="22"/>
              </w:rPr>
            </w:pPr>
          </w:p>
        </w:tc>
        <w:tc>
          <w:tcPr>
            <w:tcW w:w="483" w:type="dxa"/>
            <w:gridSpan w:val="5"/>
            <w:vAlign w:val="center"/>
          </w:tcPr>
          <w:p w:rsidR="003F6383" w:rsidRPr="00F029F2" w:rsidRDefault="003F6383" w:rsidP="0065264A">
            <w:pPr>
              <w:adjustRightInd w:val="0"/>
              <w:snapToGrid w:val="0"/>
              <w:rPr>
                <w:rFonts w:ascii="仿宋_GB2312" w:eastAsia="仿宋_GB2312"/>
                <w:sz w:val="22"/>
              </w:rPr>
            </w:pPr>
          </w:p>
        </w:tc>
        <w:tc>
          <w:tcPr>
            <w:tcW w:w="486" w:type="dxa"/>
            <w:gridSpan w:val="6"/>
            <w:vAlign w:val="center"/>
          </w:tcPr>
          <w:p w:rsidR="003F6383" w:rsidRPr="00F029F2" w:rsidRDefault="003F6383" w:rsidP="0065264A">
            <w:pPr>
              <w:adjustRightInd w:val="0"/>
              <w:snapToGrid w:val="0"/>
              <w:rPr>
                <w:rFonts w:ascii="仿宋_GB2312" w:eastAsia="仿宋_GB2312"/>
                <w:sz w:val="22"/>
              </w:rPr>
            </w:pPr>
          </w:p>
        </w:tc>
        <w:tc>
          <w:tcPr>
            <w:tcW w:w="6358" w:type="dxa"/>
            <w:gridSpan w:val="58"/>
            <w:vAlign w:val="center"/>
          </w:tcPr>
          <w:p w:rsidR="003F6383" w:rsidRPr="00F029F2" w:rsidRDefault="003F6383" w:rsidP="0065264A">
            <w:pPr>
              <w:adjustRightInd w:val="0"/>
              <w:snapToGrid w:val="0"/>
              <w:spacing w:line="400" w:lineRule="exact"/>
              <w:ind w:leftChars="-50" w:left="-105" w:rightChars="-50" w:right="-105"/>
              <w:rPr>
                <w:rFonts w:ascii="仿宋_GB2312" w:eastAsia="仿宋_GB2312"/>
                <w:sz w:val="22"/>
              </w:rPr>
            </w:pPr>
            <w:r w:rsidRPr="00F029F2">
              <w:rPr>
                <w:rFonts w:ascii="仿宋_GB2312" w:eastAsia="仿宋_GB2312" w:hint="eastAsia"/>
                <w:sz w:val="22"/>
              </w:rPr>
              <w:t>1.解决关键瓶颈技术；2.填补国内技术空白；引进国际优秀人才；3.引进具有重大应用前景的前瞻技术；4.引进国家战略需求的关键技术、装备；5.解决国家科技计划\重大专项难点、瓶颈；6.分享国际前沿科技成果；7.其他（可多选）</w:t>
            </w:r>
          </w:p>
        </w:tc>
      </w:tr>
      <w:tr w:rsidR="003F6383" w:rsidRPr="00796B4B" w:rsidTr="0065264A">
        <w:trPr>
          <w:gridAfter w:val="1"/>
          <w:cantSplit/>
          <w:trHeight w:val="894"/>
        </w:trPr>
        <w:tc>
          <w:tcPr>
            <w:tcW w:w="2383"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合作方式.</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（国际合作课题填写）</w:t>
            </w:r>
          </w:p>
        </w:tc>
        <w:tc>
          <w:tcPr>
            <w:tcW w:w="473" w:type="dxa"/>
            <w:gridSpan w:val="5"/>
            <w:vAlign w:val="center"/>
          </w:tcPr>
          <w:p w:rsidR="003F6383" w:rsidRPr="00F029F2" w:rsidRDefault="003F6383" w:rsidP="0065264A">
            <w:pPr>
              <w:adjustRightInd w:val="0"/>
              <w:snapToGrid w:val="0"/>
              <w:rPr>
                <w:rFonts w:ascii="仿宋_GB2312" w:eastAsia="仿宋_GB2312"/>
                <w:sz w:val="22"/>
              </w:rPr>
            </w:pPr>
          </w:p>
        </w:tc>
        <w:tc>
          <w:tcPr>
            <w:tcW w:w="483" w:type="dxa"/>
            <w:gridSpan w:val="5"/>
            <w:vAlign w:val="center"/>
          </w:tcPr>
          <w:p w:rsidR="003F6383" w:rsidRPr="00F029F2" w:rsidRDefault="003F6383" w:rsidP="0065264A">
            <w:pPr>
              <w:adjustRightInd w:val="0"/>
              <w:snapToGrid w:val="0"/>
              <w:rPr>
                <w:rFonts w:ascii="仿宋_GB2312" w:eastAsia="仿宋_GB2312"/>
                <w:sz w:val="22"/>
              </w:rPr>
            </w:pPr>
          </w:p>
        </w:tc>
        <w:tc>
          <w:tcPr>
            <w:tcW w:w="486" w:type="dxa"/>
            <w:gridSpan w:val="6"/>
            <w:vAlign w:val="center"/>
          </w:tcPr>
          <w:p w:rsidR="003F6383" w:rsidRPr="00F029F2" w:rsidRDefault="003F6383" w:rsidP="0065264A">
            <w:pPr>
              <w:adjustRightInd w:val="0"/>
              <w:snapToGrid w:val="0"/>
              <w:rPr>
                <w:rFonts w:ascii="仿宋_GB2312" w:eastAsia="仿宋_GB2312"/>
                <w:sz w:val="22"/>
              </w:rPr>
            </w:pPr>
          </w:p>
        </w:tc>
        <w:tc>
          <w:tcPr>
            <w:tcW w:w="6358" w:type="dxa"/>
            <w:gridSpan w:val="58"/>
            <w:vAlign w:val="center"/>
          </w:tcPr>
          <w:p w:rsidR="003F6383" w:rsidRPr="00F029F2" w:rsidRDefault="003F6383" w:rsidP="0065264A">
            <w:pPr>
              <w:adjustRightInd w:val="0"/>
              <w:snapToGrid w:val="0"/>
              <w:spacing w:line="400" w:lineRule="exact"/>
              <w:ind w:leftChars="-50" w:left="-105" w:rightChars="-50" w:right="-105"/>
              <w:rPr>
                <w:rFonts w:ascii="仿宋_GB2312" w:eastAsia="仿宋_GB2312"/>
                <w:sz w:val="22"/>
              </w:rPr>
            </w:pPr>
            <w:r w:rsidRPr="00F029F2">
              <w:rPr>
                <w:rFonts w:ascii="仿宋_GB2312" w:eastAsia="仿宋_GB2312" w:hint="eastAsia"/>
                <w:sz w:val="22"/>
              </w:rPr>
              <w:t>1.购买全套技术及消化吸收；2.购买关键技术；3.引进关键技术设备；4.分工合作研发；5.聘请专家来华工作；6.赴国外技术培训；7.利用国外资源；8.信息交流、技术咨询；9.其他（可多选）</w:t>
            </w:r>
          </w:p>
        </w:tc>
      </w:tr>
      <w:tr w:rsidR="003F6383" w:rsidRPr="00796B4B" w:rsidTr="0065264A">
        <w:trPr>
          <w:gridAfter w:val="1"/>
          <w:cantSplit/>
          <w:trHeight w:val="132"/>
        </w:trPr>
        <w:tc>
          <w:tcPr>
            <w:tcW w:w="2383" w:type="dxa"/>
            <w:gridSpan w:val="8"/>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合作外方</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（国际合作课题填写）</w:t>
            </w:r>
          </w:p>
        </w:tc>
        <w:tc>
          <w:tcPr>
            <w:tcW w:w="1953"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课题起止日期</w:t>
            </w:r>
          </w:p>
        </w:tc>
        <w:tc>
          <w:tcPr>
            <w:tcW w:w="5847" w:type="dxa"/>
            <w:gridSpan w:val="52"/>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32"/>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953"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合作国别</w:t>
            </w:r>
          </w:p>
        </w:tc>
        <w:tc>
          <w:tcPr>
            <w:tcW w:w="1941" w:type="dxa"/>
            <w:gridSpan w:val="17"/>
            <w:vAlign w:val="center"/>
          </w:tcPr>
          <w:p w:rsidR="003F6383" w:rsidRPr="00F029F2" w:rsidRDefault="003F6383" w:rsidP="0065264A">
            <w:pPr>
              <w:adjustRightInd w:val="0"/>
              <w:snapToGrid w:val="0"/>
              <w:rPr>
                <w:rFonts w:ascii="仿宋_GB2312" w:eastAsia="仿宋_GB2312"/>
                <w:sz w:val="22"/>
              </w:rPr>
            </w:pPr>
          </w:p>
        </w:tc>
        <w:tc>
          <w:tcPr>
            <w:tcW w:w="1941"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所属大洲</w:t>
            </w:r>
          </w:p>
        </w:tc>
        <w:tc>
          <w:tcPr>
            <w:tcW w:w="1965" w:type="dxa"/>
            <w:gridSpan w:val="1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26"/>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953"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协议签署日期</w:t>
            </w:r>
          </w:p>
        </w:tc>
        <w:tc>
          <w:tcPr>
            <w:tcW w:w="1941" w:type="dxa"/>
            <w:gridSpan w:val="17"/>
            <w:vAlign w:val="center"/>
          </w:tcPr>
          <w:p w:rsidR="003F6383" w:rsidRPr="00F029F2" w:rsidRDefault="003F6383" w:rsidP="0065264A">
            <w:pPr>
              <w:adjustRightInd w:val="0"/>
              <w:snapToGrid w:val="0"/>
              <w:rPr>
                <w:rFonts w:ascii="仿宋_GB2312" w:eastAsia="仿宋_GB2312"/>
                <w:sz w:val="22"/>
              </w:rPr>
            </w:pPr>
          </w:p>
        </w:tc>
        <w:tc>
          <w:tcPr>
            <w:tcW w:w="1941"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协议有效期</w:t>
            </w:r>
          </w:p>
        </w:tc>
        <w:tc>
          <w:tcPr>
            <w:tcW w:w="1965" w:type="dxa"/>
            <w:gridSpan w:val="1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        年</w:t>
            </w:r>
          </w:p>
        </w:tc>
      </w:tr>
      <w:tr w:rsidR="003F6383" w:rsidRPr="00796B4B" w:rsidTr="0065264A">
        <w:trPr>
          <w:gridAfter w:val="1"/>
          <w:cantSplit/>
          <w:trHeight w:val="126"/>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3894" w:type="dxa"/>
            <w:gridSpan w:val="3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机构名称（中文）</w:t>
            </w:r>
          </w:p>
        </w:tc>
        <w:tc>
          <w:tcPr>
            <w:tcW w:w="3906" w:type="dxa"/>
            <w:gridSpan w:val="35"/>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26"/>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953"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外方负责人（中文）</w:t>
            </w:r>
          </w:p>
        </w:tc>
        <w:tc>
          <w:tcPr>
            <w:tcW w:w="1941" w:type="dxa"/>
            <w:gridSpan w:val="17"/>
            <w:vAlign w:val="center"/>
          </w:tcPr>
          <w:p w:rsidR="003F6383" w:rsidRPr="00F029F2" w:rsidRDefault="003F6383" w:rsidP="0065264A">
            <w:pPr>
              <w:adjustRightInd w:val="0"/>
              <w:snapToGrid w:val="0"/>
              <w:rPr>
                <w:rFonts w:ascii="仿宋_GB2312" w:eastAsia="仿宋_GB2312"/>
                <w:sz w:val="22"/>
              </w:rPr>
            </w:pPr>
          </w:p>
        </w:tc>
        <w:tc>
          <w:tcPr>
            <w:tcW w:w="1941"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职 称</w:t>
            </w:r>
          </w:p>
        </w:tc>
        <w:tc>
          <w:tcPr>
            <w:tcW w:w="1965" w:type="dxa"/>
            <w:gridSpan w:val="1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26"/>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3894" w:type="dxa"/>
            <w:gridSpan w:val="3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外方课题编号及支持资金</w:t>
            </w:r>
          </w:p>
        </w:tc>
        <w:tc>
          <w:tcPr>
            <w:tcW w:w="3906" w:type="dxa"/>
            <w:gridSpan w:val="3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（如该课题得到了外方资金支持，请填写此处）</w:t>
            </w:r>
          </w:p>
        </w:tc>
      </w:tr>
      <w:tr w:rsidR="003F6383" w:rsidRPr="00796B4B" w:rsidTr="0065264A">
        <w:trPr>
          <w:gridAfter w:val="1"/>
          <w:cantSplit/>
          <w:trHeight w:val="126"/>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953"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通讯地址</w:t>
            </w:r>
          </w:p>
        </w:tc>
        <w:tc>
          <w:tcPr>
            <w:tcW w:w="1941" w:type="dxa"/>
            <w:gridSpan w:val="17"/>
            <w:vAlign w:val="center"/>
          </w:tcPr>
          <w:p w:rsidR="003F6383" w:rsidRPr="00F029F2" w:rsidRDefault="003F6383" w:rsidP="0065264A">
            <w:pPr>
              <w:adjustRightInd w:val="0"/>
              <w:snapToGrid w:val="0"/>
              <w:rPr>
                <w:rFonts w:ascii="仿宋_GB2312" w:eastAsia="仿宋_GB2312"/>
                <w:sz w:val="22"/>
              </w:rPr>
            </w:pPr>
          </w:p>
        </w:tc>
        <w:tc>
          <w:tcPr>
            <w:tcW w:w="1941"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E-mail</w:t>
            </w:r>
          </w:p>
        </w:tc>
        <w:tc>
          <w:tcPr>
            <w:tcW w:w="1965" w:type="dxa"/>
            <w:gridSpan w:val="1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26"/>
        </w:trPr>
        <w:tc>
          <w:tcPr>
            <w:tcW w:w="2383" w:type="dxa"/>
            <w:gridSpan w:val="8"/>
            <w:vMerge/>
            <w:vAlign w:val="center"/>
          </w:tcPr>
          <w:p w:rsidR="003F6383" w:rsidRPr="00F029F2" w:rsidRDefault="003F6383" w:rsidP="0065264A">
            <w:pPr>
              <w:adjustRightInd w:val="0"/>
              <w:snapToGrid w:val="0"/>
              <w:rPr>
                <w:rFonts w:ascii="仿宋_GB2312" w:eastAsia="仿宋_GB2312"/>
                <w:sz w:val="22"/>
              </w:rPr>
            </w:pPr>
          </w:p>
        </w:tc>
        <w:tc>
          <w:tcPr>
            <w:tcW w:w="1953"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传    真</w:t>
            </w:r>
          </w:p>
        </w:tc>
        <w:tc>
          <w:tcPr>
            <w:tcW w:w="1941" w:type="dxa"/>
            <w:gridSpan w:val="17"/>
            <w:vAlign w:val="center"/>
          </w:tcPr>
          <w:p w:rsidR="003F6383" w:rsidRPr="00F029F2" w:rsidRDefault="003F6383" w:rsidP="0065264A">
            <w:pPr>
              <w:adjustRightInd w:val="0"/>
              <w:snapToGrid w:val="0"/>
              <w:rPr>
                <w:rFonts w:ascii="仿宋_GB2312" w:eastAsia="仿宋_GB2312"/>
                <w:sz w:val="22"/>
              </w:rPr>
            </w:pPr>
          </w:p>
        </w:tc>
        <w:tc>
          <w:tcPr>
            <w:tcW w:w="1941" w:type="dxa"/>
            <w:gridSpan w:val="17"/>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联系电话</w:t>
            </w:r>
          </w:p>
        </w:tc>
        <w:tc>
          <w:tcPr>
            <w:tcW w:w="1965" w:type="dxa"/>
            <w:gridSpan w:val="18"/>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966" w:type="dxa"/>
            <w:gridSpan w:val="3"/>
            <w:vMerge w:val="restart"/>
            <w:shd w:val="clear" w:color="auto" w:fill="auto"/>
            <w:vAlign w:val="center"/>
          </w:tcPr>
          <w:p w:rsidR="003F6383" w:rsidRDefault="003F6383" w:rsidP="0065264A">
            <w:pPr>
              <w:adjustRightInd w:val="0"/>
              <w:snapToGrid w:val="0"/>
              <w:rPr>
                <w:rFonts w:ascii="仿宋_GB2312" w:eastAsia="仿宋_GB2312"/>
                <w:sz w:val="22"/>
              </w:rPr>
            </w:pPr>
            <w:r w:rsidRPr="00F029F2">
              <w:rPr>
                <w:rFonts w:ascii="仿宋_GB2312" w:eastAsia="仿宋_GB2312" w:hint="eastAsia"/>
                <w:sz w:val="22"/>
              </w:rPr>
              <w:t>课题</w:t>
            </w:r>
          </w:p>
          <w:p w:rsidR="003F6383" w:rsidRDefault="003F6383" w:rsidP="0065264A">
            <w:pPr>
              <w:adjustRightInd w:val="0"/>
              <w:snapToGrid w:val="0"/>
              <w:rPr>
                <w:rFonts w:ascii="仿宋_GB2312" w:eastAsia="仿宋_GB2312"/>
                <w:sz w:val="22"/>
              </w:rPr>
            </w:pPr>
            <w:r w:rsidRPr="00F029F2">
              <w:rPr>
                <w:rFonts w:ascii="仿宋_GB2312" w:eastAsia="仿宋_GB2312" w:hint="eastAsia"/>
                <w:sz w:val="22"/>
              </w:rPr>
              <w:t>人员</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概况</w:t>
            </w:r>
          </w:p>
        </w:tc>
        <w:tc>
          <w:tcPr>
            <w:tcW w:w="1417" w:type="dxa"/>
            <w:gridSpan w:val="5"/>
            <w:vMerge w:val="restart"/>
            <w:shd w:val="clear" w:color="auto" w:fill="auto"/>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课题负责人　</w:t>
            </w:r>
          </w:p>
        </w:tc>
        <w:tc>
          <w:tcPr>
            <w:tcW w:w="1282"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姓 名</w:t>
            </w:r>
          </w:p>
        </w:tc>
        <w:tc>
          <w:tcPr>
            <w:tcW w:w="932"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性别</w:t>
            </w:r>
          </w:p>
        </w:tc>
        <w:tc>
          <w:tcPr>
            <w:tcW w:w="1249"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出生年月</w:t>
            </w:r>
          </w:p>
        </w:tc>
        <w:tc>
          <w:tcPr>
            <w:tcW w:w="889" w:type="dxa"/>
            <w:gridSpan w:val="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学历</w:t>
            </w:r>
          </w:p>
        </w:tc>
        <w:tc>
          <w:tcPr>
            <w:tcW w:w="747" w:type="dxa"/>
            <w:gridSpan w:val="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学位</w:t>
            </w:r>
          </w:p>
        </w:tc>
        <w:tc>
          <w:tcPr>
            <w:tcW w:w="946" w:type="dxa"/>
            <w:gridSpan w:val="1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职称</w:t>
            </w:r>
          </w:p>
        </w:tc>
        <w:tc>
          <w:tcPr>
            <w:tcW w:w="1755"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联系电话</w:t>
            </w:r>
          </w:p>
        </w:tc>
      </w:tr>
      <w:tr w:rsidR="003F6383" w:rsidRPr="00796B4B" w:rsidTr="0065264A">
        <w:trPr>
          <w:gridAfter w:val="1"/>
          <w:cantSplit/>
          <w:trHeight w:val="376"/>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282" w:type="dxa"/>
            <w:gridSpan w:val="14"/>
            <w:vAlign w:val="center"/>
          </w:tcPr>
          <w:p w:rsidR="003F6383" w:rsidRPr="00F029F2" w:rsidRDefault="003F6383" w:rsidP="0065264A">
            <w:pPr>
              <w:adjustRightInd w:val="0"/>
              <w:snapToGrid w:val="0"/>
              <w:rPr>
                <w:rFonts w:ascii="仿宋_GB2312" w:eastAsia="仿宋_GB2312"/>
                <w:sz w:val="22"/>
              </w:rPr>
            </w:pPr>
          </w:p>
        </w:tc>
        <w:tc>
          <w:tcPr>
            <w:tcW w:w="932" w:type="dxa"/>
            <w:gridSpan w:val="11"/>
            <w:vAlign w:val="center"/>
          </w:tcPr>
          <w:p w:rsidR="003F6383" w:rsidRPr="00F029F2" w:rsidRDefault="003F6383" w:rsidP="0065264A">
            <w:pPr>
              <w:adjustRightInd w:val="0"/>
              <w:snapToGrid w:val="0"/>
              <w:rPr>
                <w:rFonts w:ascii="仿宋_GB2312" w:eastAsia="仿宋_GB2312"/>
                <w:sz w:val="22"/>
              </w:rPr>
            </w:pPr>
          </w:p>
        </w:tc>
        <w:tc>
          <w:tcPr>
            <w:tcW w:w="1249"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  </w:t>
            </w:r>
          </w:p>
        </w:tc>
        <w:tc>
          <w:tcPr>
            <w:tcW w:w="889" w:type="dxa"/>
            <w:gridSpan w:val="9"/>
            <w:vAlign w:val="center"/>
          </w:tcPr>
          <w:p w:rsidR="003F6383" w:rsidRPr="00F029F2" w:rsidRDefault="003F6383" w:rsidP="0065264A">
            <w:pPr>
              <w:adjustRightInd w:val="0"/>
              <w:snapToGrid w:val="0"/>
              <w:rPr>
                <w:rFonts w:ascii="仿宋_GB2312" w:eastAsia="仿宋_GB2312"/>
                <w:sz w:val="22"/>
              </w:rPr>
            </w:pPr>
          </w:p>
        </w:tc>
        <w:tc>
          <w:tcPr>
            <w:tcW w:w="747" w:type="dxa"/>
            <w:gridSpan w:val="5"/>
            <w:vAlign w:val="center"/>
          </w:tcPr>
          <w:p w:rsidR="003F6383" w:rsidRPr="00F029F2" w:rsidRDefault="003F6383" w:rsidP="0065264A">
            <w:pPr>
              <w:adjustRightInd w:val="0"/>
              <w:snapToGrid w:val="0"/>
              <w:rPr>
                <w:rFonts w:ascii="仿宋_GB2312" w:eastAsia="仿宋_GB2312"/>
                <w:sz w:val="22"/>
              </w:rPr>
            </w:pPr>
          </w:p>
        </w:tc>
        <w:tc>
          <w:tcPr>
            <w:tcW w:w="946" w:type="dxa"/>
            <w:gridSpan w:val="10"/>
            <w:vAlign w:val="center"/>
          </w:tcPr>
          <w:p w:rsidR="003F6383" w:rsidRPr="00F029F2" w:rsidRDefault="003F6383" w:rsidP="0065264A">
            <w:pPr>
              <w:adjustRightInd w:val="0"/>
              <w:snapToGrid w:val="0"/>
              <w:rPr>
                <w:rFonts w:ascii="仿宋_GB2312" w:eastAsia="仿宋_GB2312"/>
                <w:sz w:val="22"/>
              </w:rPr>
            </w:pPr>
          </w:p>
        </w:tc>
        <w:tc>
          <w:tcPr>
            <w:tcW w:w="1755" w:type="dxa"/>
            <w:gridSpan w:val="14"/>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376"/>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shd w:val="clear" w:color="auto" w:fill="auto"/>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课题联系人</w:t>
            </w:r>
          </w:p>
        </w:tc>
        <w:tc>
          <w:tcPr>
            <w:tcW w:w="1282" w:type="dxa"/>
            <w:gridSpan w:val="14"/>
            <w:vAlign w:val="center"/>
          </w:tcPr>
          <w:p w:rsidR="003F6383" w:rsidRPr="00F029F2" w:rsidRDefault="003F6383" w:rsidP="0065264A">
            <w:pPr>
              <w:adjustRightInd w:val="0"/>
              <w:snapToGrid w:val="0"/>
              <w:rPr>
                <w:rFonts w:ascii="仿宋_GB2312" w:eastAsia="仿宋_GB2312"/>
                <w:sz w:val="22"/>
              </w:rPr>
            </w:pPr>
          </w:p>
        </w:tc>
        <w:tc>
          <w:tcPr>
            <w:tcW w:w="932" w:type="dxa"/>
            <w:gridSpan w:val="11"/>
            <w:vAlign w:val="center"/>
          </w:tcPr>
          <w:p w:rsidR="003F6383" w:rsidRPr="00F029F2" w:rsidRDefault="003F6383" w:rsidP="0065264A">
            <w:pPr>
              <w:adjustRightInd w:val="0"/>
              <w:snapToGrid w:val="0"/>
              <w:rPr>
                <w:rFonts w:ascii="仿宋_GB2312" w:eastAsia="仿宋_GB2312"/>
                <w:sz w:val="22"/>
              </w:rPr>
            </w:pPr>
          </w:p>
        </w:tc>
        <w:tc>
          <w:tcPr>
            <w:tcW w:w="1249" w:type="dxa"/>
            <w:gridSpan w:val="11"/>
            <w:vAlign w:val="center"/>
          </w:tcPr>
          <w:p w:rsidR="003F6383" w:rsidRPr="00F029F2" w:rsidRDefault="003F6383" w:rsidP="0065264A">
            <w:pPr>
              <w:adjustRightInd w:val="0"/>
              <w:snapToGrid w:val="0"/>
              <w:rPr>
                <w:rFonts w:ascii="仿宋_GB2312" w:eastAsia="仿宋_GB2312"/>
                <w:sz w:val="22"/>
              </w:rPr>
            </w:pPr>
          </w:p>
        </w:tc>
        <w:tc>
          <w:tcPr>
            <w:tcW w:w="889" w:type="dxa"/>
            <w:gridSpan w:val="9"/>
            <w:vAlign w:val="center"/>
          </w:tcPr>
          <w:p w:rsidR="003F6383" w:rsidRPr="00F029F2" w:rsidRDefault="003F6383" w:rsidP="0065264A">
            <w:pPr>
              <w:adjustRightInd w:val="0"/>
              <w:snapToGrid w:val="0"/>
              <w:rPr>
                <w:rFonts w:ascii="仿宋_GB2312" w:eastAsia="仿宋_GB2312"/>
                <w:sz w:val="22"/>
              </w:rPr>
            </w:pPr>
          </w:p>
        </w:tc>
        <w:tc>
          <w:tcPr>
            <w:tcW w:w="747" w:type="dxa"/>
            <w:gridSpan w:val="5"/>
            <w:vAlign w:val="center"/>
          </w:tcPr>
          <w:p w:rsidR="003F6383" w:rsidRPr="00F029F2" w:rsidRDefault="003F6383" w:rsidP="0065264A">
            <w:pPr>
              <w:adjustRightInd w:val="0"/>
              <w:snapToGrid w:val="0"/>
              <w:rPr>
                <w:rFonts w:ascii="仿宋_GB2312" w:eastAsia="仿宋_GB2312"/>
                <w:sz w:val="22"/>
              </w:rPr>
            </w:pPr>
          </w:p>
        </w:tc>
        <w:tc>
          <w:tcPr>
            <w:tcW w:w="946" w:type="dxa"/>
            <w:gridSpan w:val="10"/>
            <w:vAlign w:val="center"/>
          </w:tcPr>
          <w:p w:rsidR="003F6383" w:rsidRPr="00F029F2" w:rsidRDefault="003F6383" w:rsidP="0065264A">
            <w:pPr>
              <w:adjustRightInd w:val="0"/>
              <w:snapToGrid w:val="0"/>
              <w:rPr>
                <w:rFonts w:ascii="仿宋_GB2312" w:eastAsia="仿宋_GB2312"/>
                <w:sz w:val="22"/>
              </w:rPr>
            </w:pPr>
          </w:p>
        </w:tc>
        <w:tc>
          <w:tcPr>
            <w:tcW w:w="1755" w:type="dxa"/>
            <w:gridSpan w:val="14"/>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32"/>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课题人员</w:t>
            </w:r>
          </w:p>
        </w:tc>
        <w:tc>
          <w:tcPr>
            <w:tcW w:w="1282"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总数</w:t>
            </w:r>
          </w:p>
        </w:tc>
        <w:tc>
          <w:tcPr>
            <w:tcW w:w="932" w:type="dxa"/>
            <w:gridSpan w:val="11"/>
            <w:vAlign w:val="center"/>
          </w:tcPr>
          <w:p w:rsidR="003F6383" w:rsidRPr="00F029F2" w:rsidRDefault="003F6383" w:rsidP="0065264A">
            <w:pPr>
              <w:adjustRightInd w:val="0"/>
              <w:snapToGrid w:val="0"/>
              <w:rPr>
                <w:rFonts w:ascii="仿宋_GB2312" w:eastAsia="仿宋_GB2312"/>
                <w:sz w:val="22"/>
              </w:rPr>
            </w:pPr>
          </w:p>
        </w:tc>
        <w:tc>
          <w:tcPr>
            <w:tcW w:w="3831" w:type="dxa"/>
            <w:gridSpan w:val="3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其中35岁以下主要研发人员数</w:t>
            </w:r>
          </w:p>
        </w:tc>
        <w:tc>
          <w:tcPr>
            <w:tcW w:w="1755" w:type="dxa"/>
            <w:gridSpan w:val="14"/>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41"/>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1282" w:type="dxa"/>
            <w:gridSpan w:val="1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其中</w:t>
            </w:r>
          </w:p>
        </w:tc>
        <w:tc>
          <w:tcPr>
            <w:tcW w:w="932"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高级</w:t>
            </w:r>
          </w:p>
        </w:tc>
        <w:tc>
          <w:tcPr>
            <w:tcW w:w="763" w:type="dxa"/>
            <w:gridSpan w:val="6"/>
            <w:vAlign w:val="center"/>
          </w:tcPr>
          <w:p w:rsidR="003F6383" w:rsidRPr="00F029F2" w:rsidRDefault="003F6383" w:rsidP="0065264A">
            <w:pPr>
              <w:adjustRightInd w:val="0"/>
              <w:snapToGrid w:val="0"/>
              <w:rPr>
                <w:rFonts w:ascii="仿宋_GB2312" w:eastAsia="仿宋_GB2312"/>
                <w:sz w:val="22"/>
              </w:rPr>
            </w:pPr>
          </w:p>
        </w:tc>
        <w:tc>
          <w:tcPr>
            <w:tcW w:w="709" w:type="dxa"/>
            <w:gridSpan w:val="6"/>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中级</w:t>
            </w:r>
          </w:p>
        </w:tc>
        <w:tc>
          <w:tcPr>
            <w:tcW w:w="666" w:type="dxa"/>
            <w:gridSpan w:val="8"/>
            <w:vAlign w:val="center"/>
          </w:tcPr>
          <w:p w:rsidR="003F6383" w:rsidRPr="00F029F2" w:rsidRDefault="003F6383" w:rsidP="0065264A">
            <w:pPr>
              <w:adjustRightInd w:val="0"/>
              <w:snapToGrid w:val="0"/>
              <w:rPr>
                <w:rFonts w:ascii="仿宋_GB2312" w:eastAsia="仿宋_GB2312"/>
                <w:sz w:val="22"/>
              </w:rPr>
            </w:pPr>
          </w:p>
        </w:tc>
        <w:tc>
          <w:tcPr>
            <w:tcW w:w="747" w:type="dxa"/>
            <w:gridSpan w:val="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初级</w:t>
            </w:r>
          </w:p>
        </w:tc>
        <w:tc>
          <w:tcPr>
            <w:tcW w:w="946" w:type="dxa"/>
            <w:gridSpan w:val="10"/>
            <w:vAlign w:val="center"/>
          </w:tcPr>
          <w:p w:rsidR="003F6383" w:rsidRPr="00F029F2" w:rsidRDefault="003F6383" w:rsidP="0065264A">
            <w:pPr>
              <w:adjustRightInd w:val="0"/>
              <w:snapToGrid w:val="0"/>
              <w:rPr>
                <w:rFonts w:ascii="仿宋_GB2312" w:eastAsia="仿宋_GB2312"/>
                <w:sz w:val="22"/>
              </w:rPr>
            </w:pPr>
          </w:p>
        </w:tc>
        <w:tc>
          <w:tcPr>
            <w:tcW w:w="941" w:type="dxa"/>
            <w:gridSpan w:val="1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其他</w:t>
            </w:r>
          </w:p>
        </w:tc>
        <w:tc>
          <w:tcPr>
            <w:tcW w:w="814" w:type="dxa"/>
            <w:gridSpan w:val="4"/>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441"/>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1282" w:type="dxa"/>
            <w:gridSpan w:val="14"/>
            <w:vAlign w:val="center"/>
          </w:tcPr>
          <w:p w:rsidR="003F6383" w:rsidRPr="00F029F2" w:rsidRDefault="003F6383" w:rsidP="0065264A">
            <w:pPr>
              <w:adjustRightInd w:val="0"/>
              <w:snapToGrid w:val="0"/>
              <w:rPr>
                <w:rFonts w:ascii="仿宋_GB2312" w:eastAsia="仿宋_GB2312"/>
                <w:sz w:val="22"/>
              </w:rPr>
            </w:pPr>
          </w:p>
        </w:tc>
        <w:tc>
          <w:tcPr>
            <w:tcW w:w="932" w:type="dxa"/>
            <w:gridSpan w:val="11"/>
            <w:vAlign w:val="center"/>
          </w:tcPr>
          <w:p w:rsidR="003F6383" w:rsidRPr="00F029F2" w:rsidRDefault="003F6383" w:rsidP="0065264A">
            <w:pPr>
              <w:adjustRightInd w:val="0"/>
              <w:snapToGrid w:val="0"/>
              <w:rPr>
                <w:rFonts w:ascii="仿宋_GB2312" w:eastAsia="仿宋_GB2312"/>
                <w:sz w:val="22"/>
              </w:rPr>
            </w:pPr>
          </w:p>
        </w:tc>
        <w:tc>
          <w:tcPr>
            <w:tcW w:w="763" w:type="dxa"/>
            <w:gridSpan w:val="6"/>
            <w:vAlign w:val="center"/>
          </w:tcPr>
          <w:p w:rsidR="003F6383" w:rsidRPr="00F029F2" w:rsidRDefault="003F6383" w:rsidP="0065264A">
            <w:pPr>
              <w:adjustRightInd w:val="0"/>
              <w:snapToGrid w:val="0"/>
              <w:rPr>
                <w:rFonts w:ascii="仿宋_GB2312" w:eastAsia="仿宋_GB2312"/>
                <w:sz w:val="22"/>
              </w:rPr>
            </w:pPr>
          </w:p>
        </w:tc>
        <w:tc>
          <w:tcPr>
            <w:tcW w:w="709" w:type="dxa"/>
            <w:gridSpan w:val="6"/>
            <w:vAlign w:val="center"/>
          </w:tcPr>
          <w:p w:rsidR="003F6383" w:rsidRPr="00F029F2" w:rsidRDefault="003F6383" w:rsidP="0065264A">
            <w:pPr>
              <w:adjustRightInd w:val="0"/>
              <w:snapToGrid w:val="0"/>
              <w:rPr>
                <w:rFonts w:ascii="仿宋_GB2312" w:eastAsia="仿宋_GB2312"/>
                <w:sz w:val="22"/>
              </w:rPr>
            </w:pPr>
          </w:p>
        </w:tc>
        <w:tc>
          <w:tcPr>
            <w:tcW w:w="666" w:type="dxa"/>
            <w:gridSpan w:val="8"/>
            <w:vAlign w:val="center"/>
          </w:tcPr>
          <w:p w:rsidR="003F6383" w:rsidRPr="00F029F2" w:rsidRDefault="003F6383" w:rsidP="0065264A">
            <w:pPr>
              <w:adjustRightInd w:val="0"/>
              <w:snapToGrid w:val="0"/>
              <w:rPr>
                <w:rFonts w:ascii="仿宋_GB2312" w:eastAsia="仿宋_GB2312"/>
                <w:sz w:val="22"/>
              </w:rPr>
            </w:pPr>
          </w:p>
        </w:tc>
        <w:tc>
          <w:tcPr>
            <w:tcW w:w="747" w:type="dxa"/>
            <w:gridSpan w:val="5"/>
            <w:vAlign w:val="center"/>
          </w:tcPr>
          <w:p w:rsidR="003F6383" w:rsidRPr="00F029F2" w:rsidRDefault="003F6383" w:rsidP="0065264A">
            <w:pPr>
              <w:adjustRightInd w:val="0"/>
              <w:snapToGrid w:val="0"/>
              <w:rPr>
                <w:rFonts w:ascii="仿宋_GB2312" w:eastAsia="仿宋_GB2312"/>
                <w:sz w:val="22"/>
              </w:rPr>
            </w:pPr>
          </w:p>
        </w:tc>
        <w:tc>
          <w:tcPr>
            <w:tcW w:w="946" w:type="dxa"/>
            <w:gridSpan w:val="10"/>
            <w:vAlign w:val="center"/>
          </w:tcPr>
          <w:p w:rsidR="003F6383" w:rsidRPr="00F029F2" w:rsidRDefault="003F6383" w:rsidP="0065264A">
            <w:pPr>
              <w:adjustRightInd w:val="0"/>
              <w:snapToGrid w:val="0"/>
              <w:rPr>
                <w:rFonts w:ascii="仿宋_GB2312" w:eastAsia="仿宋_GB2312"/>
                <w:sz w:val="22"/>
              </w:rPr>
            </w:pPr>
          </w:p>
        </w:tc>
        <w:tc>
          <w:tcPr>
            <w:tcW w:w="941" w:type="dxa"/>
            <w:gridSpan w:val="10"/>
            <w:vAlign w:val="center"/>
          </w:tcPr>
          <w:p w:rsidR="003F6383" w:rsidRPr="00F029F2" w:rsidRDefault="003F6383" w:rsidP="0065264A">
            <w:pPr>
              <w:adjustRightInd w:val="0"/>
              <w:snapToGrid w:val="0"/>
              <w:rPr>
                <w:rFonts w:ascii="仿宋_GB2312" w:eastAsia="仿宋_GB2312"/>
                <w:sz w:val="22"/>
              </w:rPr>
            </w:pPr>
          </w:p>
        </w:tc>
        <w:tc>
          <w:tcPr>
            <w:tcW w:w="814" w:type="dxa"/>
            <w:gridSpan w:val="4"/>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63"/>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2977"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具有中、高级职称人员数</w:t>
            </w:r>
          </w:p>
        </w:tc>
        <w:tc>
          <w:tcPr>
            <w:tcW w:w="4823" w:type="dxa"/>
            <w:gridSpan w:val="43"/>
            <w:vAlign w:val="center"/>
          </w:tcPr>
          <w:p w:rsidR="003F6383" w:rsidRPr="00F029F2" w:rsidRDefault="003F6383" w:rsidP="0065264A">
            <w:pPr>
              <w:suppressAutoHyphens/>
              <w:adjustRightInd w:val="0"/>
              <w:snapToGrid w:val="0"/>
              <w:rPr>
                <w:rFonts w:ascii="仿宋_GB2312" w:eastAsia="仿宋_GB2312"/>
                <w:sz w:val="22"/>
              </w:rPr>
            </w:pPr>
          </w:p>
        </w:tc>
      </w:tr>
      <w:tr w:rsidR="003F6383" w:rsidRPr="00796B4B" w:rsidTr="0065264A">
        <w:trPr>
          <w:gridAfter w:val="1"/>
          <w:cantSplit/>
          <w:trHeight w:val="63"/>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人才情况</w:t>
            </w:r>
          </w:p>
        </w:tc>
        <w:tc>
          <w:tcPr>
            <w:tcW w:w="2977"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其中：具有中级职称人员数</w:t>
            </w:r>
          </w:p>
        </w:tc>
        <w:tc>
          <w:tcPr>
            <w:tcW w:w="940" w:type="dxa"/>
            <w:gridSpan w:val="9"/>
            <w:vAlign w:val="center"/>
          </w:tcPr>
          <w:p w:rsidR="003F6383" w:rsidRPr="00F029F2" w:rsidRDefault="003F6383" w:rsidP="0065264A">
            <w:pPr>
              <w:suppressAutoHyphens/>
              <w:adjustRightInd w:val="0"/>
              <w:snapToGrid w:val="0"/>
              <w:rPr>
                <w:rFonts w:ascii="仿宋_GB2312" w:eastAsia="仿宋_GB2312"/>
                <w:sz w:val="22"/>
              </w:rPr>
            </w:pPr>
          </w:p>
        </w:tc>
        <w:tc>
          <w:tcPr>
            <w:tcW w:w="3092"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具有高级职称人员数</w:t>
            </w:r>
          </w:p>
        </w:tc>
        <w:tc>
          <w:tcPr>
            <w:tcW w:w="791" w:type="dxa"/>
            <w:gridSpan w:val="3"/>
            <w:vAlign w:val="center"/>
          </w:tcPr>
          <w:p w:rsidR="003F6383" w:rsidRPr="00F029F2" w:rsidRDefault="003F6383" w:rsidP="0065264A">
            <w:pPr>
              <w:suppressAutoHyphens/>
              <w:adjustRightInd w:val="0"/>
              <w:snapToGrid w:val="0"/>
              <w:jc w:val="center"/>
              <w:rPr>
                <w:rFonts w:ascii="仿宋_GB2312" w:eastAsia="仿宋_GB2312"/>
                <w:sz w:val="22"/>
              </w:rPr>
            </w:pPr>
          </w:p>
        </w:tc>
      </w:tr>
      <w:tr w:rsidR="003F6383" w:rsidRPr="00796B4B" w:rsidTr="0065264A">
        <w:trPr>
          <w:gridAfter w:val="1"/>
          <w:cantSplit/>
          <w:trHeight w:val="63"/>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2977"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sz w:val="22"/>
              </w:rPr>
              <w:t>入选省级及以上人才计划人数</w:t>
            </w:r>
          </w:p>
        </w:tc>
        <w:tc>
          <w:tcPr>
            <w:tcW w:w="940" w:type="dxa"/>
            <w:gridSpan w:val="9"/>
            <w:vAlign w:val="center"/>
          </w:tcPr>
          <w:p w:rsidR="003F6383" w:rsidRPr="00F029F2" w:rsidRDefault="003F6383" w:rsidP="0065264A">
            <w:pPr>
              <w:suppressAutoHyphens/>
              <w:adjustRightInd w:val="0"/>
              <w:snapToGrid w:val="0"/>
              <w:rPr>
                <w:rFonts w:ascii="仿宋_GB2312" w:eastAsia="仿宋_GB2312"/>
                <w:sz w:val="22"/>
              </w:rPr>
            </w:pPr>
          </w:p>
        </w:tc>
        <w:tc>
          <w:tcPr>
            <w:tcW w:w="3092"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其中：院士人数</w:t>
            </w:r>
          </w:p>
        </w:tc>
        <w:tc>
          <w:tcPr>
            <w:tcW w:w="791" w:type="dxa"/>
            <w:gridSpan w:val="3"/>
            <w:vAlign w:val="center"/>
          </w:tcPr>
          <w:p w:rsidR="003F6383" w:rsidRPr="00F029F2" w:rsidRDefault="003F6383" w:rsidP="0065264A">
            <w:pPr>
              <w:suppressAutoHyphens/>
              <w:adjustRightInd w:val="0"/>
              <w:snapToGrid w:val="0"/>
              <w:jc w:val="center"/>
              <w:rPr>
                <w:rFonts w:ascii="仿宋_GB2312" w:eastAsia="仿宋_GB2312"/>
                <w:sz w:val="22"/>
              </w:rPr>
            </w:pPr>
          </w:p>
        </w:tc>
      </w:tr>
      <w:tr w:rsidR="003F6383" w:rsidRPr="00796B4B" w:rsidTr="0065264A">
        <w:trPr>
          <w:gridAfter w:val="1"/>
          <w:cantSplit/>
          <w:trHeight w:val="62"/>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2977"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入选千人计划人数</w:t>
            </w:r>
          </w:p>
        </w:tc>
        <w:tc>
          <w:tcPr>
            <w:tcW w:w="940" w:type="dxa"/>
            <w:gridSpan w:val="9"/>
            <w:vAlign w:val="center"/>
          </w:tcPr>
          <w:p w:rsidR="003F6383" w:rsidRPr="00F029F2" w:rsidRDefault="003F6383" w:rsidP="0065264A">
            <w:pPr>
              <w:suppressAutoHyphens/>
              <w:adjustRightInd w:val="0"/>
              <w:snapToGrid w:val="0"/>
              <w:rPr>
                <w:rFonts w:ascii="仿宋_GB2312" w:eastAsia="仿宋_GB2312"/>
                <w:sz w:val="22"/>
              </w:rPr>
            </w:pPr>
          </w:p>
        </w:tc>
        <w:tc>
          <w:tcPr>
            <w:tcW w:w="3092"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入选万人计划人数</w:t>
            </w:r>
          </w:p>
        </w:tc>
        <w:tc>
          <w:tcPr>
            <w:tcW w:w="791" w:type="dxa"/>
            <w:gridSpan w:val="3"/>
            <w:vAlign w:val="center"/>
          </w:tcPr>
          <w:p w:rsidR="003F6383" w:rsidRPr="00F029F2" w:rsidRDefault="003F6383" w:rsidP="0065264A">
            <w:pPr>
              <w:suppressAutoHyphens/>
              <w:adjustRightInd w:val="0"/>
              <w:snapToGrid w:val="0"/>
              <w:jc w:val="center"/>
              <w:rPr>
                <w:rFonts w:ascii="仿宋_GB2312" w:eastAsia="仿宋_GB2312"/>
                <w:sz w:val="22"/>
              </w:rPr>
            </w:pPr>
          </w:p>
        </w:tc>
      </w:tr>
      <w:tr w:rsidR="003F6383" w:rsidRPr="00796B4B" w:rsidTr="0065264A">
        <w:trPr>
          <w:gridAfter w:val="1"/>
          <w:cantSplit/>
          <w:trHeight w:val="62"/>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2977"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入选泰山学者计划人数</w:t>
            </w:r>
          </w:p>
        </w:tc>
        <w:tc>
          <w:tcPr>
            <w:tcW w:w="940" w:type="dxa"/>
            <w:gridSpan w:val="9"/>
            <w:vAlign w:val="center"/>
          </w:tcPr>
          <w:p w:rsidR="003F6383" w:rsidRPr="00F029F2" w:rsidRDefault="003F6383" w:rsidP="0065264A">
            <w:pPr>
              <w:suppressAutoHyphens/>
              <w:adjustRightInd w:val="0"/>
              <w:snapToGrid w:val="0"/>
              <w:rPr>
                <w:rFonts w:ascii="仿宋_GB2312" w:eastAsia="仿宋_GB2312"/>
                <w:sz w:val="22"/>
              </w:rPr>
            </w:pPr>
          </w:p>
        </w:tc>
        <w:tc>
          <w:tcPr>
            <w:tcW w:w="3092"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国家杰出青年基金获得者人数</w:t>
            </w:r>
          </w:p>
        </w:tc>
        <w:tc>
          <w:tcPr>
            <w:tcW w:w="791" w:type="dxa"/>
            <w:gridSpan w:val="3"/>
            <w:vAlign w:val="center"/>
          </w:tcPr>
          <w:p w:rsidR="003F6383" w:rsidRPr="00F029F2" w:rsidRDefault="003F6383" w:rsidP="0065264A">
            <w:pPr>
              <w:suppressAutoHyphens/>
              <w:adjustRightInd w:val="0"/>
              <w:snapToGrid w:val="0"/>
              <w:jc w:val="center"/>
              <w:rPr>
                <w:rFonts w:ascii="仿宋_GB2312" w:eastAsia="仿宋_GB2312"/>
                <w:sz w:val="22"/>
              </w:rPr>
            </w:pPr>
          </w:p>
        </w:tc>
      </w:tr>
      <w:tr w:rsidR="003F6383" w:rsidRPr="00796B4B" w:rsidTr="0065264A">
        <w:trPr>
          <w:gridAfter w:val="1"/>
          <w:cantSplit/>
          <w:trHeight w:val="62"/>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2977"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hint="eastAsia"/>
                <w:sz w:val="22"/>
              </w:rPr>
              <w:t>省杰出青年基金获得者人数</w:t>
            </w:r>
          </w:p>
        </w:tc>
        <w:tc>
          <w:tcPr>
            <w:tcW w:w="940" w:type="dxa"/>
            <w:gridSpan w:val="9"/>
            <w:vAlign w:val="center"/>
          </w:tcPr>
          <w:p w:rsidR="003F6383" w:rsidRPr="00F029F2" w:rsidRDefault="003F6383" w:rsidP="0065264A">
            <w:pPr>
              <w:suppressAutoHyphens/>
              <w:adjustRightInd w:val="0"/>
              <w:snapToGrid w:val="0"/>
              <w:rPr>
                <w:rFonts w:ascii="仿宋_GB2312" w:eastAsia="仿宋_GB2312"/>
                <w:sz w:val="22"/>
              </w:rPr>
            </w:pPr>
          </w:p>
        </w:tc>
        <w:tc>
          <w:tcPr>
            <w:tcW w:w="3092" w:type="dxa"/>
            <w:gridSpan w:val="31"/>
            <w:vAlign w:val="center"/>
          </w:tcPr>
          <w:p w:rsidR="003F6383" w:rsidRPr="00F029F2" w:rsidRDefault="003F6383" w:rsidP="0065264A">
            <w:pPr>
              <w:suppressAutoHyphens/>
              <w:adjustRightInd w:val="0"/>
              <w:snapToGrid w:val="0"/>
              <w:rPr>
                <w:rFonts w:ascii="仿宋_GB2312" w:eastAsia="仿宋_GB2312"/>
                <w:sz w:val="22"/>
              </w:rPr>
            </w:pPr>
            <w:r w:rsidRPr="00F029F2">
              <w:rPr>
                <w:rFonts w:ascii="仿宋_GB2312" w:eastAsia="仿宋_GB2312"/>
                <w:sz w:val="22"/>
              </w:rPr>
              <w:t>入选其他人才计划人数</w:t>
            </w:r>
          </w:p>
        </w:tc>
        <w:tc>
          <w:tcPr>
            <w:tcW w:w="791" w:type="dxa"/>
            <w:gridSpan w:val="3"/>
            <w:vAlign w:val="center"/>
          </w:tcPr>
          <w:p w:rsidR="003F6383" w:rsidRPr="00F029F2" w:rsidRDefault="003F6383" w:rsidP="0065264A">
            <w:pPr>
              <w:suppressAutoHyphens/>
              <w:adjustRightInd w:val="0"/>
              <w:snapToGrid w:val="0"/>
              <w:jc w:val="center"/>
              <w:rPr>
                <w:rFonts w:ascii="仿宋_GB2312" w:eastAsia="仿宋_GB2312"/>
                <w:sz w:val="22"/>
              </w:rPr>
            </w:pPr>
          </w:p>
        </w:tc>
      </w:tr>
      <w:tr w:rsidR="003F6383" w:rsidRPr="00796B4B" w:rsidTr="0065264A">
        <w:trPr>
          <w:gridAfter w:val="1"/>
          <w:cantSplit/>
          <w:trHeight w:val="62"/>
        </w:trPr>
        <w:tc>
          <w:tcPr>
            <w:tcW w:w="966"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417" w:type="dxa"/>
            <w:gridSpan w:val="5"/>
            <w:vMerge/>
            <w:vAlign w:val="center"/>
          </w:tcPr>
          <w:p w:rsidR="003F6383" w:rsidRPr="00F029F2" w:rsidRDefault="003F6383" w:rsidP="0065264A">
            <w:pPr>
              <w:adjustRightInd w:val="0"/>
              <w:snapToGrid w:val="0"/>
              <w:rPr>
                <w:rFonts w:ascii="仿宋_GB2312" w:eastAsia="仿宋_GB2312"/>
                <w:sz w:val="22"/>
              </w:rPr>
            </w:pPr>
          </w:p>
        </w:tc>
        <w:tc>
          <w:tcPr>
            <w:tcW w:w="7800" w:type="dxa"/>
            <w:gridSpan w:val="7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（逐人填写所有入选人才计划或获得省级以上杰出青年基金支持的人员的姓名、入选计划名称、文号、入选时间、专业特长、个人简历等，并将批准文件复印件附后。）</w:t>
            </w: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762"/>
        </w:trPr>
        <w:tc>
          <w:tcPr>
            <w:tcW w:w="2383"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主要研究内容（主要包括课题突破的关键技术、研究路线、促进产业结构调整、提升产业整体竞争力和水平的重要作用等内容）</w:t>
            </w:r>
          </w:p>
        </w:tc>
        <w:tc>
          <w:tcPr>
            <w:tcW w:w="7800" w:type="dxa"/>
            <w:gridSpan w:val="74"/>
            <w:vAlign w:val="center"/>
          </w:tcPr>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796B4B" w:rsidTr="0065264A">
        <w:trPr>
          <w:gridAfter w:val="1"/>
          <w:cantSplit/>
          <w:trHeight w:val="1564"/>
        </w:trPr>
        <w:tc>
          <w:tcPr>
            <w:tcW w:w="2383" w:type="dxa"/>
            <w:gridSpan w:val="8"/>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主要考核指标（主要包括技术、经济、知识产权、社会效益、科技惠民、富民强县等指标，指标应定量与定性相结合。）</w:t>
            </w:r>
          </w:p>
        </w:tc>
        <w:tc>
          <w:tcPr>
            <w:tcW w:w="7800" w:type="dxa"/>
            <w:gridSpan w:val="74"/>
          </w:tcPr>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val="293"/>
        </w:trPr>
        <w:tc>
          <w:tcPr>
            <w:tcW w:w="723" w:type="dxa"/>
            <w:gridSpan w:val="3"/>
            <w:vMerge w:val="restart"/>
            <w:shd w:val="clear" w:color="auto" w:fill="auto"/>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预</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期</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成</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效</w:t>
            </w:r>
          </w:p>
        </w:tc>
        <w:tc>
          <w:tcPr>
            <w:tcW w:w="1660" w:type="dxa"/>
            <w:gridSpan w:val="8"/>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预期成果</w:t>
            </w:r>
          </w:p>
        </w:tc>
        <w:tc>
          <w:tcPr>
            <w:tcW w:w="567" w:type="dxa"/>
            <w:gridSpan w:val="7"/>
            <w:tcBorders>
              <w:top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709" w:type="dxa"/>
            <w:gridSpan w:val="8"/>
            <w:tcBorders>
              <w:top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709" w:type="dxa"/>
            <w:gridSpan w:val="8"/>
            <w:tcBorders>
              <w:top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567" w:type="dxa"/>
            <w:gridSpan w:val="5"/>
            <w:tcBorders>
              <w:top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5248" w:type="dxa"/>
            <w:gridSpan w:val="43"/>
            <w:tcBorders>
              <w:top w:val="single" w:sz="4" w:space="0" w:color="auto"/>
            </w:tcBorders>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1.新产品（</w:t>
            </w:r>
            <w:proofErr w:type="gramStart"/>
            <w:r w:rsidRPr="00F029F2">
              <w:rPr>
                <w:rFonts w:ascii="仿宋_GB2312" w:eastAsia="仿宋_GB2312" w:hint="eastAsia"/>
                <w:sz w:val="22"/>
              </w:rPr>
              <w:t>含农业</w:t>
            </w:r>
            <w:proofErr w:type="gramEnd"/>
            <w:r w:rsidRPr="00F029F2">
              <w:rPr>
                <w:rFonts w:ascii="仿宋_GB2312" w:eastAsia="仿宋_GB2312" w:hint="eastAsia"/>
                <w:sz w:val="22"/>
              </w:rPr>
              <w:t>新品种） 2.新装置(装备)</w:t>
            </w:r>
          </w:p>
        </w:tc>
      </w:tr>
      <w:tr w:rsidR="003F6383" w:rsidRPr="00796B4B" w:rsidTr="0065264A">
        <w:trPr>
          <w:gridBefore w:val="1"/>
          <w:cantSplit/>
          <w:trHeight w:val="293"/>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vMerge/>
            <w:vAlign w:val="center"/>
          </w:tcPr>
          <w:p w:rsidR="003F6383" w:rsidRPr="00F029F2" w:rsidRDefault="003F6383" w:rsidP="0065264A">
            <w:pPr>
              <w:adjustRightInd w:val="0"/>
              <w:snapToGrid w:val="0"/>
              <w:rPr>
                <w:rFonts w:ascii="仿宋_GB2312" w:eastAsia="仿宋_GB2312"/>
                <w:sz w:val="22"/>
              </w:rPr>
            </w:pPr>
          </w:p>
        </w:tc>
        <w:tc>
          <w:tcPr>
            <w:tcW w:w="7800" w:type="dxa"/>
            <w:gridSpan w:val="71"/>
            <w:tcBorders>
              <w:top w:val="single" w:sz="4" w:space="0" w:color="auto"/>
            </w:tcBorders>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3.新工艺(或新方法、新模式)  4.新材料  5.计算机软件  6.论文     7.著作  8.研究(咨询)报告  9.技术标准  10.基地建设  11.其他 （可多选）</w:t>
            </w:r>
          </w:p>
        </w:tc>
      </w:tr>
      <w:tr w:rsidR="003F6383" w:rsidRPr="00796B4B" w:rsidTr="0065264A">
        <w:trPr>
          <w:gridBefore w:val="1"/>
          <w:cantSplit/>
          <w:trHeight w:hRule="exact" w:val="530"/>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预期知识　</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产权状况　</w:t>
            </w:r>
          </w:p>
        </w:tc>
        <w:tc>
          <w:tcPr>
            <w:tcW w:w="1968"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专利申请(件)</w:t>
            </w:r>
          </w:p>
        </w:tc>
        <w:tc>
          <w:tcPr>
            <w:tcW w:w="746" w:type="dxa"/>
            <w:gridSpan w:val="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发明</w:t>
            </w:r>
          </w:p>
        </w:tc>
        <w:tc>
          <w:tcPr>
            <w:tcW w:w="806" w:type="dxa"/>
            <w:gridSpan w:val="6"/>
            <w:vAlign w:val="center"/>
          </w:tcPr>
          <w:p w:rsidR="003F6383" w:rsidRPr="00F029F2" w:rsidRDefault="003F6383" w:rsidP="0065264A">
            <w:pPr>
              <w:adjustRightInd w:val="0"/>
              <w:snapToGrid w:val="0"/>
              <w:rPr>
                <w:rFonts w:ascii="仿宋_GB2312" w:eastAsia="仿宋_GB2312"/>
                <w:sz w:val="22"/>
              </w:rPr>
            </w:pPr>
          </w:p>
        </w:tc>
        <w:tc>
          <w:tcPr>
            <w:tcW w:w="1230"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实用新型</w:t>
            </w:r>
          </w:p>
        </w:tc>
        <w:tc>
          <w:tcPr>
            <w:tcW w:w="924" w:type="dxa"/>
            <w:gridSpan w:val="9"/>
            <w:vAlign w:val="center"/>
          </w:tcPr>
          <w:p w:rsidR="003F6383" w:rsidRPr="00F029F2" w:rsidRDefault="003F6383" w:rsidP="0065264A">
            <w:pPr>
              <w:adjustRightInd w:val="0"/>
              <w:snapToGrid w:val="0"/>
              <w:rPr>
                <w:rFonts w:ascii="仿宋_GB2312" w:eastAsia="仿宋_GB2312"/>
                <w:sz w:val="22"/>
              </w:rPr>
            </w:pPr>
          </w:p>
        </w:tc>
        <w:tc>
          <w:tcPr>
            <w:tcW w:w="1234" w:type="dxa"/>
            <w:gridSpan w:val="1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外观设计</w:t>
            </w:r>
          </w:p>
        </w:tc>
        <w:tc>
          <w:tcPr>
            <w:tcW w:w="892" w:type="dxa"/>
            <w:gridSpan w:val="2"/>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hRule="exact" w:val="553"/>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vMerge/>
            <w:vAlign w:val="center"/>
          </w:tcPr>
          <w:p w:rsidR="003F6383" w:rsidRPr="00F029F2" w:rsidRDefault="003F6383" w:rsidP="0065264A">
            <w:pPr>
              <w:adjustRightInd w:val="0"/>
              <w:snapToGrid w:val="0"/>
              <w:rPr>
                <w:rFonts w:ascii="仿宋_GB2312" w:eastAsia="仿宋_GB2312"/>
                <w:sz w:val="22"/>
              </w:rPr>
            </w:pPr>
          </w:p>
        </w:tc>
        <w:tc>
          <w:tcPr>
            <w:tcW w:w="1968" w:type="dxa"/>
            <w:gridSpan w:val="2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专利授权(件)</w:t>
            </w:r>
          </w:p>
        </w:tc>
        <w:tc>
          <w:tcPr>
            <w:tcW w:w="746" w:type="dxa"/>
            <w:gridSpan w:val="9"/>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发明</w:t>
            </w:r>
          </w:p>
        </w:tc>
        <w:tc>
          <w:tcPr>
            <w:tcW w:w="806" w:type="dxa"/>
            <w:gridSpan w:val="6"/>
            <w:vAlign w:val="center"/>
          </w:tcPr>
          <w:p w:rsidR="003F6383" w:rsidRPr="00F029F2" w:rsidRDefault="003F6383" w:rsidP="0065264A">
            <w:pPr>
              <w:adjustRightInd w:val="0"/>
              <w:snapToGrid w:val="0"/>
              <w:rPr>
                <w:rFonts w:ascii="仿宋_GB2312" w:eastAsia="仿宋_GB2312"/>
                <w:sz w:val="22"/>
              </w:rPr>
            </w:pPr>
          </w:p>
        </w:tc>
        <w:tc>
          <w:tcPr>
            <w:tcW w:w="1230"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实用新型</w:t>
            </w:r>
          </w:p>
        </w:tc>
        <w:tc>
          <w:tcPr>
            <w:tcW w:w="924" w:type="dxa"/>
            <w:gridSpan w:val="9"/>
            <w:vAlign w:val="center"/>
          </w:tcPr>
          <w:p w:rsidR="003F6383" w:rsidRPr="00F029F2" w:rsidRDefault="003F6383" w:rsidP="0065264A">
            <w:pPr>
              <w:adjustRightInd w:val="0"/>
              <w:snapToGrid w:val="0"/>
              <w:rPr>
                <w:rFonts w:ascii="仿宋_GB2312" w:eastAsia="仿宋_GB2312"/>
                <w:sz w:val="22"/>
              </w:rPr>
            </w:pPr>
          </w:p>
        </w:tc>
        <w:tc>
          <w:tcPr>
            <w:tcW w:w="1234" w:type="dxa"/>
            <w:gridSpan w:val="12"/>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外观设计</w:t>
            </w:r>
          </w:p>
        </w:tc>
        <w:tc>
          <w:tcPr>
            <w:tcW w:w="892" w:type="dxa"/>
            <w:gridSpan w:val="2"/>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hRule="exact" w:val="574"/>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vMerge/>
            <w:vAlign w:val="center"/>
          </w:tcPr>
          <w:p w:rsidR="003F6383" w:rsidRPr="00F029F2" w:rsidRDefault="003F6383" w:rsidP="0065264A">
            <w:pPr>
              <w:adjustRightInd w:val="0"/>
              <w:snapToGrid w:val="0"/>
              <w:rPr>
                <w:rFonts w:ascii="仿宋_GB2312" w:eastAsia="仿宋_GB2312"/>
                <w:sz w:val="22"/>
              </w:rPr>
            </w:pPr>
          </w:p>
        </w:tc>
        <w:tc>
          <w:tcPr>
            <w:tcW w:w="2714" w:type="dxa"/>
            <w:gridSpan w:val="3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软件著作权(件)</w:t>
            </w:r>
          </w:p>
        </w:tc>
        <w:tc>
          <w:tcPr>
            <w:tcW w:w="5086" w:type="dxa"/>
            <w:gridSpan w:val="40"/>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val="572"/>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vMerge w:val="restart"/>
            <w:shd w:val="clear" w:color="auto" w:fill="auto"/>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课题完成后年新增经济效益</w:t>
            </w:r>
          </w:p>
        </w:tc>
        <w:tc>
          <w:tcPr>
            <w:tcW w:w="2014" w:type="dxa"/>
            <w:gridSpan w:val="24"/>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新增产值</w:t>
            </w:r>
          </w:p>
          <w:p w:rsidR="003F6383" w:rsidRPr="00F029F2" w:rsidDel="007269DC" w:rsidRDefault="003F6383" w:rsidP="0065264A">
            <w:pPr>
              <w:adjustRightInd w:val="0"/>
              <w:snapToGrid w:val="0"/>
              <w:rPr>
                <w:rFonts w:ascii="仿宋_GB2312" w:eastAsia="仿宋_GB2312"/>
                <w:sz w:val="22"/>
              </w:rPr>
            </w:pPr>
            <w:r w:rsidRPr="00F029F2">
              <w:rPr>
                <w:rFonts w:ascii="仿宋_GB2312" w:eastAsia="仿宋_GB2312" w:hint="eastAsia"/>
                <w:sz w:val="22"/>
              </w:rPr>
              <w:t>(万元)</w:t>
            </w:r>
          </w:p>
        </w:tc>
        <w:tc>
          <w:tcPr>
            <w:tcW w:w="1903" w:type="dxa"/>
            <w:gridSpan w:val="16"/>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新增利润</w:t>
            </w:r>
          </w:p>
          <w:p w:rsidR="003F6383" w:rsidRPr="00F029F2" w:rsidDel="007269DC" w:rsidRDefault="003F6383" w:rsidP="0065264A">
            <w:pPr>
              <w:adjustRightInd w:val="0"/>
              <w:snapToGrid w:val="0"/>
              <w:rPr>
                <w:rFonts w:ascii="仿宋_GB2312" w:eastAsia="仿宋_GB2312"/>
                <w:sz w:val="22"/>
              </w:rPr>
            </w:pPr>
            <w:r w:rsidRPr="00F029F2">
              <w:rPr>
                <w:rFonts w:ascii="仿宋_GB2312" w:eastAsia="仿宋_GB2312" w:hint="eastAsia"/>
                <w:sz w:val="22"/>
              </w:rPr>
              <w:t>(万元)</w:t>
            </w:r>
          </w:p>
        </w:tc>
        <w:tc>
          <w:tcPr>
            <w:tcW w:w="1904" w:type="dxa"/>
            <w:gridSpan w:val="2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 xml:space="preserve">新增税收 </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(万元)</w:t>
            </w:r>
          </w:p>
        </w:tc>
        <w:tc>
          <w:tcPr>
            <w:tcW w:w="1979" w:type="dxa"/>
            <w:gridSpan w:val="1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出口创汇</w:t>
            </w:r>
          </w:p>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(万美元)</w:t>
            </w:r>
          </w:p>
        </w:tc>
      </w:tr>
      <w:tr w:rsidR="003F6383" w:rsidRPr="00796B4B" w:rsidTr="0065264A">
        <w:trPr>
          <w:gridBefore w:val="1"/>
          <w:cantSplit/>
          <w:trHeight w:val="572"/>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2014" w:type="dxa"/>
            <w:gridSpan w:val="24"/>
            <w:vAlign w:val="center"/>
          </w:tcPr>
          <w:p w:rsidR="003F6383" w:rsidRPr="00F029F2" w:rsidDel="007269DC" w:rsidRDefault="003F6383" w:rsidP="0065264A">
            <w:pPr>
              <w:adjustRightInd w:val="0"/>
              <w:snapToGrid w:val="0"/>
              <w:rPr>
                <w:rFonts w:ascii="仿宋_GB2312" w:eastAsia="仿宋_GB2312"/>
                <w:sz w:val="22"/>
              </w:rPr>
            </w:pPr>
          </w:p>
        </w:tc>
        <w:tc>
          <w:tcPr>
            <w:tcW w:w="1903" w:type="dxa"/>
            <w:gridSpan w:val="16"/>
            <w:vAlign w:val="center"/>
          </w:tcPr>
          <w:p w:rsidR="003F6383" w:rsidRPr="00F029F2" w:rsidDel="007269DC" w:rsidRDefault="003F6383" w:rsidP="0065264A">
            <w:pPr>
              <w:adjustRightInd w:val="0"/>
              <w:snapToGrid w:val="0"/>
              <w:rPr>
                <w:rFonts w:ascii="仿宋_GB2312" w:eastAsia="仿宋_GB2312"/>
                <w:sz w:val="22"/>
              </w:rPr>
            </w:pPr>
          </w:p>
        </w:tc>
        <w:tc>
          <w:tcPr>
            <w:tcW w:w="1904" w:type="dxa"/>
            <w:gridSpan w:val="20"/>
            <w:vAlign w:val="center"/>
          </w:tcPr>
          <w:p w:rsidR="003F6383" w:rsidRPr="00F029F2" w:rsidDel="007269DC" w:rsidRDefault="003F6383" w:rsidP="0065264A">
            <w:pPr>
              <w:adjustRightInd w:val="0"/>
              <w:snapToGrid w:val="0"/>
              <w:rPr>
                <w:rFonts w:ascii="仿宋_GB2312" w:eastAsia="仿宋_GB2312"/>
                <w:sz w:val="22"/>
              </w:rPr>
            </w:pPr>
          </w:p>
        </w:tc>
        <w:tc>
          <w:tcPr>
            <w:tcW w:w="1979" w:type="dxa"/>
            <w:gridSpan w:val="11"/>
            <w:vAlign w:val="center"/>
          </w:tcPr>
          <w:p w:rsidR="003F6383" w:rsidRPr="00F029F2" w:rsidDel="007269DC" w:rsidRDefault="003F6383" w:rsidP="0065264A">
            <w:pPr>
              <w:adjustRightInd w:val="0"/>
              <w:snapToGrid w:val="0"/>
              <w:rPr>
                <w:rFonts w:ascii="仿宋_GB2312" w:eastAsia="仿宋_GB2312"/>
                <w:sz w:val="22"/>
              </w:rPr>
            </w:pPr>
          </w:p>
        </w:tc>
      </w:tr>
      <w:tr w:rsidR="003F6383" w:rsidRPr="00796B4B" w:rsidTr="0065264A">
        <w:trPr>
          <w:gridBefore w:val="1"/>
          <w:cantSplit/>
          <w:trHeight w:val="572"/>
        </w:trPr>
        <w:tc>
          <w:tcPr>
            <w:tcW w:w="723" w:type="dxa"/>
            <w:gridSpan w:val="3"/>
            <w:vMerge/>
            <w:shd w:val="clear" w:color="auto" w:fill="auto"/>
            <w:vAlign w:val="center"/>
          </w:tcPr>
          <w:p w:rsidR="003F6383" w:rsidRPr="00F029F2" w:rsidRDefault="003F6383" w:rsidP="0065264A">
            <w:pPr>
              <w:adjustRightInd w:val="0"/>
              <w:snapToGrid w:val="0"/>
              <w:rPr>
                <w:rFonts w:ascii="仿宋_GB2312" w:eastAsia="仿宋_GB2312"/>
                <w:sz w:val="22"/>
              </w:rPr>
            </w:pPr>
          </w:p>
        </w:tc>
        <w:tc>
          <w:tcPr>
            <w:tcW w:w="1660" w:type="dxa"/>
            <w:gridSpan w:val="8"/>
            <w:shd w:val="clear" w:color="auto" w:fill="auto"/>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课题实施期累计经济效益</w:t>
            </w:r>
          </w:p>
        </w:tc>
        <w:tc>
          <w:tcPr>
            <w:tcW w:w="2014" w:type="dxa"/>
            <w:gridSpan w:val="24"/>
            <w:vAlign w:val="center"/>
          </w:tcPr>
          <w:p w:rsidR="003F6383" w:rsidRPr="00F029F2" w:rsidDel="007269DC" w:rsidRDefault="003F6383" w:rsidP="0065264A">
            <w:pPr>
              <w:adjustRightInd w:val="0"/>
              <w:snapToGrid w:val="0"/>
              <w:rPr>
                <w:rFonts w:ascii="仿宋_GB2312" w:eastAsia="仿宋_GB2312"/>
                <w:sz w:val="22"/>
              </w:rPr>
            </w:pPr>
          </w:p>
        </w:tc>
        <w:tc>
          <w:tcPr>
            <w:tcW w:w="1903" w:type="dxa"/>
            <w:gridSpan w:val="16"/>
            <w:vAlign w:val="center"/>
          </w:tcPr>
          <w:p w:rsidR="003F6383" w:rsidRPr="00F029F2" w:rsidDel="007269DC" w:rsidRDefault="003F6383" w:rsidP="0065264A">
            <w:pPr>
              <w:adjustRightInd w:val="0"/>
              <w:snapToGrid w:val="0"/>
              <w:rPr>
                <w:rFonts w:ascii="仿宋_GB2312" w:eastAsia="仿宋_GB2312"/>
                <w:sz w:val="22"/>
              </w:rPr>
            </w:pPr>
          </w:p>
        </w:tc>
        <w:tc>
          <w:tcPr>
            <w:tcW w:w="1904" w:type="dxa"/>
            <w:gridSpan w:val="20"/>
            <w:vAlign w:val="center"/>
          </w:tcPr>
          <w:p w:rsidR="003F6383" w:rsidRPr="00F029F2" w:rsidDel="007269DC" w:rsidRDefault="003F6383" w:rsidP="0065264A">
            <w:pPr>
              <w:adjustRightInd w:val="0"/>
              <w:snapToGrid w:val="0"/>
              <w:rPr>
                <w:rFonts w:ascii="仿宋_GB2312" w:eastAsia="仿宋_GB2312"/>
                <w:sz w:val="22"/>
              </w:rPr>
            </w:pPr>
          </w:p>
        </w:tc>
        <w:tc>
          <w:tcPr>
            <w:tcW w:w="1979" w:type="dxa"/>
            <w:gridSpan w:val="11"/>
            <w:vAlign w:val="center"/>
          </w:tcPr>
          <w:p w:rsidR="003F6383" w:rsidRPr="00F029F2" w:rsidDel="007269DC" w:rsidRDefault="003F6383" w:rsidP="0065264A">
            <w:pPr>
              <w:adjustRightInd w:val="0"/>
              <w:snapToGrid w:val="0"/>
              <w:rPr>
                <w:rFonts w:ascii="仿宋_GB2312" w:eastAsia="仿宋_GB2312"/>
                <w:sz w:val="22"/>
              </w:rPr>
            </w:pPr>
          </w:p>
        </w:tc>
      </w:tr>
      <w:tr w:rsidR="003F6383" w:rsidRPr="00796B4B" w:rsidTr="0065264A">
        <w:trPr>
          <w:gridBefore w:val="1"/>
          <w:cantSplit/>
          <w:trHeight w:hRule="exact" w:val="616"/>
        </w:trPr>
        <w:tc>
          <w:tcPr>
            <w:tcW w:w="2383" w:type="dxa"/>
            <w:gridSpan w:val="11"/>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课题经费</w:t>
            </w:r>
          </w:p>
        </w:tc>
        <w:tc>
          <w:tcPr>
            <w:tcW w:w="2714" w:type="dxa"/>
            <w:gridSpan w:val="3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课题总投资(万元)</w:t>
            </w:r>
          </w:p>
        </w:tc>
        <w:tc>
          <w:tcPr>
            <w:tcW w:w="2531" w:type="dxa"/>
            <w:gridSpan w:val="2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申请省拨款(万元)</w:t>
            </w:r>
          </w:p>
        </w:tc>
        <w:tc>
          <w:tcPr>
            <w:tcW w:w="2555" w:type="dxa"/>
            <w:gridSpan w:val="2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部门匹配(万元)</w:t>
            </w:r>
          </w:p>
        </w:tc>
      </w:tr>
      <w:tr w:rsidR="003F6383" w:rsidRPr="00796B4B" w:rsidTr="0065264A">
        <w:trPr>
          <w:gridBefore w:val="1"/>
          <w:cantSplit/>
          <w:trHeight w:hRule="exact" w:val="520"/>
        </w:trPr>
        <w:tc>
          <w:tcPr>
            <w:tcW w:w="2383" w:type="dxa"/>
            <w:gridSpan w:val="11"/>
            <w:vMerge/>
            <w:vAlign w:val="center"/>
          </w:tcPr>
          <w:p w:rsidR="003F6383" w:rsidRPr="00F029F2" w:rsidRDefault="003F6383" w:rsidP="0065264A">
            <w:pPr>
              <w:adjustRightInd w:val="0"/>
              <w:snapToGrid w:val="0"/>
              <w:rPr>
                <w:rFonts w:ascii="仿宋_GB2312" w:eastAsia="仿宋_GB2312"/>
                <w:sz w:val="22"/>
              </w:rPr>
            </w:pPr>
          </w:p>
        </w:tc>
        <w:tc>
          <w:tcPr>
            <w:tcW w:w="2714" w:type="dxa"/>
            <w:gridSpan w:val="31"/>
            <w:vAlign w:val="center"/>
          </w:tcPr>
          <w:p w:rsidR="003F6383" w:rsidRPr="00F029F2" w:rsidRDefault="003F6383" w:rsidP="0065264A">
            <w:pPr>
              <w:adjustRightInd w:val="0"/>
              <w:snapToGrid w:val="0"/>
              <w:rPr>
                <w:rFonts w:ascii="仿宋_GB2312" w:eastAsia="仿宋_GB2312"/>
                <w:sz w:val="22"/>
              </w:rPr>
            </w:pPr>
          </w:p>
        </w:tc>
        <w:tc>
          <w:tcPr>
            <w:tcW w:w="2531" w:type="dxa"/>
            <w:gridSpan w:val="20"/>
            <w:vAlign w:val="center"/>
          </w:tcPr>
          <w:p w:rsidR="003F6383" w:rsidRPr="00F029F2" w:rsidRDefault="003F6383" w:rsidP="0065264A">
            <w:pPr>
              <w:adjustRightInd w:val="0"/>
              <w:snapToGrid w:val="0"/>
              <w:rPr>
                <w:rFonts w:ascii="仿宋_GB2312" w:eastAsia="仿宋_GB2312"/>
                <w:sz w:val="22"/>
              </w:rPr>
            </w:pPr>
          </w:p>
        </w:tc>
        <w:tc>
          <w:tcPr>
            <w:tcW w:w="2555" w:type="dxa"/>
            <w:gridSpan w:val="20"/>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hRule="exact" w:val="575"/>
        </w:trPr>
        <w:tc>
          <w:tcPr>
            <w:tcW w:w="2383" w:type="dxa"/>
            <w:gridSpan w:val="11"/>
            <w:vMerge/>
            <w:vAlign w:val="center"/>
          </w:tcPr>
          <w:p w:rsidR="003F6383" w:rsidRPr="00F029F2" w:rsidRDefault="003F6383" w:rsidP="0065264A">
            <w:pPr>
              <w:adjustRightInd w:val="0"/>
              <w:snapToGrid w:val="0"/>
              <w:rPr>
                <w:rFonts w:ascii="仿宋_GB2312" w:eastAsia="仿宋_GB2312"/>
                <w:sz w:val="22"/>
              </w:rPr>
            </w:pPr>
          </w:p>
        </w:tc>
        <w:tc>
          <w:tcPr>
            <w:tcW w:w="2714" w:type="dxa"/>
            <w:gridSpan w:val="3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单位自有(万元)</w:t>
            </w:r>
          </w:p>
        </w:tc>
        <w:tc>
          <w:tcPr>
            <w:tcW w:w="2531" w:type="dxa"/>
            <w:gridSpan w:val="2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银行贷款(万元)</w:t>
            </w:r>
          </w:p>
        </w:tc>
        <w:tc>
          <w:tcPr>
            <w:tcW w:w="2555" w:type="dxa"/>
            <w:gridSpan w:val="20"/>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其他来源(万元)</w:t>
            </w:r>
          </w:p>
        </w:tc>
      </w:tr>
      <w:tr w:rsidR="003F6383" w:rsidRPr="00796B4B" w:rsidTr="0065264A">
        <w:trPr>
          <w:gridBefore w:val="1"/>
          <w:cantSplit/>
          <w:trHeight w:hRule="exact" w:val="557"/>
        </w:trPr>
        <w:tc>
          <w:tcPr>
            <w:tcW w:w="2383" w:type="dxa"/>
            <w:gridSpan w:val="11"/>
            <w:vMerge/>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2714" w:type="dxa"/>
            <w:gridSpan w:val="31"/>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2531" w:type="dxa"/>
            <w:gridSpan w:val="20"/>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p>
        </w:tc>
        <w:tc>
          <w:tcPr>
            <w:tcW w:w="2555" w:type="dxa"/>
            <w:gridSpan w:val="20"/>
            <w:tcBorders>
              <w:bottom w:val="single" w:sz="4" w:space="0" w:color="auto"/>
            </w:tcBorders>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hRule="exact" w:val="584"/>
        </w:trPr>
        <w:tc>
          <w:tcPr>
            <w:tcW w:w="2383" w:type="dxa"/>
            <w:gridSpan w:val="11"/>
            <w:vMerge w:val="restart"/>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项目前期工作基础</w:t>
            </w:r>
          </w:p>
        </w:tc>
        <w:tc>
          <w:tcPr>
            <w:tcW w:w="2714" w:type="dxa"/>
            <w:gridSpan w:val="3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已投入研究人员数</w:t>
            </w:r>
          </w:p>
        </w:tc>
        <w:tc>
          <w:tcPr>
            <w:tcW w:w="1408" w:type="dxa"/>
            <w:gridSpan w:val="12"/>
            <w:vAlign w:val="center"/>
          </w:tcPr>
          <w:p w:rsidR="003F6383" w:rsidRPr="00F029F2" w:rsidRDefault="003F6383" w:rsidP="0065264A">
            <w:pPr>
              <w:adjustRightInd w:val="0"/>
              <w:snapToGrid w:val="0"/>
              <w:rPr>
                <w:rFonts w:ascii="仿宋_GB2312" w:eastAsia="仿宋_GB2312"/>
                <w:sz w:val="22"/>
              </w:rPr>
            </w:pPr>
          </w:p>
        </w:tc>
        <w:tc>
          <w:tcPr>
            <w:tcW w:w="2462" w:type="dxa"/>
            <w:gridSpan w:val="25"/>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已投入经费（万元）</w:t>
            </w:r>
          </w:p>
        </w:tc>
        <w:tc>
          <w:tcPr>
            <w:tcW w:w="1216" w:type="dxa"/>
            <w:gridSpan w:val="3"/>
            <w:vAlign w:val="center"/>
          </w:tcPr>
          <w:p w:rsidR="003F6383" w:rsidRPr="00F029F2" w:rsidRDefault="003F6383" w:rsidP="0065264A">
            <w:pPr>
              <w:adjustRightInd w:val="0"/>
              <w:snapToGrid w:val="0"/>
              <w:rPr>
                <w:rFonts w:ascii="仿宋_GB2312" w:eastAsia="仿宋_GB2312"/>
                <w:sz w:val="22"/>
              </w:rPr>
            </w:pPr>
          </w:p>
        </w:tc>
      </w:tr>
      <w:tr w:rsidR="003F6383" w:rsidRPr="00796B4B" w:rsidTr="0065264A">
        <w:trPr>
          <w:gridBefore w:val="1"/>
          <w:cantSplit/>
          <w:trHeight w:val="692"/>
        </w:trPr>
        <w:tc>
          <w:tcPr>
            <w:tcW w:w="2383" w:type="dxa"/>
            <w:gridSpan w:val="11"/>
            <w:vMerge/>
            <w:vAlign w:val="center"/>
          </w:tcPr>
          <w:p w:rsidR="003F6383" w:rsidRPr="00F029F2" w:rsidRDefault="003F6383" w:rsidP="0065264A">
            <w:pPr>
              <w:adjustRightInd w:val="0"/>
              <w:snapToGrid w:val="0"/>
              <w:rPr>
                <w:rFonts w:ascii="仿宋_GB2312" w:eastAsia="仿宋_GB2312"/>
                <w:sz w:val="22"/>
              </w:rPr>
            </w:pPr>
          </w:p>
        </w:tc>
        <w:tc>
          <w:tcPr>
            <w:tcW w:w="7800" w:type="dxa"/>
            <w:gridSpan w:val="71"/>
            <w:vAlign w:val="center"/>
          </w:tcPr>
          <w:p w:rsidR="003F6383" w:rsidRPr="00F029F2" w:rsidRDefault="003F6383" w:rsidP="0065264A">
            <w:pPr>
              <w:adjustRightInd w:val="0"/>
              <w:snapToGrid w:val="0"/>
              <w:rPr>
                <w:rFonts w:ascii="仿宋_GB2312" w:eastAsia="仿宋_GB2312"/>
                <w:sz w:val="22"/>
              </w:rPr>
            </w:pPr>
            <w:r w:rsidRPr="00F029F2">
              <w:rPr>
                <w:rFonts w:ascii="仿宋_GB2312" w:eastAsia="仿宋_GB2312" w:hint="eastAsia"/>
                <w:sz w:val="22"/>
              </w:rPr>
              <w:t>已投入经费中，单位自筹（包括单位自有、银行贷款、地方匹配等资金）           万元，政府拨款          万元，其他          万元。</w:t>
            </w:r>
          </w:p>
        </w:tc>
      </w:tr>
    </w:tbl>
    <w:p w:rsidR="003F6383" w:rsidRDefault="003F6383" w:rsidP="003F6383">
      <w:pPr>
        <w:snapToGrid w:val="0"/>
        <w:spacing w:line="360" w:lineRule="auto"/>
        <w:ind w:right="26"/>
        <w:jc w:val="center"/>
        <w:rPr>
          <w:rFonts w:ascii="方正小标宋简体" w:eastAsia="方正小标宋简体"/>
          <w:bCs/>
          <w:sz w:val="36"/>
        </w:rPr>
        <w:sectPr w:rsidR="003F6383" w:rsidSect="00673D8F">
          <w:footerReference w:type="even" r:id="rId10"/>
          <w:footerReference w:type="default" r:id="rId11"/>
          <w:footerReference w:type="first" r:id="rId12"/>
          <w:pgSz w:w="11906" w:h="16838"/>
          <w:pgMar w:top="1440" w:right="1800" w:bottom="1440" w:left="1800" w:header="851" w:footer="992" w:gutter="0"/>
          <w:cols w:space="425"/>
          <w:titlePg/>
          <w:docGrid w:type="lines" w:linePitch="312"/>
        </w:sectPr>
      </w:pPr>
    </w:p>
    <w:p w:rsidR="003F6383" w:rsidRPr="003F0F3D" w:rsidRDefault="003F6383" w:rsidP="003F6383">
      <w:pPr>
        <w:snapToGrid w:val="0"/>
        <w:spacing w:line="360" w:lineRule="auto"/>
        <w:ind w:right="26"/>
        <w:jc w:val="center"/>
        <w:rPr>
          <w:rFonts w:ascii="方正小标宋简体" w:eastAsia="方正小标宋简体"/>
          <w:bCs/>
          <w:sz w:val="36"/>
        </w:rPr>
      </w:pPr>
      <w:r>
        <w:rPr>
          <w:rFonts w:ascii="方正小标宋简体" w:eastAsia="方正小标宋简体" w:hint="eastAsia"/>
          <w:bCs/>
          <w:sz w:val="36"/>
        </w:rPr>
        <w:lastRenderedPageBreak/>
        <w:t>课题申报</w:t>
      </w:r>
      <w:r w:rsidRPr="003F0F3D">
        <w:rPr>
          <w:rFonts w:ascii="方正小标宋简体" w:eastAsia="方正小标宋简体" w:hint="eastAsia"/>
          <w:bCs/>
          <w:sz w:val="36"/>
        </w:rPr>
        <w:t>书提纲</w:t>
      </w:r>
    </w:p>
    <w:p w:rsidR="003F6383" w:rsidRPr="00B22811" w:rsidRDefault="003F6383" w:rsidP="003F6383">
      <w:pPr>
        <w:pStyle w:val="1"/>
        <w:rPr>
          <w:sz w:val="32"/>
          <w:szCs w:val="32"/>
        </w:rPr>
      </w:pPr>
      <w:r w:rsidRPr="00B22811">
        <w:rPr>
          <w:rFonts w:hint="eastAsia"/>
          <w:sz w:val="32"/>
          <w:szCs w:val="32"/>
        </w:rPr>
        <w:t>一、</w:t>
      </w:r>
      <w:r>
        <w:rPr>
          <w:rFonts w:hint="eastAsia"/>
          <w:sz w:val="32"/>
          <w:szCs w:val="32"/>
        </w:rPr>
        <w:t>课题</w:t>
      </w:r>
      <w:r w:rsidRPr="00B22811">
        <w:rPr>
          <w:rFonts w:hint="eastAsia"/>
          <w:sz w:val="32"/>
          <w:szCs w:val="32"/>
        </w:rPr>
        <w:t>简介</w:t>
      </w:r>
    </w:p>
    <w:p w:rsidR="003F6383" w:rsidRDefault="003F6383" w:rsidP="003F6383">
      <w:pPr>
        <w:snapToGrid w:val="0"/>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简要介绍课题主要研究内容、</w:t>
      </w:r>
      <w:r w:rsidRPr="007C7141">
        <w:rPr>
          <w:rFonts w:ascii="仿宋_GB2312" w:eastAsia="仿宋_GB2312" w:hAnsi="宋体" w:hint="eastAsia"/>
          <w:sz w:val="28"/>
          <w:szCs w:val="28"/>
        </w:rPr>
        <w:t>成果来源、创新点、知识产权、获奖等情况，</w:t>
      </w:r>
      <w:r>
        <w:rPr>
          <w:rFonts w:ascii="仿宋_GB2312" w:eastAsia="仿宋_GB2312" w:hAnsi="宋体" w:hint="eastAsia"/>
          <w:sz w:val="28"/>
          <w:szCs w:val="28"/>
        </w:rPr>
        <w:t>课题</w:t>
      </w:r>
      <w:r w:rsidRPr="007C7141">
        <w:rPr>
          <w:rFonts w:ascii="仿宋_GB2312" w:eastAsia="仿宋_GB2312" w:hAnsi="宋体" w:hint="eastAsia"/>
          <w:sz w:val="28"/>
          <w:szCs w:val="28"/>
        </w:rPr>
        <w:t>实施所处阶段，下一步主要研发内容与目标、产业化建设目标、投资估算，企业基本概况</w:t>
      </w:r>
      <w:r>
        <w:rPr>
          <w:rFonts w:ascii="仿宋_GB2312" w:eastAsia="仿宋_GB2312" w:hAnsi="宋体" w:hint="eastAsia"/>
          <w:sz w:val="28"/>
          <w:szCs w:val="28"/>
        </w:rPr>
        <w:t>等。</w:t>
      </w:r>
    </w:p>
    <w:p w:rsidR="003F6383" w:rsidRPr="00B22811" w:rsidRDefault="003F6383" w:rsidP="003F6383">
      <w:pPr>
        <w:pStyle w:val="1"/>
        <w:rPr>
          <w:sz w:val="32"/>
          <w:szCs w:val="32"/>
        </w:rPr>
      </w:pPr>
      <w:r w:rsidRPr="00B22811">
        <w:rPr>
          <w:rFonts w:hint="eastAsia"/>
          <w:sz w:val="32"/>
          <w:szCs w:val="32"/>
        </w:rPr>
        <w:t>二、</w:t>
      </w:r>
      <w:r>
        <w:rPr>
          <w:rFonts w:hint="eastAsia"/>
          <w:sz w:val="32"/>
          <w:szCs w:val="32"/>
        </w:rPr>
        <w:t>课题</w:t>
      </w:r>
      <w:r w:rsidRPr="00B22811">
        <w:rPr>
          <w:rFonts w:hint="eastAsia"/>
          <w:sz w:val="32"/>
          <w:szCs w:val="32"/>
        </w:rPr>
        <w:t>的意义与必要性</w:t>
      </w:r>
    </w:p>
    <w:p w:rsidR="003F6383" w:rsidRPr="00777FAD" w:rsidRDefault="003F6383" w:rsidP="003F6383">
      <w:pPr>
        <w:snapToGrid w:val="0"/>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课题的</w:t>
      </w:r>
      <w:r w:rsidRPr="007C7141">
        <w:rPr>
          <w:rFonts w:ascii="仿宋_GB2312" w:eastAsia="仿宋_GB2312" w:hAnsi="宋体" w:hint="eastAsia"/>
          <w:sz w:val="28"/>
          <w:szCs w:val="28"/>
        </w:rPr>
        <w:t>背景与意义</w:t>
      </w:r>
      <w:r>
        <w:rPr>
          <w:rFonts w:ascii="仿宋_GB2312" w:eastAsia="仿宋_GB2312" w:hAnsi="宋体" w:hint="eastAsia"/>
          <w:sz w:val="28"/>
          <w:szCs w:val="28"/>
        </w:rPr>
        <w:t>，</w:t>
      </w:r>
      <w:r w:rsidRPr="00777FAD">
        <w:rPr>
          <w:rFonts w:ascii="仿宋_GB2312" w:eastAsia="仿宋_GB2312" w:hAnsi="宋体" w:hint="eastAsia"/>
          <w:sz w:val="28"/>
          <w:szCs w:val="28"/>
        </w:rPr>
        <w:t>国内外发展现状及趋势，目标产品处于产业</w:t>
      </w:r>
      <w:proofErr w:type="gramStart"/>
      <w:r w:rsidRPr="00777FAD">
        <w:rPr>
          <w:rFonts w:ascii="仿宋_GB2312" w:eastAsia="仿宋_GB2312" w:hAnsi="宋体" w:hint="eastAsia"/>
          <w:sz w:val="28"/>
          <w:szCs w:val="28"/>
        </w:rPr>
        <w:t>链重要</w:t>
      </w:r>
      <w:proofErr w:type="gramEnd"/>
      <w:r w:rsidRPr="00777FAD">
        <w:rPr>
          <w:rFonts w:ascii="仿宋_GB2312" w:eastAsia="仿宋_GB2312" w:hAnsi="宋体" w:hint="eastAsia"/>
          <w:sz w:val="28"/>
          <w:szCs w:val="28"/>
        </w:rPr>
        <w:t>环节的阐述，对促进产业结构调整、提升产业整体竞争力和水平的重要作用等</w:t>
      </w:r>
      <w:r>
        <w:rPr>
          <w:rFonts w:ascii="仿宋_GB2312" w:eastAsia="仿宋_GB2312" w:hAnsi="宋体" w:hint="eastAsia"/>
          <w:sz w:val="28"/>
          <w:szCs w:val="28"/>
        </w:rPr>
        <w:t>。</w:t>
      </w:r>
    </w:p>
    <w:p w:rsidR="003F6383" w:rsidRPr="00B22811" w:rsidRDefault="003F6383" w:rsidP="003F6383">
      <w:pPr>
        <w:pStyle w:val="1"/>
        <w:rPr>
          <w:sz w:val="32"/>
          <w:szCs w:val="32"/>
        </w:rPr>
      </w:pPr>
      <w:r w:rsidRPr="00B22811">
        <w:rPr>
          <w:rFonts w:hint="eastAsia"/>
          <w:sz w:val="32"/>
          <w:szCs w:val="32"/>
        </w:rPr>
        <w:lastRenderedPageBreak/>
        <w:t>三、</w:t>
      </w:r>
      <w:r>
        <w:rPr>
          <w:rFonts w:hint="eastAsia"/>
          <w:sz w:val="32"/>
          <w:szCs w:val="32"/>
        </w:rPr>
        <w:t>课题</w:t>
      </w:r>
      <w:r w:rsidRPr="00B22811">
        <w:rPr>
          <w:rFonts w:hint="eastAsia"/>
          <w:sz w:val="32"/>
          <w:szCs w:val="32"/>
        </w:rPr>
        <w:t>目标与任务</w:t>
      </w:r>
    </w:p>
    <w:p w:rsidR="003F6383" w:rsidRPr="00B22811" w:rsidRDefault="003F6383" w:rsidP="003F6383">
      <w:pPr>
        <w:pStyle w:val="2"/>
        <w:jc w:val="left"/>
        <w:rPr>
          <w:sz w:val="30"/>
          <w:szCs w:val="30"/>
        </w:rPr>
      </w:pPr>
      <w:r w:rsidRPr="00B22811">
        <w:rPr>
          <w:rFonts w:hint="eastAsia"/>
          <w:sz w:val="30"/>
          <w:szCs w:val="30"/>
        </w:rPr>
        <w:t>1</w:t>
      </w:r>
      <w:r w:rsidRPr="00B22811">
        <w:rPr>
          <w:rFonts w:hint="eastAsia"/>
          <w:sz w:val="30"/>
          <w:szCs w:val="30"/>
        </w:rPr>
        <w:t>．</w:t>
      </w:r>
      <w:r>
        <w:rPr>
          <w:rFonts w:hint="eastAsia"/>
          <w:sz w:val="30"/>
          <w:szCs w:val="30"/>
        </w:rPr>
        <w:t>课题</w:t>
      </w:r>
      <w:r w:rsidRPr="00B22811">
        <w:rPr>
          <w:rFonts w:hint="eastAsia"/>
          <w:sz w:val="30"/>
          <w:szCs w:val="30"/>
        </w:rPr>
        <w:t>实施进行整体策划</w:t>
      </w:r>
    </w:p>
    <w:p w:rsidR="003F6383" w:rsidRPr="00B22811" w:rsidRDefault="003F6383" w:rsidP="003F6383">
      <w:pPr>
        <w:pStyle w:val="2"/>
        <w:jc w:val="left"/>
        <w:rPr>
          <w:sz w:val="30"/>
          <w:szCs w:val="30"/>
        </w:rPr>
      </w:pPr>
      <w:r w:rsidRPr="00B22811">
        <w:rPr>
          <w:rFonts w:hint="eastAsia"/>
          <w:sz w:val="30"/>
          <w:szCs w:val="30"/>
        </w:rPr>
        <w:t>2</w:t>
      </w:r>
      <w:r w:rsidRPr="00B22811">
        <w:rPr>
          <w:rFonts w:hint="eastAsia"/>
          <w:sz w:val="30"/>
          <w:szCs w:val="30"/>
        </w:rPr>
        <w:t>．</w:t>
      </w:r>
      <w:r>
        <w:rPr>
          <w:rFonts w:hint="eastAsia"/>
          <w:sz w:val="30"/>
          <w:szCs w:val="30"/>
        </w:rPr>
        <w:t>课题</w:t>
      </w:r>
      <w:r w:rsidRPr="00B22811">
        <w:rPr>
          <w:rFonts w:hint="eastAsia"/>
          <w:sz w:val="30"/>
          <w:szCs w:val="30"/>
        </w:rPr>
        <w:t>确定的目标与任务需求分析</w:t>
      </w:r>
    </w:p>
    <w:p w:rsidR="003F6383" w:rsidRPr="00B22811" w:rsidRDefault="003F6383" w:rsidP="003F6383">
      <w:pPr>
        <w:pStyle w:val="2"/>
        <w:jc w:val="left"/>
        <w:rPr>
          <w:sz w:val="30"/>
          <w:szCs w:val="30"/>
        </w:rPr>
      </w:pPr>
      <w:r>
        <w:rPr>
          <w:rFonts w:hint="eastAsia"/>
          <w:sz w:val="30"/>
          <w:szCs w:val="30"/>
          <w:lang w:eastAsia="zh-CN"/>
        </w:rPr>
        <w:t>3</w:t>
      </w:r>
      <w:r w:rsidRPr="00B22811">
        <w:rPr>
          <w:rFonts w:hint="eastAsia"/>
          <w:sz w:val="30"/>
          <w:szCs w:val="30"/>
        </w:rPr>
        <w:t>．</w:t>
      </w:r>
      <w:r>
        <w:rPr>
          <w:rFonts w:hint="eastAsia"/>
          <w:sz w:val="30"/>
          <w:szCs w:val="30"/>
        </w:rPr>
        <w:t>课题</w:t>
      </w:r>
      <w:r w:rsidRPr="00B22811">
        <w:rPr>
          <w:rFonts w:hint="eastAsia"/>
          <w:sz w:val="30"/>
          <w:szCs w:val="30"/>
        </w:rPr>
        <w:t>目标与任务解决的主要技术难点和问题分析</w:t>
      </w:r>
    </w:p>
    <w:p w:rsidR="003F6383" w:rsidRPr="00B22811" w:rsidRDefault="003F6383" w:rsidP="003F6383">
      <w:pPr>
        <w:pStyle w:val="1"/>
        <w:rPr>
          <w:sz w:val="32"/>
          <w:szCs w:val="32"/>
        </w:rPr>
      </w:pPr>
      <w:r w:rsidRPr="00B22811">
        <w:rPr>
          <w:rFonts w:hint="eastAsia"/>
          <w:sz w:val="32"/>
          <w:szCs w:val="32"/>
        </w:rPr>
        <w:t>四、现有工作基础与优势</w:t>
      </w:r>
    </w:p>
    <w:p w:rsidR="003F6383" w:rsidRPr="00B22811" w:rsidRDefault="003F6383" w:rsidP="003F6383">
      <w:pPr>
        <w:pStyle w:val="2"/>
        <w:jc w:val="left"/>
        <w:rPr>
          <w:sz w:val="30"/>
          <w:szCs w:val="30"/>
        </w:rPr>
      </w:pPr>
      <w:r w:rsidRPr="00B22811">
        <w:rPr>
          <w:rFonts w:hint="eastAsia"/>
          <w:sz w:val="30"/>
          <w:szCs w:val="30"/>
        </w:rPr>
        <w:t>1</w:t>
      </w:r>
      <w:r w:rsidRPr="00B22811">
        <w:rPr>
          <w:rFonts w:hint="eastAsia"/>
          <w:sz w:val="30"/>
          <w:szCs w:val="30"/>
        </w:rPr>
        <w:t>．国内外现有技术、知识产权和技术标准现状及预期分析</w:t>
      </w:r>
    </w:p>
    <w:p w:rsidR="003F6383" w:rsidRPr="00B22811" w:rsidRDefault="003F6383" w:rsidP="003F6383">
      <w:pPr>
        <w:pStyle w:val="2"/>
        <w:jc w:val="left"/>
        <w:rPr>
          <w:sz w:val="30"/>
          <w:szCs w:val="30"/>
        </w:rPr>
      </w:pPr>
      <w:r w:rsidRPr="00B22811">
        <w:rPr>
          <w:rFonts w:hint="eastAsia"/>
          <w:sz w:val="30"/>
          <w:szCs w:val="30"/>
        </w:rPr>
        <w:t>2</w:t>
      </w:r>
      <w:r w:rsidRPr="00B22811">
        <w:rPr>
          <w:rFonts w:hint="eastAsia"/>
          <w:sz w:val="30"/>
          <w:szCs w:val="30"/>
        </w:rPr>
        <w:t>．</w:t>
      </w:r>
      <w:r>
        <w:rPr>
          <w:rFonts w:hint="eastAsia"/>
          <w:sz w:val="30"/>
          <w:szCs w:val="30"/>
        </w:rPr>
        <w:t>课题</w:t>
      </w:r>
      <w:r w:rsidRPr="00B22811">
        <w:rPr>
          <w:rFonts w:hint="eastAsia"/>
          <w:sz w:val="30"/>
          <w:szCs w:val="30"/>
        </w:rPr>
        <w:t>申请单位及主要参与单位研究基础（已有的研究开发经历，科技成果、科研条件与研究开发队伍现状等）</w:t>
      </w:r>
    </w:p>
    <w:p w:rsidR="003F6383" w:rsidRPr="00A23FF2" w:rsidRDefault="003F6383" w:rsidP="003F6383">
      <w:pPr>
        <w:pStyle w:val="1"/>
        <w:rPr>
          <w:sz w:val="32"/>
          <w:szCs w:val="32"/>
        </w:rPr>
      </w:pPr>
      <w:r w:rsidRPr="00A23FF2">
        <w:rPr>
          <w:rFonts w:hint="eastAsia"/>
          <w:sz w:val="32"/>
          <w:szCs w:val="32"/>
        </w:rPr>
        <w:t>五、课题研究内容与考核指标</w:t>
      </w:r>
    </w:p>
    <w:p w:rsidR="003F6383" w:rsidRPr="00B22811" w:rsidRDefault="003F6383" w:rsidP="003F6383">
      <w:pPr>
        <w:pStyle w:val="2"/>
        <w:jc w:val="left"/>
        <w:rPr>
          <w:sz w:val="30"/>
          <w:szCs w:val="30"/>
        </w:rPr>
      </w:pPr>
      <w:r w:rsidRPr="00B22811">
        <w:rPr>
          <w:rFonts w:hint="eastAsia"/>
          <w:sz w:val="30"/>
          <w:szCs w:val="30"/>
        </w:rPr>
        <w:t>1</w:t>
      </w:r>
      <w:r w:rsidRPr="00B22811">
        <w:rPr>
          <w:rFonts w:hint="eastAsia"/>
          <w:sz w:val="30"/>
          <w:szCs w:val="30"/>
        </w:rPr>
        <w:t>．</w:t>
      </w:r>
      <w:r>
        <w:rPr>
          <w:rFonts w:hint="eastAsia"/>
          <w:sz w:val="30"/>
          <w:szCs w:val="30"/>
        </w:rPr>
        <w:t>课题</w:t>
      </w:r>
      <w:r w:rsidRPr="00B22811">
        <w:rPr>
          <w:rFonts w:hint="eastAsia"/>
          <w:sz w:val="30"/>
          <w:szCs w:val="30"/>
        </w:rPr>
        <w:t>详细的研究内容、技术路线和创新点</w:t>
      </w:r>
    </w:p>
    <w:p w:rsidR="003F6383" w:rsidRPr="00B22811" w:rsidRDefault="003F6383" w:rsidP="003F6383">
      <w:pPr>
        <w:pStyle w:val="2"/>
        <w:jc w:val="left"/>
        <w:rPr>
          <w:sz w:val="30"/>
          <w:szCs w:val="30"/>
        </w:rPr>
      </w:pPr>
      <w:r w:rsidRPr="00B22811">
        <w:rPr>
          <w:rFonts w:hint="eastAsia"/>
          <w:sz w:val="30"/>
          <w:szCs w:val="30"/>
        </w:rPr>
        <w:t>2</w:t>
      </w:r>
      <w:r w:rsidRPr="00B22811">
        <w:rPr>
          <w:rFonts w:hint="eastAsia"/>
          <w:sz w:val="30"/>
          <w:szCs w:val="30"/>
        </w:rPr>
        <w:t>．主要技术指标（技术考核指标及其水平，与国内外同类技术或产品的竞争分析等）</w:t>
      </w:r>
    </w:p>
    <w:p w:rsidR="003F6383" w:rsidRPr="00B22811" w:rsidRDefault="003F6383" w:rsidP="003F6383">
      <w:pPr>
        <w:pStyle w:val="2"/>
        <w:jc w:val="left"/>
        <w:rPr>
          <w:sz w:val="30"/>
          <w:szCs w:val="30"/>
        </w:rPr>
      </w:pPr>
      <w:r w:rsidRPr="00B22811">
        <w:rPr>
          <w:rFonts w:hint="eastAsia"/>
          <w:sz w:val="30"/>
          <w:szCs w:val="30"/>
        </w:rPr>
        <w:t>3</w:t>
      </w:r>
      <w:r w:rsidRPr="00B22811">
        <w:rPr>
          <w:rFonts w:hint="eastAsia"/>
          <w:sz w:val="30"/>
          <w:szCs w:val="30"/>
        </w:rPr>
        <w:t>．主要经济、社会、环境效益（如技术及产品应用产业化前景，在</w:t>
      </w:r>
      <w:r>
        <w:rPr>
          <w:rFonts w:hint="eastAsia"/>
          <w:sz w:val="30"/>
          <w:szCs w:val="30"/>
        </w:rPr>
        <w:t>课题</w:t>
      </w:r>
      <w:r w:rsidRPr="00B22811">
        <w:rPr>
          <w:rFonts w:hint="eastAsia"/>
          <w:sz w:val="30"/>
          <w:szCs w:val="30"/>
        </w:rPr>
        <w:t>实施期内能够形成的市场规模与效益，对促进全省经济社会可持续发展及提升我省相关产业竞争力的作用等）</w:t>
      </w:r>
    </w:p>
    <w:p w:rsidR="003F6383" w:rsidRPr="00B22811" w:rsidRDefault="003F6383" w:rsidP="003F6383">
      <w:pPr>
        <w:pStyle w:val="2"/>
        <w:jc w:val="left"/>
        <w:rPr>
          <w:sz w:val="30"/>
          <w:szCs w:val="30"/>
        </w:rPr>
      </w:pPr>
      <w:r w:rsidRPr="00B22811">
        <w:rPr>
          <w:rFonts w:hint="eastAsia"/>
          <w:sz w:val="30"/>
          <w:szCs w:val="30"/>
        </w:rPr>
        <w:t>4</w:t>
      </w:r>
      <w:r w:rsidRPr="00B22811">
        <w:rPr>
          <w:rFonts w:hint="eastAsia"/>
          <w:sz w:val="30"/>
          <w:szCs w:val="30"/>
        </w:rPr>
        <w:t>．</w:t>
      </w:r>
      <w:r>
        <w:rPr>
          <w:rFonts w:hint="eastAsia"/>
          <w:sz w:val="30"/>
          <w:szCs w:val="30"/>
        </w:rPr>
        <w:t>课题</w:t>
      </w:r>
      <w:r w:rsidRPr="00B22811">
        <w:rPr>
          <w:rFonts w:hint="eastAsia"/>
          <w:sz w:val="30"/>
          <w:szCs w:val="30"/>
        </w:rPr>
        <w:t>实施中可能形成的示范基地、中试线、生产线及其规模</w:t>
      </w:r>
    </w:p>
    <w:p w:rsidR="003F6383" w:rsidRPr="00B22811" w:rsidRDefault="003F6383" w:rsidP="003F6383">
      <w:pPr>
        <w:pStyle w:val="2"/>
        <w:jc w:val="left"/>
        <w:rPr>
          <w:sz w:val="30"/>
          <w:szCs w:val="30"/>
        </w:rPr>
      </w:pPr>
      <w:r w:rsidRPr="00B22811">
        <w:rPr>
          <w:rFonts w:hint="eastAsia"/>
          <w:sz w:val="30"/>
          <w:szCs w:val="30"/>
        </w:rPr>
        <w:t>5</w:t>
      </w:r>
      <w:r w:rsidRPr="00B22811">
        <w:rPr>
          <w:rFonts w:hint="eastAsia"/>
          <w:sz w:val="30"/>
          <w:szCs w:val="30"/>
        </w:rPr>
        <w:t>．其它应考核的指标</w:t>
      </w:r>
    </w:p>
    <w:p w:rsidR="003F6383" w:rsidRPr="00B22811" w:rsidRDefault="003F6383" w:rsidP="003F6383">
      <w:pPr>
        <w:pStyle w:val="1"/>
        <w:rPr>
          <w:sz w:val="32"/>
          <w:szCs w:val="32"/>
        </w:rPr>
      </w:pPr>
      <w:r>
        <w:rPr>
          <w:rFonts w:hint="eastAsia"/>
          <w:sz w:val="32"/>
          <w:szCs w:val="32"/>
        </w:rPr>
        <w:t>六</w:t>
      </w:r>
      <w:r w:rsidRPr="00B22811">
        <w:rPr>
          <w:rFonts w:hint="eastAsia"/>
          <w:sz w:val="32"/>
          <w:szCs w:val="32"/>
        </w:rPr>
        <w:t>、</w:t>
      </w:r>
      <w:r>
        <w:rPr>
          <w:rFonts w:hint="eastAsia"/>
          <w:sz w:val="32"/>
          <w:szCs w:val="32"/>
        </w:rPr>
        <w:t>课题</w:t>
      </w:r>
      <w:r w:rsidRPr="00B22811">
        <w:rPr>
          <w:rFonts w:hint="eastAsia"/>
          <w:sz w:val="32"/>
          <w:szCs w:val="32"/>
        </w:rPr>
        <w:t>经费预算</w:t>
      </w:r>
    </w:p>
    <w:p w:rsidR="003F6383" w:rsidRPr="00B22811" w:rsidRDefault="003F6383" w:rsidP="003F6383">
      <w:pPr>
        <w:pStyle w:val="2"/>
        <w:jc w:val="left"/>
        <w:rPr>
          <w:sz w:val="30"/>
          <w:szCs w:val="30"/>
        </w:rPr>
      </w:pPr>
      <w:r w:rsidRPr="00B22811">
        <w:rPr>
          <w:rFonts w:hint="eastAsia"/>
          <w:sz w:val="30"/>
          <w:szCs w:val="30"/>
        </w:rPr>
        <w:lastRenderedPageBreak/>
        <w:t>1</w:t>
      </w:r>
      <w:r w:rsidRPr="00B22811">
        <w:rPr>
          <w:rFonts w:hint="eastAsia"/>
          <w:sz w:val="30"/>
          <w:szCs w:val="30"/>
        </w:rPr>
        <w:t>．</w:t>
      </w:r>
      <w:r>
        <w:rPr>
          <w:rFonts w:hint="eastAsia"/>
          <w:sz w:val="30"/>
          <w:szCs w:val="30"/>
        </w:rPr>
        <w:t>课题总投资预算方案</w:t>
      </w:r>
      <w:r w:rsidRPr="00B22811">
        <w:rPr>
          <w:rFonts w:hint="eastAsia"/>
          <w:sz w:val="30"/>
          <w:szCs w:val="30"/>
        </w:rPr>
        <w:t>及分年度经费需求</w:t>
      </w:r>
    </w:p>
    <w:p w:rsidR="003F6383" w:rsidRPr="00B22811" w:rsidRDefault="003F6383" w:rsidP="003F6383">
      <w:pPr>
        <w:pStyle w:val="2"/>
        <w:jc w:val="left"/>
        <w:rPr>
          <w:sz w:val="30"/>
          <w:szCs w:val="30"/>
        </w:rPr>
      </w:pPr>
      <w:r w:rsidRPr="00B22811">
        <w:rPr>
          <w:rFonts w:hint="eastAsia"/>
          <w:sz w:val="30"/>
          <w:szCs w:val="30"/>
        </w:rPr>
        <w:t>2</w:t>
      </w:r>
      <w:r w:rsidRPr="00B22811">
        <w:rPr>
          <w:rFonts w:hint="eastAsia"/>
          <w:sz w:val="30"/>
          <w:szCs w:val="30"/>
        </w:rPr>
        <w:t>．资金筹措方案及配套资金落实措施</w:t>
      </w:r>
    </w:p>
    <w:p w:rsidR="003F6383" w:rsidRDefault="003F6383" w:rsidP="003F6383">
      <w:pPr>
        <w:pStyle w:val="2"/>
        <w:jc w:val="left"/>
        <w:rPr>
          <w:rFonts w:ascii="仿宋_GB2312" w:eastAsia="仿宋_GB2312" w:hAnsi="宋体"/>
          <w:sz w:val="28"/>
          <w:szCs w:val="28"/>
          <w:lang w:eastAsia="zh-CN"/>
        </w:rPr>
      </w:pPr>
      <w:r w:rsidRPr="00B22811">
        <w:rPr>
          <w:rFonts w:hint="eastAsia"/>
          <w:sz w:val="30"/>
          <w:szCs w:val="30"/>
        </w:rPr>
        <w:t>3</w:t>
      </w:r>
      <w:r w:rsidRPr="00B22811">
        <w:rPr>
          <w:rFonts w:hint="eastAsia"/>
          <w:sz w:val="30"/>
          <w:szCs w:val="30"/>
        </w:rPr>
        <w:t>．资金来源</w:t>
      </w:r>
      <w:r w:rsidRPr="00B22811">
        <w:rPr>
          <w:rFonts w:hint="eastAsia"/>
          <w:sz w:val="30"/>
          <w:szCs w:val="30"/>
        </w:rPr>
        <w:t xml:space="preserve">        </w:t>
      </w:r>
      <w:r>
        <w:rPr>
          <w:rFonts w:ascii="仿宋_GB2312" w:eastAsia="仿宋_GB2312" w:hAnsi="宋体" w:hint="eastAsia"/>
          <w:sz w:val="28"/>
          <w:szCs w:val="28"/>
        </w:rPr>
        <w:t xml:space="preserve">                           </w:t>
      </w:r>
    </w:p>
    <w:p w:rsidR="003F6383" w:rsidRPr="00B22811" w:rsidRDefault="003F6383" w:rsidP="003F6383">
      <w:pPr>
        <w:jc w:val="right"/>
        <w:rPr>
          <w:b/>
          <w:sz w:val="28"/>
        </w:rPr>
      </w:pPr>
      <w:r w:rsidRPr="00B22811">
        <w:rPr>
          <w:b/>
          <w:sz w:val="28"/>
        </w:rPr>
        <w:t>单位：万元</w:t>
      </w:r>
    </w:p>
    <w:tbl>
      <w:tblPr>
        <w:tblW w:w="8881" w:type="dxa"/>
        <w:jc w:val="center"/>
        <w:tblLayout w:type="fixed"/>
        <w:tblLook w:val="0000"/>
      </w:tblPr>
      <w:tblGrid>
        <w:gridCol w:w="780"/>
        <w:gridCol w:w="914"/>
        <w:gridCol w:w="2551"/>
        <w:gridCol w:w="1418"/>
        <w:gridCol w:w="3218"/>
      </w:tblGrid>
      <w:tr w:rsidR="003F6383" w:rsidTr="0065264A">
        <w:trPr>
          <w:trHeight w:hRule="exact" w:val="397"/>
          <w:jc w:val="center"/>
        </w:trPr>
        <w:tc>
          <w:tcPr>
            <w:tcW w:w="4245" w:type="dxa"/>
            <w:gridSpan w:val="3"/>
            <w:tcBorders>
              <w:top w:val="single" w:sz="4" w:space="0" w:color="auto"/>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内     容</w:t>
            </w:r>
          </w:p>
        </w:tc>
        <w:tc>
          <w:tcPr>
            <w:tcW w:w="1418" w:type="dxa"/>
            <w:tcBorders>
              <w:top w:val="single" w:sz="4" w:space="0" w:color="auto"/>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估算数</w:t>
            </w:r>
          </w:p>
        </w:tc>
        <w:tc>
          <w:tcPr>
            <w:tcW w:w="3218" w:type="dxa"/>
            <w:tcBorders>
              <w:top w:val="single" w:sz="4" w:space="0" w:color="auto"/>
              <w:left w:val="single" w:sz="4" w:space="0" w:color="000000"/>
              <w:bottom w:val="single" w:sz="4" w:space="0" w:color="000000"/>
              <w:right w:val="single" w:sz="4" w:space="0" w:color="000000"/>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来源说明</w:t>
            </w:r>
          </w:p>
        </w:tc>
      </w:tr>
      <w:tr w:rsidR="003F6383" w:rsidTr="0065264A">
        <w:trPr>
          <w:trHeight w:hRule="exact" w:val="397"/>
          <w:jc w:val="center"/>
        </w:trPr>
        <w:tc>
          <w:tcPr>
            <w:tcW w:w="4245" w:type="dxa"/>
            <w:gridSpan w:val="3"/>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color w:val="000000"/>
                <w:sz w:val="24"/>
              </w:rPr>
            </w:pPr>
            <w:r>
              <w:rPr>
                <w:rFonts w:ascii="仿宋_GB2312" w:eastAsia="仿宋_GB2312" w:hAnsi="楷体_GB2312" w:hint="eastAsia"/>
                <w:color w:val="000000"/>
                <w:sz w:val="24"/>
              </w:rPr>
              <w:t>课题</w:t>
            </w:r>
            <w:r w:rsidRPr="00BE07B9">
              <w:rPr>
                <w:rFonts w:ascii="仿宋_GB2312" w:eastAsia="仿宋_GB2312" w:hAnsi="楷体_GB2312" w:hint="eastAsia"/>
                <w:color w:val="000000"/>
                <w:sz w:val="24"/>
              </w:rPr>
              <w:t>总投资</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val="restart"/>
            <w:tcBorders>
              <w:top w:val="single" w:sz="4" w:space="0" w:color="000000"/>
              <w:left w:val="single" w:sz="4" w:space="0" w:color="000000"/>
              <w:bottom w:val="single" w:sz="4" w:space="0" w:color="000000"/>
            </w:tcBorders>
            <w:vAlign w:val="center"/>
          </w:tcPr>
          <w:p w:rsidR="003F6383" w:rsidRPr="00BE07B9" w:rsidRDefault="003F6383" w:rsidP="0065264A">
            <w:pPr>
              <w:snapToGrid w:val="0"/>
              <w:ind w:left="479"/>
              <w:jc w:val="center"/>
              <w:rPr>
                <w:rFonts w:ascii="仿宋_GB2312" w:eastAsia="仿宋_GB2312" w:hAnsi="楷体_GB2312"/>
                <w:color w:val="000000"/>
                <w:sz w:val="24"/>
              </w:rPr>
            </w:pPr>
          </w:p>
          <w:p w:rsidR="003F6383" w:rsidRPr="00BE07B9" w:rsidRDefault="003F6383" w:rsidP="0065264A">
            <w:pPr>
              <w:jc w:val="center"/>
              <w:rPr>
                <w:rFonts w:ascii="仿宋_GB2312" w:eastAsia="仿宋_GB2312" w:hAnsi="楷体_GB2312"/>
                <w:color w:val="000000"/>
                <w:sz w:val="24"/>
              </w:rPr>
            </w:pPr>
            <w:r>
              <w:rPr>
                <w:rFonts w:ascii="仿宋_GB2312" w:eastAsia="仿宋_GB2312" w:hAnsi="楷体_GB2312" w:hint="eastAsia"/>
                <w:color w:val="000000"/>
                <w:sz w:val="24"/>
              </w:rPr>
              <w:t>课题</w:t>
            </w:r>
            <w:r w:rsidRPr="00BE07B9">
              <w:rPr>
                <w:rFonts w:ascii="仿宋_GB2312" w:eastAsia="仿宋_GB2312" w:hAnsi="楷体_GB2312" w:hint="eastAsia"/>
                <w:color w:val="000000"/>
                <w:sz w:val="24"/>
              </w:rPr>
              <w:t>新增投资</w:t>
            </w:r>
          </w:p>
        </w:tc>
        <w:tc>
          <w:tcPr>
            <w:tcW w:w="3465" w:type="dxa"/>
            <w:gridSpan w:val="2"/>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１、单位自有</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２、银行贷款</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３、风险投资</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644"/>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４、申请无偿资助总金额</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914" w:type="dxa"/>
            <w:vMerge w:val="restart"/>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5、配套资金</w:t>
            </w:r>
          </w:p>
        </w:tc>
        <w:tc>
          <w:tcPr>
            <w:tcW w:w="2551"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小  计：</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914"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2551"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其中：市或省直部门</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914"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2551"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 xml:space="preserve">      县（市、区）</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６、其它</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780" w:type="dxa"/>
            <w:vMerge/>
            <w:tcBorders>
              <w:top w:val="single" w:sz="4" w:space="0" w:color="000000"/>
              <w:left w:val="single" w:sz="4" w:space="0" w:color="000000"/>
              <w:bottom w:val="single" w:sz="4" w:space="0" w:color="000000"/>
            </w:tcBorders>
            <w:vAlign w:val="center"/>
          </w:tcPr>
          <w:p w:rsidR="003F6383" w:rsidRPr="00BE07B9" w:rsidRDefault="003F6383" w:rsidP="0065264A">
            <w:pPr>
              <w:rPr>
                <w:rFonts w:ascii="仿宋_GB2312" w:eastAsia="仿宋_GB2312"/>
              </w:rPr>
            </w:pPr>
          </w:p>
        </w:tc>
        <w:tc>
          <w:tcPr>
            <w:tcW w:w="3465" w:type="dxa"/>
            <w:gridSpan w:val="2"/>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合   计</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r w:rsidR="003F6383" w:rsidTr="0065264A">
        <w:trPr>
          <w:trHeight w:hRule="exact" w:val="397"/>
          <w:jc w:val="center"/>
        </w:trPr>
        <w:tc>
          <w:tcPr>
            <w:tcW w:w="4245" w:type="dxa"/>
            <w:gridSpan w:val="3"/>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center"/>
              <w:rPr>
                <w:rFonts w:ascii="仿宋_GB2312" w:eastAsia="仿宋_GB2312" w:hAnsi="楷体_GB2312"/>
                <w:color w:val="000000"/>
                <w:sz w:val="24"/>
              </w:rPr>
            </w:pPr>
            <w:r w:rsidRPr="00BE07B9">
              <w:rPr>
                <w:rFonts w:ascii="仿宋_GB2312" w:eastAsia="仿宋_GB2312" w:hAnsi="楷体_GB2312" w:hint="eastAsia"/>
                <w:color w:val="000000"/>
                <w:sz w:val="24"/>
              </w:rPr>
              <w:t>已投入</w:t>
            </w:r>
          </w:p>
        </w:tc>
        <w:tc>
          <w:tcPr>
            <w:tcW w:w="1418" w:type="dxa"/>
            <w:tcBorders>
              <w:top w:val="single" w:sz="4" w:space="0" w:color="000000"/>
              <w:left w:val="single" w:sz="4" w:space="0" w:color="000000"/>
              <w:bottom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c>
          <w:tcPr>
            <w:tcW w:w="3218" w:type="dxa"/>
            <w:tcBorders>
              <w:top w:val="single" w:sz="4" w:space="0" w:color="000000"/>
              <w:left w:val="single" w:sz="4" w:space="0" w:color="000000"/>
              <w:bottom w:val="single" w:sz="4" w:space="0" w:color="000000"/>
              <w:right w:val="single" w:sz="4" w:space="0" w:color="000000"/>
            </w:tcBorders>
            <w:vAlign w:val="center"/>
          </w:tcPr>
          <w:p w:rsidR="003F6383" w:rsidRPr="00BE07B9" w:rsidRDefault="003F6383" w:rsidP="0065264A">
            <w:pPr>
              <w:snapToGrid w:val="0"/>
              <w:jc w:val="left"/>
              <w:rPr>
                <w:rFonts w:ascii="仿宋_GB2312" w:eastAsia="仿宋_GB2312" w:hAnsi="宋体"/>
                <w:color w:val="000000"/>
                <w:sz w:val="24"/>
              </w:rPr>
            </w:pPr>
          </w:p>
        </w:tc>
      </w:tr>
    </w:tbl>
    <w:p w:rsidR="003F6383" w:rsidRPr="00C86F32" w:rsidRDefault="003F6383" w:rsidP="003F6383">
      <w:pPr>
        <w:ind w:right="844"/>
        <w:rPr>
          <w:rFonts w:ascii="宋体" w:hAnsi="宋体"/>
          <w:b/>
          <w:color w:val="000000"/>
        </w:rPr>
      </w:pPr>
      <w:r>
        <w:rPr>
          <w:rFonts w:ascii="宋体" w:hAnsi="宋体"/>
          <w:b/>
          <w:color w:val="000000"/>
        </w:rPr>
        <w:t xml:space="preserve">                </w:t>
      </w:r>
    </w:p>
    <w:tbl>
      <w:tblPr>
        <w:tblW w:w="9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3"/>
        <w:gridCol w:w="174"/>
        <w:gridCol w:w="2651"/>
        <w:gridCol w:w="409"/>
        <w:gridCol w:w="3428"/>
      </w:tblGrid>
      <w:tr w:rsidR="003F6383" w:rsidRPr="00B22811" w:rsidTr="0065264A">
        <w:trPr>
          <w:cantSplit/>
          <w:jc w:val="center"/>
        </w:trPr>
        <w:tc>
          <w:tcPr>
            <w:tcW w:w="9035" w:type="dxa"/>
            <w:gridSpan w:val="5"/>
            <w:tcBorders>
              <w:top w:val="nil"/>
              <w:left w:val="nil"/>
              <w:bottom w:val="single" w:sz="4" w:space="0" w:color="auto"/>
              <w:right w:val="nil"/>
            </w:tcBorders>
            <w:vAlign w:val="center"/>
          </w:tcPr>
          <w:p w:rsidR="003F6383" w:rsidRDefault="003F6383" w:rsidP="0065264A">
            <w:pPr>
              <w:pStyle w:val="2"/>
              <w:jc w:val="left"/>
              <w:rPr>
                <w:sz w:val="30"/>
                <w:szCs w:val="30"/>
                <w:lang w:eastAsia="zh-CN"/>
              </w:rPr>
            </w:pPr>
            <w:r w:rsidRPr="00B22811">
              <w:rPr>
                <w:rFonts w:hint="eastAsia"/>
                <w:sz w:val="30"/>
                <w:szCs w:val="30"/>
              </w:rPr>
              <w:t>4.</w:t>
            </w:r>
            <w:r w:rsidRPr="00B22811">
              <w:rPr>
                <w:rFonts w:hint="eastAsia"/>
                <w:sz w:val="30"/>
                <w:szCs w:val="30"/>
              </w:rPr>
              <w:t>新增投资支出概算</w:t>
            </w:r>
          </w:p>
          <w:p w:rsidR="003F6383" w:rsidRPr="00B22811" w:rsidRDefault="003F6383" w:rsidP="0065264A">
            <w:pPr>
              <w:jc w:val="right"/>
              <w:rPr>
                <w:sz w:val="30"/>
                <w:szCs w:val="30"/>
              </w:rPr>
            </w:pPr>
            <w:r w:rsidRPr="00B22811">
              <w:rPr>
                <w:rFonts w:hint="eastAsia"/>
                <w:b/>
                <w:sz w:val="28"/>
              </w:rPr>
              <w:t>单位：万元</w:t>
            </w:r>
          </w:p>
        </w:tc>
      </w:tr>
      <w:tr w:rsidR="003F6383" w:rsidRPr="00C86F32" w:rsidTr="0065264A">
        <w:trPr>
          <w:cantSplit/>
          <w:trHeight w:val="357"/>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资金支出预算</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金额</w:t>
            </w: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bCs/>
                <w:color w:val="000000"/>
                <w:sz w:val="24"/>
              </w:rPr>
            </w:pPr>
            <w:r w:rsidRPr="00BE07B9">
              <w:rPr>
                <w:rFonts w:ascii="仿宋_GB2312" w:eastAsia="仿宋_GB2312" w:hAnsi="楷体_GB2312" w:hint="eastAsia"/>
                <w:bCs/>
                <w:color w:val="000000"/>
                <w:sz w:val="24"/>
              </w:rPr>
              <w:t>占新增投资总额的比重（%）</w:t>
            </w: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1、设备费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2、材料费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3、测试化验加工费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4、燃料动力费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5、差旅费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6、会议费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7、国际合作与交流费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8、出版/文献/信息传播/知识产权事务费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9、劳务费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10、专家咨询费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lastRenderedPageBreak/>
              <w:t>11、间接费用</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12、人员费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13、基本建设费</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14、其他费用</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 xml:space="preserve">     合计</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428"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jc w:val="center"/>
        </w:trPr>
        <w:tc>
          <w:tcPr>
            <w:tcW w:w="9035" w:type="dxa"/>
            <w:gridSpan w:val="5"/>
            <w:tcBorders>
              <w:top w:val="nil"/>
              <w:left w:val="nil"/>
              <w:bottom w:val="single" w:sz="4" w:space="0" w:color="auto"/>
              <w:right w:val="nil"/>
            </w:tcBorders>
            <w:vAlign w:val="center"/>
          </w:tcPr>
          <w:p w:rsidR="003F6383" w:rsidRDefault="003F6383" w:rsidP="0065264A">
            <w:pPr>
              <w:pStyle w:val="2"/>
              <w:jc w:val="left"/>
              <w:rPr>
                <w:rFonts w:ascii="仿宋_GB2312" w:eastAsia="仿宋_GB2312" w:hAnsi="宋体"/>
                <w:sz w:val="28"/>
                <w:szCs w:val="28"/>
              </w:rPr>
            </w:pPr>
            <w:r w:rsidRPr="00B22811">
              <w:rPr>
                <w:rFonts w:hint="eastAsia"/>
                <w:sz w:val="30"/>
                <w:szCs w:val="30"/>
              </w:rPr>
              <w:t>5</w:t>
            </w:r>
            <w:r w:rsidRPr="00B22811">
              <w:rPr>
                <w:rFonts w:hint="eastAsia"/>
                <w:sz w:val="30"/>
                <w:szCs w:val="30"/>
              </w:rPr>
              <w:t>．省拨经费支出概算</w:t>
            </w:r>
            <w:r>
              <w:rPr>
                <w:rFonts w:ascii="仿宋_GB2312" w:eastAsia="仿宋_GB2312" w:hAnsi="宋体" w:hint="eastAsia"/>
                <w:sz w:val="28"/>
                <w:szCs w:val="28"/>
              </w:rPr>
              <w:t xml:space="preserve">  </w:t>
            </w:r>
            <w:r w:rsidRPr="00BE07B9">
              <w:rPr>
                <w:rFonts w:ascii="仿宋_GB2312" w:eastAsia="仿宋_GB2312" w:hAnsi="宋体" w:hint="eastAsia"/>
                <w:sz w:val="28"/>
                <w:szCs w:val="28"/>
              </w:rPr>
              <w:t xml:space="preserve"> </w:t>
            </w:r>
            <w:r>
              <w:rPr>
                <w:rFonts w:ascii="仿宋_GB2312" w:eastAsia="仿宋_GB2312" w:hAnsi="宋体" w:hint="eastAsia"/>
                <w:sz w:val="28"/>
                <w:szCs w:val="28"/>
              </w:rPr>
              <w:t xml:space="preserve">                    </w:t>
            </w:r>
          </w:p>
          <w:p w:rsidR="003F6383" w:rsidRPr="008804A0" w:rsidRDefault="003F6383" w:rsidP="0065264A">
            <w:pPr>
              <w:jc w:val="right"/>
              <w:rPr>
                <w:b/>
                <w:bCs/>
                <w:color w:val="000000"/>
                <w:sz w:val="24"/>
              </w:rPr>
            </w:pPr>
            <w:r w:rsidRPr="00B22811">
              <w:rPr>
                <w:rFonts w:hint="eastAsia"/>
                <w:b/>
                <w:sz w:val="28"/>
              </w:rPr>
              <w:t>单位：万元</w:t>
            </w:r>
          </w:p>
        </w:tc>
      </w:tr>
      <w:tr w:rsidR="003F6383" w:rsidRPr="00C86F32" w:rsidTr="0065264A">
        <w:trPr>
          <w:cantSplit/>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资金支出预算</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金额</w:t>
            </w: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center"/>
              <w:rPr>
                <w:rFonts w:ascii="仿宋_GB2312" w:eastAsia="仿宋_GB2312" w:hAnsi="楷体_GB2312"/>
                <w:bCs/>
                <w:color w:val="000000"/>
                <w:sz w:val="24"/>
              </w:rPr>
            </w:pPr>
            <w:r w:rsidRPr="00BE07B9">
              <w:rPr>
                <w:rFonts w:ascii="仿宋_GB2312" w:eastAsia="仿宋_GB2312" w:hAnsi="楷体_GB2312" w:hint="eastAsia"/>
                <w:bCs/>
                <w:color w:val="000000"/>
                <w:sz w:val="24"/>
              </w:rPr>
              <w:t>占</w:t>
            </w:r>
            <w:r>
              <w:rPr>
                <w:rFonts w:ascii="仿宋_GB2312" w:eastAsia="仿宋_GB2312" w:hAnsi="楷体_GB2312" w:hint="eastAsia"/>
                <w:bCs/>
                <w:color w:val="000000"/>
                <w:sz w:val="24"/>
              </w:rPr>
              <w:t>省拨经费</w:t>
            </w:r>
            <w:r w:rsidRPr="00BE07B9">
              <w:rPr>
                <w:rFonts w:ascii="仿宋_GB2312" w:eastAsia="仿宋_GB2312" w:hAnsi="楷体_GB2312" w:hint="eastAsia"/>
                <w:bCs/>
                <w:color w:val="000000"/>
                <w:sz w:val="24"/>
              </w:rPr>
              <w:t>的比重（%）</w:t>
            </w: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1、设备费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2、材料费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3、测试化验加工费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4、燃料及动力费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5、差旅费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6、会议费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7、</w:t>
            </w:r>
            <w:r w:rsidRPr="00BE07B9">
              <w:rPr>
                <w:rFonts w:ascii="仿宋_GB2312" w:eastAsia="仿宋_GB2312" w:hint="eastAsia"/>
                <w:color w:val="000000"/>
                <w:sz w:val="24"/>
              </w:rPr>
              <w:t>国际合作与交流费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8、知识产权事务费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9、劳务费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10、专家咨询费</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11、间接费用</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r w:rsidR="003F6383" w:rsidRPr="00C86F32" w:rsidTr="0065264A">
        <w:trPr>
          <w:cantSplit/>
          <w:trHeight w:val="420"/>
          <w:jc w:val="center"/>
        </w:trPr>
        <w:tc>
          <w:tcPr>
            <w:tcW w:w="2373" w:type="dxa"/>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rPr>
                <w:rFonts w:ascii="仿宋_GB2312" w:eastAsia="仿宋_GB2312" w:hAnsi="楷体_GB2312"/>
                <w:color w:val="000000"/>
                <w:sz w:val="24"/>
              </w:rPr>
            </w:pPr>
            <w:r w:rsidRPr="00BE07B9">
              <w:rPr>
                <w:rFonts w:ascii="仿宋_GB2312" w:eastAsia="仿宋_GB2312" w:hAnsi="楷体_GB2312" w:hint="eastAsia"/>
                <w:color w:val="000000"/>
                <w:sz w:val="24"/>
              </w:rPr>
              <w:t xml:space="preserve">     合  计</w:t>
            </w:r>
          </w:p>
        </w:tc>
        <w:tc>
          <w:tcPr>
            <w:tcW w:w="2825"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c>
          <w:tcPr>
            <w:tcW w:w="3837" w:type="dxa"/>
            <w:gridSpan w:val="2"/>
            <w:tcBorders>
              <w:top w:val="single" w:sz="4" w:space="0" w:color="auto"/>
              <w:left w:val="single" w:sz="4" w:space="0" w:color="auto"/>
              <w:bottom w:val="single" w:sz="4" w:space="0" w:color="auto"/>
              <w:right w:val="single" w:sz="4" w:space="0" w:color="auto"/>
            </w:tcBorders>
            <w:vAlign w:val="center"/>
          </w:tcPr>
          <w:p w:rsidR="003F6383" w:rsidRPr="00BE07B9" w:rsidRDefault="003F6383" w:rsidP="0065264A">
            <w:pPr>
              <w:snapToGrid w:val="0"/>
              <w:jc w:val="left"/>
              <w:rPr>
                <w:rFonts w:ascii="仿宋_GB2312" w:eastAsia="仿宋_GB2312" w:hAnsi="楷体_GB2312"/>
                <w:color w:val="000000"/>
                <w:sz w:val="24"/>
              </w:rPr>
            </w:pPr>
          </w:p>
        </w:tc>
      </w:tr>
    </w:tbl>
    <w:p w:rsidR="003F6383" w:rsidRPr="00E01778" w:rsidRDefault="003F6383" w:rsidP="003F6383">
      <w:pPr>
        <w:snapToGrid w:val="0"/>
        <w:spacing w:line="520" w:lineRule="exact"/>
        <w:ind w:firstLine="600"/>
        <w:rPr>
          <w:rFonts w:ascii="仿宋_GB2312" w:eastAsia="仿宋_GB2312" w:hAnsi="宋体"/>
          <w:sz w:val="28"/>
          <w:szCs w:val="28"/>
        </w:rPr>
      </w:pPr>
    </w:p>
    <w:p w:rsidR="003F6383" w:rsidRDefault="003F6383" w:rsidP="003F6383">
      <w:pPr>
        <w:snapToGrid w:val="0"/>
        <w:spacing w:line="520" w:lineRule="exact"/>
        <w:ind w:firstLine="600"/>
        <w:rPr>
          <w:rFonts w:ascii="黑体" w:eastAsia="黑体"/>
          <w:b/>
          <w:bCs/>
          <w:sz w:val="30"/>
        </w:rPr>
      </w:pPr>
    </w:p>
    <w:p w:rsidR="003F6383" w:rsidRDefault="003F6383" w:rsidP="003F6383">
      <w:pPr>
        <w:snapToGrid w:val="0"/>
        <w:spacing w:line="520" w:lineRule="exact"/>
        <w:ind w:firstLine="600"/>
        <w:rPr>
          <w:rFonts w:ascii="黑体" w:eastAsia="黑体"/>
          <w:b/>
          <w:bCs/>
          <w:sz w:val="30"/>
        </w:rPr>
      </w:pPr>
    </w:p>
    <w:p w:rsidR="003F6383" w:rsidRDefault="003F6383" w:rsidP="003F6383">
      <w:pPr>
        <w:snapToGrid w:val="0"/>
        <w:spacing w:line="520" w:lineRule="exact"/>
        <w:ind w:firstLine="600"/>
        <w:rPr>
          <w:rFonts w:ascii="黑体" w:eastAsia="黑体"/>
          <w:b/>
          <w:bCs/>
          <w:sz w:val="30"/>
        </w:rPr>
      </w:pPr>
    </w:p>
    <w:p w:rsidR="003F6383" w:rsidRPr="00486681" w:rsidRDefault="003F6383" w:rsidP="003F6383">
      <w:pPr>
        <w:snapToGrid w:val="0"/>
        <w:spacing w:line="520" w:lineRule="exact"/>
        <w:ind w:firstLine="600"/>
        <w:rPr>
          <w:rFonts w:ascii="黑体" w:eastAsia="黑体"/>
          <w:b/>
          <w:bCs/>
          <w:sz w:val="30"/>
        </w:rPr>
      </w:pPr>
    </w:p>
    <w:p w:rsidR="003F6383" w:rsidRPr="00B22811" w:rsidRDefault="003F6383" w:rsidP="003F6383">
      <w:pPr>
        <w:pStyle w:val="1"/>
        <w:rPr>
          <w:sz w:val="32"/>
          <w:szCs w:val="32"/>
        </w:rPr>
      </w:pPr>
      <w:r>
        <w:rPr>
          <w:rFonts w:hint="eastAsia"/>
          <w:sz w:val="32"/>
          <w:szCs w:val="32"/>
        </w:rPr>
        <w:lastRenderedPageBreak/>
        <w:t>七</w:t>
      </w:r>
      <w:r w:rsidRPr="00B22811">
        <w:rPr>
          <w:sz w:val="32"/>
          <w:szCs w:val="32"/>
        </w:rPr>
        <w:t>、</w:t>
      </w:r>
      <w:r>
        <w:rPr>
          <w:rFonts w:hint="eastAsia"/>
          <w:sz w:val="32"/>
          <w:szCs w:val="32"/>
        </w:rPr>
        <w:t>课题</w:t>
      </w:r>
      <w:r w:rsidRPr="00B22811">
        <w:rPr>
          <w:rFonts w:hint="eastAsia"/>
          <w:sz w:val="32"/>
          <w:szCs w:val="32"/>
        </w:rPr>
        <w:t>年度计划及年度目标</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1"/>
        <w:gridCol w:w="2127"/>
        <w:gridCol w:w="7104"/>
      </w:tblGrid>
      <w:tr w:rsidR="003F6383" w:rsidRPr="00E01778" w:rsidTr="0065264A">
        <w:trPr>
          <w:trHeight w:val="925"/>
          <w:jc w:val="center"/>
        </w:trPr>
        <w:tc>
          <w:tcPr>
            <w:tcW w:w="2768" w:type="dxa"/>
            <w:gridSpan w:val="2"/>
            <w:tcBorders>
              <w:top w:val="single" w:sz="4" w:space="0" w:color="auto"/>
            </w:tcBorders>
            <w:vAlign w:val="center"/>
          </w:tcPr>
          <w:p w:rsidR="003F6383" w:rsidRPr="00E01778" w:rsidRDefault="003F6383" w:rsidP="0065264A">
            <w:pPr>
              <w:snapToGrid w:val="0"/>
              <w:spacing w:before="120" w:line="300" w:lineRule="auto"/>
              <w:ind w:right="40"/>
              <w:jc w:val="center"/>
              <w:rPr>
                <w:rFonts w:ascii="仿宋_GB2312" w:eastAsia="仿宋_GB2312"/>
                <w:sz w:val="30"/>
              </w:rPr>
            </w:pPr>
            <w:r w:rsidRPr="00E01778">
              <w:rPr>
                <w:rFonts w:ascii="仿宋_GB2312" w:eastAsia="仿宋_GB2312" w:hint="eastAsia"/>
                <w:sz w:val="24"/>
              </w:rPr>
              <w:t>起止时间</w:t>
            </w:r>
          </w:p>
        </w:tc>
        <w:tc>
          <w:tcPr>
            <w:tcW w:w="7104" w:type="dxa"/>
            <w:tcBorders>
              <w:top w:val="single" w:sz="4" w:space="0" w:color="auto"/>
            </w:tcBorders>
            <w:vAlign w:val="center"/>
          </w:tcPr>
          <w:p w:rsidR="003F6383" w:rsidRPr="00E01778" w:rsidRDefault="003F6383" w:rsidP="0065264A">
            <w:pPr>
              <w:jc w:val="center"/>
              <w:rPr>
                <w:rFonts w:ascii="仿宋_GB2312" w:eastAsia="仿宋_GB2312" w:hAnsi="Verdana"/>
                <w:sz w:val="24"/>
              </w:rPr>
            </w:pPr>
            <w:r>
              <w:rPr>
                <w:rFonts w:ascii="仿宋_GB2312" w:eastAsia="仿宋_GB2312" w:hint="eastAsia"/>
                <w:sz w:val="24"/>
              </w:rPr>
              <w:t>课题</w:t>
            </w:r>
            <w:r w:rsidRPr="00E01778">
              <w:rPr>
                <w:rFonts w:ascii="仿宋_GB2312" w:eastAsia="仿宋_GB2312" w:hAnsi="Verdana" w:hint="eastAsia"/>
                <w:sz w:val="24"/>
              </w:rPr>
              <w:t>目标分解及进度安排</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Ansi="Verdana" w:hint="eastAsia"/>
                <w:sz w:val="24"/>
              </w:rPr>
              <w:t>（详细描述完成</w:t>
            </w:r>
            <w:r>
              <w:rPr>
                <w:rFonts w:ascii="仿宋_GB2312" w:eastAsia="仿宋_GB2312" w:hAnsi="Verdana" w:hint="eastAsia"/>
                <w:sz w:val="24"/>
              </w:rPr>
              <w:t>课题</w:t>
            </w:r>
            <w:r w:rsidRPr="00E01778">
              <w:rPr>
                <w:rFonts w:ascii="仿宋_GB2312" w:eastAsia="仿宋_GB2312" w:hAnsi="Verdana" w:hint="eastAsia"/>
                <w:sz w:val="24"/>
              </w:rPr>
              <w:t>总体计划目标所必须完成的各项研发工作、生产准备工作、市场开拓工作等的阶段工作任务及考核目标）</w:t>
            </w:r>
          </w:p>
        </w:tc>
      </w:tr>
      <w:tr w:rsidR="003F6383" w:rsidRPr="00E01778" w:rsidTr="0065264A">
        <w:trPr>
          <w:cantSplit/>
          <w:trHeight w:val="1679"/>
          <w:jc w:val="center"/>
        </w:trPr>
        <w:tc>
          <w:tcPr>
            <w:tcW w:w="641" w:type="dxa"/>
            <w:vMerge w:val="restart"/>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30"/>
              </w:rPr>
            </w:pPr>
            <w:r w:rsidRPr="00E01778">
              <w:rPr>
                <w:rFonts w:ascii="仿宋_GB2312" w:eastAsia="仿宋_GB2312" w:hint="eastAsia"/>
                <w:sz w:val="24"/>
              </w:rPr>
              <w:t>第一年度</w:t>
            </w: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上半年度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r w:rsidR="003F6383" w:rsidRPr="00E01778" w:rsidTr="0065264A">
        <w:trPr>
          <w:cantSplit/>
          <w:trHeight w:val="1689"/>
          <w:jc w:val="center"/>
        </w:trPr>
        <w:tc>
          <w:tcPr>
            <w:tcW w:w="641" w:type="dxa"/>
            <w:vMerge/>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24"/>
              </w:rPr>
            </w:pP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下半年度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r w:rsidR="003F6383" w:rsidRPr="00E01778" w:rsidTr="0065264A">
        <w:trPr>
          <w:cantSplit/>
          <w:trHeight w:val="1699"/>
          <w:jc w:val="center"/>
        </w:trPr>
        <w:tc>
          <w:tcPr>
            <w:tcW w:w="641" w:type="dxa"/>
            <w:vMerge w:val="restart"/>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30"/>
              </w:rPr>
            </w:pPr>
            <w:r w:rsidRPr="00E01778">
              <w:rPr>
                <w:rFonts w:ascii="仿宋_GB2312" w:eastAsia="仿宋_GB2312" w:hint="eastAsia"/>
                <w:sz w:val="24"/>
              </w:rPr>
              <w:t>第二年度</w:t>
            </w: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上半年度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r w:rsidR="003F6383" w:rsidRPr="00E01778" w:rsidTr="0065264A">
        <w:trPr>
          <w:cantSplit/>
          <w:trHeight w:val="1553"/>
          <w:jc w:val="center"/>
        </w:trPr>
        <w:tc>
          <w:tcPr>
            <w:tcW w:w="641" w:type="dxa"/>
            <w:vMerge/>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24"/>
              </w:rPr>
            </w:pP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下半年度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r w:rsidR="003F6383" w:rsidRPr="00E01778" w:rsidTr="0065264A">
        <w:trPr>
          <w:cantSplit/>
          <w:trHeight w:val="1674"/>
          <w:jc w:val="center"/>
        </w:trPr>
        <w:tc>
          <w:tcPr>
            <w:tcW w:w="641" w:type="dxa"/>
            <w:vMerge w:val="restart"/>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30"/>
              </w:rPr>
            </w:pPr>
            <w:r w:rsidRPr="00E01778">
              <w:rPr>
                <w:rFonts w:ascii="仿宋_GB2312" w:eastAsia="仿宋_GB2312" w:hint="eastAsia"/>
                <w:sz w:val="24"/>
              </w:rPr>
              <w:t>第三年度</w:t>
            </w: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上半年度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r w:rsidR="003F6383" w:rsidRPr="00E01778" w:rsidTr="0065264A">
        <w:trPr>
          <w:cantSplit/>
          <w:trHeight w:val="1698"/>
          <w:jc w:val="center"/>
        </w:trPr>
        <w:tc>
          <w:tcPr>
            <w:tcW w:w="641" w:type="dxa"/>
            <w:vMerge/>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24"/>
              </w:rPr>
            </w:pP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下半年度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30"/>
              </w:rPr>
              <w:t xml:space="preserve"> </w:t>
            </w:r>
          </w:p>
        </w:tc>
      </w:tr>
      <w:tr w:rsidR="003F6383" w:rsidRPr="00E01778" w:rsidTr="0065264A">
        <w:trPr>
          <w:cantSplit/>
          <w:trHeight w:val="1698"/>
          <w:jc w:val="center"/>
        </w:trPr>
        <w:tc>
          <w:tcPr>
            <w:tcW w:w="641" w:type="dxa"/>
            <w:vMerge w:val="restart"/>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24"/>
              </w:rPr>
            </w:pPr>
            <w:r w:rsidRPr="00E01778">
              <w:rPr>
                <w:rFonts w:ascii="仿宋_GB2312" w:eastAsia="仿宋_GB2312" w:hint="eastAsia"/>
                <w:sz w:val="24"/>
              </w:rPr>
              <w:lastRenderedPageBreak/>
              <w:t>第四年度</w:t>
            </w: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上半年度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r w:rsidR="003F6383" w:rsidRPr="00E01778" w:rsidTr="0065264A">
        <w:trPr>
          <w:cantSplit/>
          <w:trHeight w:val="1698"/>
          <w:jc w:val="center"/>
        </w:trPr>
        <w:tc>
          <w:tcPr>
            <w:tcW w:w="641" w:type="dxa"/>
            <w:vMerge/>
            <w:textDirection w:val="tbRlV"/>
            <w:vAlign w:val="center"/>
          </w:tcPr>
          <w:p w:rsidR="003F6383" w:rsidRPr="00E01778" w:rsidRDefault="003F6383" w:rsidP="0065264A">
            <w:pPr>
              <w:snapToGrid w:val="0"/>
              <w:spacing w:before="120" w:line="300" w:lineRule="auto"/>
              <w:ind w:left="113" w:right="40"/>
              <w:jc w:val="center"/>
              <w:rPr>
                <w:rFonts w:ascii="仿宋_GB2312" w:eastAsia="仿宋_GB2312"/>
                <w:sz w:val="24"/>
              </w:rPr>
            </w:pPr>
          </w:p>
        </w:tc>
        <w:tc>
          <w:tcPr>
            <w:tcW w:w="2127" w:type="dxa"/>
            <w:vAlign w:val="center"/>
          </w:tcPr>
          <w:p w:rsidR="003F6383" w:rsidRPr="00E01778" w:rsidRDefault="003F6383" w:rsidP="0065264A">
            <w:pPr>
              <w:jc w:val="left"/>
              <w:rPr>
                <w:rFonts w:ascii="仿宋_GB2312" w:eastAsia="仿宋_GB2312"/>
                <w:sz w:val="24"/>
              </w:rPr>
            </w:pPr>
            <w:r w:rsidRPr="00E01778">
              <w:rPr>
                <w:rFonts w:ascii="仿宋_GB2312" w:eastAsia="仿宋_GB2312" w:hint="eastAsia"/>
                <w:sz w:val="24"/>
              </w:rPr>
              <w:t>下半年度</w:t>
            </w:r>
          </w:p>
          <w:p w:rsidR="003F6383" w:rsidRPr="00E01778" w:rsidRDefault="003F6383" w:rsidP="0065264A">
            <w:pPr>
              <w:jc w:val="left"/>
              <w:rPr>
                <w:rFonts w:ascii="仿宋_GB2312" w:eastAsia="仿宋_GB2312"/>
                <w:sz w:val="24"/>
              </w:rPr>
            </w:pPr>
            <w:r w:rsidRPr="00E01778">
              <w:rPr>
                <w:rFonts w:ascii="仿宋_GB2312" w:eastAsia="仿宋_GB2312" w:hint="eastAsia"/>
                <w:sz w:val="24"/>
              </w:rPr>
              <w:t>（  年  月</w:t>
            </w:r>
          </w:p>
          <w:p w:rsidR="003F6383" w:rsidRPr="00E01778" w:rsidRDefault="003F6383" w:rsidP="0065264A">
            <w:pPr>
              <w:snapToGrid w:val="0"/>
              <w:spacing w:before="120" w:line="300" w:lineRule="auto"/>
              <w:ind w:right="40"/>
              <w:rPr>
                <w:rFonts w:ascii="仿宋_GB2312" w:eastAsia="仿宋_GB2312"/>
                <w:sz w:val="30"/>
              </w:rPr>
            </w:pPr>
            <w:r w:rsidRPr="00E01778">
              <w:rPr>
                <w:rFonts w:ascii="仿宋_GB2312" w:eastAsia="仿宋_GB2312" w:hint="eastAsia"/>
                <w:sz w:val="24"/>
              </w:rPr>
              <w:t xml:space="preserve"> 年  月）</w:t>
            </w:r>
          </w:p>
        </w:tc>
        <w:tc>
          <w:tcPr>
            <w:tcW w:w="7104" w:type="dxa"/>
          </w:tcPr>
          <w:p w:rsidR="003F6383" w:rsidRPr="00E01778" w:rsidRDefault="003F6383" w:rsidP="0065264A">
            <w:pPr>
              <w:snapToGrid w:val="0"/>
              <w:spacing w:before="120" w:line="300" w:lineRule="auto"/>
              <w:ind w:right="40"/>
              <w:rPr>
                <w:rFonts w:ascii="仿宋_GB2312" w:eastAsia="仿宋_GB2312"/>
                <w:sz w:val="30"/>
              </w:rPr>
            </w:pPr>
          </w:p>
        </w:tc>
      </w:tr>
    </w:tbl>
    <w:p w:rsidR="003F6383" w:rsidRPr="00B22811" w:rsidRDefault="003F6383" w:rsidP="003F6383">
      <w:pPr>
        <w:pStyle w:val="1"/>
        <w:rPr>
          <w:sz w:val="32"/>
          <w:szCs w:val="32"/>
        </w:rPr>
      </w:pPr>
      <w:r>
        <w:rPr>
          <w:rFonts w:hint="eastAsia"/>
          <w:sz w:val="32"/>
          <w:szCs w:val="32"/>
        </w:rPr>
        <w:t>八</w:t>
      </w:r>
      <w:r w:rsidRPr="00B22811">
        <w:rPr>
          <w:rFonts w:hint="eastAsia"/>
          <w:sz w:val="32"/>
          <w:szCs w:val="32"/>
        </w:rPr>
        <w:t>、实施机制</w:t>
      </w:r>
    </w:p>
    <w:p w:rsidR="003F6383" w:rsidRPr="00B22811" w:rsidRDefault="003F6383" w:rsidP="003F6383">
      <w:pPr>
        <w:pStyle w:val="2"/>
        <w:jc w:val="left"/>
        <w:rPr>
          <w:sz w:val="30"/>
          <w:szCs w:val="30"/>
        </w:rPr>
      </w:pPr>
      <w:r w:rsidRPr="00B22811">
        <w:rPr>
          <w:rFonts w:hint="eastAsia"/>
          <w:sz w:val="30"/>
          <w:szCs w:val="30"/>
        </w:rPr>
        <w:t>1</w:t>
      </w:r>
      <w:r w:rsidRPr="00B22811">
        <w:rPr>
          <w:rFonts w:hint="eastAsia"/>
          <w:sz w:val="30"/>
          <w:szCs w:val="30"/>
        </w:rPr>
        <w:t>．</w:t>
      </w:r>
      <w:r>
        <w:rPr>
          <w:rFonts w:hint="eastAsia"/>
          <w:sz w:val="30"/>
          <w:szCs w:val="30"/>
        </w:rPr>
        <w:t>课题</w:t>
      </w:r>
      <w:r w:rsidRPr="00B22811">
        <w:rPr>
          <w:rFonts w:hint="eastAsia"/>
          <w:sz w:val="30"/>
          <w:szCs w:val="30"/>
        </w:rPr>
        <w:t>的组织管理措施及制度体系建设</w:t>
      </w:r>
    </w:p>
    <w:p w:rsidR="003F6383" w:rsidRPr="00B22811" w:rsidRDefault="003F6383" w:rsidP="003F6383">
      <w:pPr>
        <w:pStyle w:val="2"/>
        <w:jc w:val="left"/>
        <w:rPr>
          <w:sz w:val="30"/>
          <w:szCs w:val="30"/>
        </w:rPr>
      </w:pPr>
      <w:r w:rsidRPr="00B22811">
        <w:rPr>
          <w:rFonts w:hint="eastAsia"/>
          <w:sz w:val="30"/>
          <w:szCs w:val="30"/>
        </w:rPr>
        <w:t>2</w:t>
      </w:r>
      <w:r w:rsidRPr="00B22811">
        <w:rPr>
          <w:rFonts w:hint="eastAsia"/>
          <w:sz w:val="30"/>
          <w:szCs w:val="30"/>
        </w:rPr>
        <w:t>．产学研结合模式</w:t>
      </w:r>
    </w:p>
    <w:p w:rsidR="003F6383" w:rsidRPr="00B22811" w:rsidRDefault="003F6383" w:rsidP="003F6383">
      <w:pPr>
        <w:pStyle w:val="2"/>
        <w:jc w:val="left"/>
        <w:rPr>
          <w:sz w:val="30"/>
          <w:szCs w:val="30"/>
        </w:rPr>
      </w:pPr>
      <w:r w:rsidRPr="00B22811">
        <w:rPr>
          <w:rFonts w:hint="eastAsia"/>
          <w:sz w:val="30"/>
          <w:szCs w:val="30"/>
        </w:rPr>
        <w:t>3</w:t>
      </w:r>
      <w:r w:rsidRPr="00B22811">
        <w:rPr>
          <w:rFonts w:hint="eastAsia"/>
          <w:sz w:val="30"/>
          <w:szCs w:val="30"/>
        </w:rPr>
        <w:t>．知识产权与成果管理及权益分配</w:t>
      </w:r>
    </w:p>
    <w:p w:rsidR="00761175" w:rsidRDefault="00761175">
      <w:pPr>
        <w:widowControl/>
        <w:jc w:val="left"/>
        <w:rPr>
          <w:b/>
          <w:bCs/>
          <w:kern w:val="44"/>
          <w:sz w:val="32"/>
          <w:szCs w:val="32"/>
        </w:rPr>
      </w:pPr>
      <w:r>
        <w:rPr>
          <w:sz w:val="32"/>
          <w:szCs w:val="32"/>
        </w:rPr>
        <w:br w:type="page"/>
      </w:r>
    </w:p>
    <w:p w:rsidR="003F6383" w:rsidRPr="00B22811" w:rsidRDefault="003F6383" w:rsidP="003F6383">
      <w:pPr>
        <w:pStyle w:val="1"/>
        <w:rPr>
          <w:sz w:val="32"/>
          <w:szCs w:val="32"/>
        </w:rPr>
      </w:pPr>
      <w:r>
        <w:rPr>
          <w:rFonts w:hint="eastAsia"/>
          <w:sz w:val="32"/>
          <w:szCs w:val="32"/>
        </w:rPr>
        <w:t>九</w:t>
      </w:r>
      <w:r w:rsidRPr="00B22811">
        <w:rPr>
          <w:rFonts w:hint="eastAsia"/>
          <w:sz w:val="32"/>
          <w:szCs w:val="32"/>
        </w:rPr>
        <w:t>、</w:t>
      </w:r>
      <w:r>
        <w:rPr>
          <w:rFonts w:hint="eastAsia"/>
          <w:sz w:val="32"/>
          <w:szCs w:val="32"/>
        </w:rPr>
        <w:t>课题</w:t>
      </w:r>
      <w:r w:rsidRPr="00B22811">
        <w:rPr>
          <w:rFonts w:hint="eastAsia"/>
          <w:sz w:val="32"/>
          <w:szCs w:val="32"/>
        </w:rPr>
        <w:t>负责人及参加</w:t>
      </w:r>
      <w:r>
        <w:rPr>
          <w:rFonts w:hint="eastAsia"/>
          <w:sz w:val="32"/>
          <w:szCs w:val="32"/>
        </w:rPr>
        <w:t>课题</w:t>
      </w:r>
      <w:r w:rsidRPr="00B22811">
        <w:rPr>
          <w:rFonts w:hint="eastAsia"/>
          <w:sz w:val="32"/>
          <w:szCs w:val="32"/>
        </w:rPr>
        <w:t>主要人员情况</w:t>
      </w:r>
    </w:p>
    <w:p w:rsidR="003F6383" w:rsidRPr="004948D1" w:rsidRDefault="003F6383" w:rsidP="003F6383">
      <w:pPr>
        <w:pStyle w:val="2"/>
        <w:jc w:val="left"/>
        <w:rPr>
          <w:sz w:val="30"/>
          <w:szCs w:val="30"/>
        </w:rPr>
      </w:pPr>
      <w:r w:rsidRPr="004948D1">
        <w:rPr>
          <w:rFonts w:hint="eastAsia"/>
          <w:sz w:val="30"/>
          <w:szCs w:val="30"/>
        </w:rPr>
        <w:t>1</w:t>
      </w:r>
      <w:r w:rsidRPr="004948D1">
        <w:rPr>
          <w:rFonts w:hint="eastAsia"/>
          <w:sz w:val="30"/>
          <w:szCs w:val="30"/>
        </w:rPr>
        <w:t>．</w:t>
      </w:r>
      <w:r>
        <w:rPr>
          <w:rFonts w:hint="eastAsia"/>
          <w:sz w:val="30"/>
          <w:szCs w:val="30"/>
        </w:rPr>
        <w:t>课题</w:t>
      </w:r>
      <w:r w:rsidRPr="004948D1">
        <w:rPr>
          <w:rFonts w:hint="eastAsia"/>
          <w:sz w:val="30"/>
          <w:szCs w:val="30"/>
        </w:rPr>
        <w:t>负责人情况：</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275"/>
        <w:gridCol w:w="245"/>
        <w:gridCol w:w="640"/>
        <w:gridCol w:w="585"/>
        <w:gridCol w:w="1275"/>
        <w:gridCol w:w="1200"/>
        <w:gridCol w:w="2160"/>
      </w:tblGrid>
      <w:tr w:rsidR="003F6383" w:rsidTr="0065264A">
        <w:trPr>
          <w:cantSplit/>
          <w:trHeight w:val="570"/>
        </w:trPr>
        <w:tc>
          <w:tcPr>
            <w:tcW w:w="1440" w:type="dxa"/>
            <w:vAlign w:val="center"/>
          </w:tcPr>
          <w:p w:rsidR="003F6383" w:rsidRPr="00761175" w:rsidRDefault="003F6383" w:rsidP="00761175">
            <w:pPr>
              <w:adjustRightInd w:val="0"/>
              <w:snapToGrid w:val="0"/>
              <w:jc w:val="center"/>
              <w:rPr>
                <w:rFonts w:ascii="仿宋_GB2312" w:eastAsia="仿宋_GB2312"/>
                <w:sz w:val="24"/>
              </w:rPr>
            </w:pPr>
            <w:proofErr w:type="gramStart"/>
            <w:r w:rsidRPr="00761175">
              <w:rPr>
                <w:rFonts w:ascii="仿宋_GB2312" w:eastAsia="仿宋_GB2312" w:hint="eastAsia"/>
                <w:sz w:val="24"/>
              </w:rPr>
              <w:t xml:space="preserve">姓　　</w:t>
            </w:r>
            <w:proofErr w:type="gramEnd"/>
            <w:r w:rsidRPr="00761175">
              <w:rPr>
                <w:rFonts w:ascii="仿宋_GB2312" w:eastAsia="仿宋_GB2312" w:hint="eastAsia"/>
                <w:sz w:val="24"/>
              </w:rPr>
              <w:t>名</w:t>
            </w:r>
          </w:p>
        </w:tc>
        <w:tc>
          <w:tcPr>
            <w:tcW w:w="1275" w:type="dxa"/>
            <w:vAlign w:val="center"/>
          </w:tcPr>
          <w:p w:rsidR="003F6383" w:rsidRPr="00761175" w:rsidRDefault="003F6383" w:rsidP="00761175">
            <w:pPr>
              <w:adjustRightInd w:val="0"/>
              <w:snapToGrid w:val="0"/>
              <w:jc w:val="center"/>
              <w:rPr>
                <w:rFonts w:ascii="仿宋_GB2312" w:eastAsia="仿宋_GB2312"/>
                <w:sz w:val="24"/>
              </w:rPr>
            </w:pPr>
          </w:p>
        </w:tc>
        <w:tc>
          <w:tcPr>
            <w:tcW w:w="885" w:type="dxa"/>
            <w:gridSpan w:val="2"/>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性别</w:t>
            </w:r>
          </w:p>
        </w:tc>
        <w:tc>
          <w:tcPr>
            <w:tcW w:w="585" w:type="dxa"/>
            <w:vAlign w:val="center"/>
          </w:tcPr>
          <w:p w:rsidR="003F6383" w:rsidRPr="00761175" w:rsidRDefault="003F6383" w:rsidP="00761175">
            <w:pPr>
              <w:adjustRightInd w:val="0"/>
              <w:snapToGrid w:val="0"/>
              <w:jc w:val="center"/>
              <w:rPr>
                <w:rFonts w:ascii="仿宋_GB2312" w:eastAsia="仿宋_GB2312"/>
                <w:sz w:val="24"/>
              </w:rPr>
            </w:pPr>
          </w:p>
        </w:tc>
        <w:tc>
          <w:tcPr>
            <w:tcW w:w="1275" w:type="dxa"/>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出生日期</w:t>
            </w:r>
          </w:p>
        </w:tc>
        <w:tc>
          <w:tcPr>
            <w:tcW w:w="3360" w:type="dxa"/>
            <w:gridSpan w:val="2"/>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年     月    日</w:t>
            </w:r>
          </w:p>
        </w:tc>
      </w:tr>
      <w:tr w:rsidR="003F6383" w:rsidTr="0065264A">
        <w:trPr>
          <w:trHeight w:val="510"/>
        </w:trPr>
        <w:tc>
          <w:tcPr>
            <w:tcW w:w="1440" w:type="dxa"/>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工作单位</w:t>
            </w:r>
          </w:p>
        </w:tc>
        <w:tc>
          <w:tcPr>
            <w:tcW w:w="4020" w:type="dxa"/>
            <w:gridSpan w:val="5"/>
            <w:vAlign w:val="center"/>
          </w:tcPr>
          <w:p w:rsidR="003F6383" w:rsidRPr="00761175" w:rsidRDefault="003F6383" w:rsidP="00761175">
            <w:pPr>
              <w:adjustRightInd w:val="0"/>
              <w:snapToGrid w:val="0"/>
              <w:jc w:val="center"/>
              <w:rPr>
                <w:rFonts w:ascii="仿宋_GB2312" w:eastAsia="仿宋_GB2312"/>
                <w:sz w:val="24"/>
              </w:rPr>
            </w:pPr>
          </w:p>
        </w:tc>
        <w:tc>
          <w:tcPr>
            <w:tcW w:w="1200" w:type="dxa"/>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联系电话</w:t>
            </w:r>
          </w:p>
        </w:tc>
        <w:tc>
          <w:tcPr>
            <w:tcW w:w="2160" w:type="dxa"/>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trHeight w:val="658"/>
        </w:trPr>
        <w:tc>
          <w:tcPr>
            <w:tcW w:w="1440" w:type="dxa"/>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通讯地址及邮政编码</w:t>
            </w:r>
          </w:p>
        </w:tc>
        <w:tc>
          <w:tcPr>
            <w:tcW w:w="4020" w:type="dxa"/>
            <w:gridSpan w:val="5"/>
            <w:vAlign w:val="center"/>
          </w:tcPr>
          <w:p w:rsidR="003F6383" w:rsidRPr="00761175" w:rsidRDefault="003F6383" w:rsidP="00761175">
            <w:pPr>
              <w:adjustRightInd w:val="0"/>
              <w:snapToGrid w:val="0"/>
              <w:jc w:val="center"/>
              <w:rPr>
                <w:rFonts w:ascii="仿宋_GB2312" w:eastAsia="仿宋_GB2312"/>
                <w:sz w:val="24"/>
              </w:rPr>
            </w:pPr>
          </w:p>
        </w:tc>
        <w:tc>
          <w:tcPr>
            <w:tcW w:w="1200" w:type="dxa"/>
            <w:vAlign w:val="center"/>
          </w:tcPr>
          <w:p w:rsidR="003F6383" w:rsidRPr="00761175" w:rsidRDefault="003F6383" w:rsidP="00761175">
            <w:pPr>
              <w:adjustRightInd w:val="0"/>
              <w:snapToGrid w:val="0"/>
              <w:jc w:val="center"/>
              <w:rPr>
                <w:rFonts w:ascii="仿宋_GB2312" w:eastAsia="仿宋_GB2312"/>
                <w:sz w:val="24"/>
              </w:rPr>
            </w:pPr>
            <w:proofErr w:type="gramStart"/>
            <w:r w:rsidRPr="00761175">
              <w:rPr>
                <w:rFonts w:ascii="仿宋_GB2312" w:eastAsia="仿宋_GB2312" w:hint="eastAsia"/>
                <w:sz w:val="24"/>
              </w:rPr>
              <w:t xml:space="preserve">手　　</w:t>
            </w:r>
            <w:proofErr w:type="gramEnd"/>
            <w:r w:rsidRPr="00761175">
              <w:rPr>
                <w:rFonts w:ascii="仿宋_GB2312" w:eastAsia="仿宋_GB2312" w:hint="eastAsia"/>
                <w:sz w:val="24"/>
              </w:rPr>
              <w:t>机</w:t>
            </w:r>
          </w:p>
        </w:tc>
        <w:tc>
          <w:tcPr>
            <w:tcW w:w="2160" w:type="dxa"/>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trHeight w:hRule="exact" w:val="454"/>
        </w:trPr>
        <w:tc>
          <w:tcPr>
            <w:tcW w:w="1440" w:type="dxa"/>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文化程度</w:t>
            </w:r>
          </w:p>
        </w:tc>
        <w:tc>
          <w:tcPr>
            <w:tcW w:w="4020" w:type="dxa"/>
            <w:gridSpan w:val="5"/>
            <w:vAlign w:val="center"/>
          </w:tcPr>
          <w:p w:rsidR="003F6383" w:rsidRPr="00761175" w:rsidRDefault="003F6383" w:rsidP="00761175">
            <w:pPr>
              <w:adjustRightInd w:val="0"/>
              <w:snapToGrid w:val="0"/>
              <w:jc w:val="center"/>
              <w:rPr>
                <w:rFonts w:ascii="仿宋_GB2312" w:eastAsia="仿宋_GB2312"/>
                <w:sz w:val="24"/>
              </w:rPr>
            </w:pPr>
          </w:p>
        </w:tc>
        <w:tc>
          <w:tcPr>
            <w:tcW w:w="1200" w:type="dxa"/>
            <w:vAlign w:val="center"/>
          </w:tcPr>
          <w:p w:rsidR="003F6383" w:rsidRPr="00761175" w:rsidRDefault="003F6383" w:rsidP="00761175">
            <w:pPr>
              <w:adjustRightInd w:val="0"/>
              <w:snapToGrid w:val="0"/>
              <w:jc w:val="center"/>
              <w:rPr>
                <w:rFonts w:ascii="仿宋_GB2312" w:eastAsia="仿宋_GB2312"/>
                <w:sz w:val="24"/>
              </w:rPr>
            </w:pPr>
            <w:proofErr w:type="gramStart"/>
            <w:r w:rsidRPr="00761175">
              <w:rPr>
                <w:rFonts w:ascii="仿宋_GB2312" w:eastAsia="仿宋_GB2312" w:hint="eastAsia"/>
                <w:sz w:val="24"/>
              </w:rPr>
              <w:t xml:space="preserve">学　　</w:t>
            </w:r>
            <w:proofErr w:type="gramEnd"/>
            <w:r w:rsidRPr="00761175">
              <w:rPr>
                <w:rFonts w:ascii="仿宋_GB2312" w:eastAsia="仿宋_GB2312" w:hint="eastAsia"/>
                <w:sz w:val="24"/>
              </w:rPr>
              <w:t>位</w:t>
            </w:r>
          </w:p>
        </w:tc>
        <w:tc>
          <w:tcPr>
            <w:tcW w:w="2160" w:type="dxa"/>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trHeight w:hRule="exact" w:val="454"/>
        </w:trPr>
        <w:tc>
          <w:tcPr>
            <w:tcW w:w="1440" w:type="dxa"/>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 xml:space="preserve">职　　</w:t>
            </w:r>
            <w:proofErr w:type="gramStart"/>
            <w:r w:rsidRPr="00761175">
              <w:rPr>
                <w:rFonts w:ascii="仿宋_GB2312" w:eastAsia="仿宋_GB2312" w:hint="eastAsia"/>
                <w:sz w:val="24"/>
              </w:rPr>
              <w:t>务</w:t>
            </w:r>
            <w:proofErr w:type="gramEnd"/>
          </w:p>
        </w:tc>
        <w:tc>
          <w:tcPr>
            <w:tcW w:w="4020" w:type="dxa"/>
            <w:gridSpan w:val="5"/>
            <w:vAlign w:val="center"/>
          </w:tcPr>
          <w:p w:rsidR="003F6383" w:rsidRPr="00761175" w:rsidRDefault="003F6383" w:rsidP="00761175">
            <w:pPr>
              <w:adjustRightInd w:val="0"/>
              <w:snapToGrid w:val="0"/>
              <w:jc w:val="center"/>
              <w:rPr>
                <w:rFonts w:ascii="仿宋_GB2312" w:eastAsia="仿宋_GB2312"/>
                <w:sz w:val="24"/>
              </w:rPr>
            </w:pPr>
          </w:p>
        </w:tc>
        <w:tc>
          <w:tcPr>
            <w:tcW w:w="1200" w:type="dxa"/>
            <w:vAlign w:val="center"/>
          </w:tcPr>
          <w:p w:rsidR="003F6383" w:rsidRPr="00761175" w:rsidRDefault="003F6383" w:rsidP="00761175">
            <w:pPr>
              <w:adjustRightInd w:val="0"/>
              <w:snapToGrid w:val="0"/>
              <w:jc w:val="center"/>
              <w:rPr>
                <w:rFonts w:ascii="仿宋_GB2312" w:eastAsia="仿宋_GB2312"/>
                <w:sz w:val="24"/>
              </w:rPr>
            </w:pPr>
            <w:proofErr w:type="gramStart"/>
            <w:r w:rsidRPr="00761175">
              <w:rPr>
                <w:rFonts w:ascii="仿宋_GB2312" w:eastAsia="仿宋_GB2312" w:hint="eastAsia"/>
                <w:sz w:val="24"/>
              </w:rPr>
              <w:t xml:space="preserve">职　　</w:t>
            </w:r>
            <w:proofErr w:type="gramEnd"/>
            <w:r w:rsidRPr="00761175">
              <w:rPr>
                <w:rFonts w:ascii="仿宋_GB2312" w:eastAsia="仿宋_GB2312" w:hint="eastAsia"/>
                <w:sz w:val="24"/>
              </w:rPr>
              <w:t>称</w:t>
            </w:r>
          </w:p>
        </w:tc>
        <w:tc>
          <w:tcPr>
            <w:tcW w:w="2160" w:type="dxa"/>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trHeight w:hRule="exact" w:val="454"/>
        </w:trPr>
        <w:tc>
          <w:tcPr>
            <w:tcW w:w="2960" w:type="dxa"/>
            <w:gridSpan w:val="3"/>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所学专业</w:t>
            </w:r>
          </w:p>
        </w:tc>
        <w:tc>
          <w:tcPr>
            <w:tcW w:w="5860" w:type="dxa"/>
            <w:gridSpan w:val="5"/>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trHeight w:hRule="exact" w:val="454"/>
        </w:trPr>
        <w:tc>
          <w:tcPr>
            <w:tcW w:w="2960" w:type="dxa"/>
            <w:gridSpan w:val="3"/>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现从事专业</w:t>
            </w:r>
          </w:p>
        </w:tc>
        <w:tc>
          <w:tcPr>
            <w:tcW w:w="5860" w:type="dxa"/>
            <w:gridSpan w:val="5"/>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trHeight w:hRule="exact" w:val="454"/>
        </w:trPr>
        <w:tc>
          <w:tcPr>
            <w:tcW w:w="2960" w:type="dxa"/>
            <w:gridSpan w:val="3"/>
            <w:vAlign w:val="center"/>
          </w:tcPr>
          <w:p w:rsidR="003F6383" w:rsidRPr="00761175" w:rsidRDefault="003F6383" w:rsidP="00761175">
            <w:pPr>
              <w:adjustRightInd w:val="0"/>
              <w:snapToGrid w:val="0"/>
              <w:jc w:val="center"/>
              <w:rPr>
                <w:rFonts w:ascii="仿宋_GB2312" w:eastAsia="仿宋_GB2312"/>
                <w:sz w:val="24"/>
              </w:rPr>
            </w:pPr>
            <w:r w:rsidRPr="00761175">
              <w:rPr>
                <w:rFonts w:ascii="仿宋_GB2312" w:eastAsia="仿宋_GB2312" w:hint="eastAsia"/>
                <w:sz w:val="24"/>
              </w:rPr>
              <w:t>参加本课题的起止时间</w:t>
            </w:r>
          </w:p>
        </w:tc>
        <w:tc>
          <w:tcPr>
            <w:tcW w:w="5860" w:type="dxa"/>
            <w:gridSpan w:val="5"/>
            <w:vAlign w:val="center"/>
          </w:tcPr>
          <w:p w:rsidR="003F6383" w:rsidRPr="00761175" w:rsidRDefault="003F6383" w:rsidP="00761175">
            <w:pPr>
              <w:adjustRightInd w:val="0"/>
              <w:snapToGrid w:val="0"/>
              <w:jc w:val="center"/>
              <w:rPr>
                <w:rFonts w:ascii="仿宋_GB2312" w:eastAsia="仿宋_GB2312"/>
                <w:sz w:val="24"/>
              </w:rPr>
            </w:pPr>
          </w:p>
        </w:tc>
      </w:tr>
      <w:tr w:rsidR="003F6383" w:rsidTr="0065264A">
        <w:trPr>
          <w:cantSplit/>
          <w:trHeight w:val="3620"/>
        </w:trPr>
        <w:tc>
          <w:tcPr>
            <w:tcW w:w="8820" w:type="dxa"/>
            <w:gridSpan w:val="8"/>
          </w:tcPr>
          <w:p w:rsidR="003F6383" w:rsidRPr="00E01778" w:rsidRDefault="003F6383" w:rsidP="00761175">
            <w:pPr>
              <w:adjustRightInd w:val="0"/>
              <w:snapToGrid w:val="0"/>
              <w:jc w:val="center"/>
              <w:rPr>
                <w:rFonts w:ascii="仿宋_GB2312" w:eastAsia="仿宋_GB2312"/>
                <w:b/>
                <w:sz w:val="24"/>
              </w:rPr>
            </w:pPr>
            <w:r w:rsidRPr="00E01778">
              <w:rPr>
                <w:rFonts w:ascii="仿宋_GB2312" w:eastAsia="仿宋_GB2312" w:hint="eastAsia"/>
                <w:b/>
                <w:sz w:val="24"/>
              </w:rPr>
              <w:t>主要工作经历与业绩</w:t>
            </w: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jc w:val="center"/>
              <w:rPr>
                <w:rFonts w:ascii="仿宋_GB2312" w:eastAsia="仿宋_GB2312"/>
                <w:b/>
                <w:sz w:val="24"/>
              </w:rPr>
            </w:pPr>
          </w:p>
          <w:p w:rsidR="003F6383" w:rsidRPr="00E01778" w:rsidRDefault="003F6383" w:rsidP="00761175">
            <w:pPr>
              <w:adjustRightInd w:val="0"/>
              <w:snapToGrid w:val="0"/>
              <w:ind w:firstLineChars="200" w:firstLine="480"/>
              <w:rPr>
                <w:rFonts w:ascii="仿宋_GB2312" w:eastAsia="仿宋_GB2312" w:hAnsi="宋体"/>
                <w:sz w:val="24"/>
              </w:rPr>
            </w:pPr>
            <w:r w:rsidRPr="00E01778">
              <w:rPr>
                <w:rFonts w:ascii="仿宋_GB2312" w:eastAsia="仿宋_GB2312" w:hAnsi="宋体" w:hint="eastAsia"/>
                <w:sz w:val="24"/>
              </w:rPr>
              <w:t>本人对</w:t>
            </w:r>
            <w:r>
              <w:rPr>
                <w:rFonts w:ascii="仿宋_GB2312" w:eastAsia="仿宋_GB2312" w:hAnsi="宋体" w:hint="eastAsia"/>
                <w:sz w:val="24"/>
              </w:rPr>
              <w:t>课题申报</w:t>
            </w:r>
            <w:r w:rsidRPr="00E01778">
              <w:rPr>
                <w:rFonts w:ascii="仿宋_GB2312" w:eastAsia="仿宋_GB2312" w:hAnsi="宋体" w:hint="eastAsia"/>
                <w:sz w:val="24"/>
              </w:rPr>
              <w:t>书内容及全部附件材料进行了审查，全部内容和材料属实，并对</w:t>
            </w:r>
            <w:r>
              <w:rPr>
                <w:rFonts w:ascii="仿宋_GB2312" w:eastAsia="仿宋_GB2312" w:hAnsi="宋体" w:hint="eastAsia"/>
                <w:sz w:val="24"/>
              </w:rPr>
              <w:t>申报</w:t>
            </w:r>
            <w:r w:rsidRPr="00E01778">
              <w:rPr>
                <w:rFonts w:ascii="仿宋_GB2312" w:eastAsia="仿宋_GB2312" w:hAnsi="宋体" w:hint="eastAsia"/>
                <w:sz w:val="24"/>
              </w:rPr>
              <w:t>的材料真实性负责。</w:t>
            </w:r>
          </w:p>
          <w:p w:rsidR="003F6383" w:rsidRPr="00E01778" w:rsidRDefault="003F6383" w:rsidP="00761175">
            <w:pPr>
              <w:adjustRightInd w:val="0"/>
              <w:snapToGrid w:val="0"/>
              <w:ind w:left="178" w:firstLine="494"/>
              <w:rPr>
                <w:rFonts w:ascii="仿宋_GB2312" w:eastAsia="仿宋_GB2312" w:hAnsi="宋体"/>
                <w:sz w:val="24"/>
              </w:rPr>
            </w:pPr>
          </w:p>
          <w:p w:rsidR="003F6383" w:rsidRPr="00E01778" w:rsidRDefault="003F6383" w:rsidP="00761175">
            <w:pPr>
              <w:adjustRightInd w:val="0"/>
              <w:snapToGrid w:val="0"/>
              <w:ind w:left="178" w:firstLine="494"/>
              <w:rPr>
                <w:rFonts w:ascii="仿宋_GB2312" w:eastAsia="仿宋_GB2312" w:hAnsi="宋体"/>
                <w:sz w:val="24"/>
              </w:rPr>
            </w:pPr>
            <w:r w:rsidRPr="00E01778">
              <w:rPr>
                <w:rFonts w:ascii="仿宋_GB2312" w:eastAsia="仿宋_GB2312" w:hAnsi="宋体" w:hint="eastAsia"/>
                <w:sz w:val="24"/>
              </w:rPr>
              <w:t xml:space="preserve">                                本人签名：</w:t>
            </w:r>
          </w:p>
          <w:p w:rsidR="003F6383" w:rsidRPr="00E01778" w:rsidRDefault="003F6383" w:rsidP="00761175">
            <w:pPr>
              <w:adjustRightInd w:val="0"/>
              <w:snapToGrid w:val="0"/>
              <w:ind w:left="178" w:firstLine="494"/>
              <w:rPr>
                <w:rFonts w:ascii="仿宋_GB2312" w:eastAsia="仿宋_GB2312"/>
                <w:sz w:val="24"/>
              </w:rPr>
            </w:pPr>
            <w:r w:rsidRPr="00E01778">
              <w:rPr>
                <w:rFonts w:ascii="仿宋_GB2312" w:eastAsia="仿宋_GB2312" w:hAnsi="宋体" w:hint="eastAsia"/>
                <w:sz w:val="24"/>
              </w:rPr>
              <w:t xml:space="preserve">　　　　　　　　　　　　               年      月      日</w:t>
            </w:r>
          </w:p>
        </w:tc>
      </w:tr>
    </w:tbl>
    <w:p w:rsidR="003F6383" w:rsidRDefault="003F6383" w:rsidP="003F6383">
      <w:pPr>
        <w:spacing w:line="360" w:lineRule="auto"/>
        <w:ind w:left="178" w:firstLine="494"/>
        <w:rPr>
          <w:rFonts w:ascii="仿宋_GB2312" w:eastAsia="仿宋_GB2312" w:hAnsi="宋体"/>
          <w:sz w:val="28"/>
          <w:szCs w:val="28"/>
        </w:rPr>
      </w:pPr>
    </w:p>
    <w:p w:rsidR="003F6383" w:rsidRPr="003C078E" w:rsidRDefault="003F6383" w:rsidP="003F6383">
      <w:pPr>
        <w:pStyle w:val="2"/>
        <w:jc w:val="left"/>
        <w:rPr>
          <w:rFonts w:ascii="仿宋_GB2312" w:eastAsia="仿宋_GB2312" w:hAnsi="宋体"/>
          <w:sz w:val="28"/>
          <w:szCs w:val="28"/>
        </w:rPr>
      </w:pPr>
      <w:r>
        <w:rPr>
          <w:rFonts w:ascii="仿宋_GB2312" w:eastAsia="仿宋_GB2312" w:hAnsi="宋体"/>
          <w:sz w:val="28"/>
          <w:szCs w:val="28"/>
        </w:rPr>
        <w:br w:type="page"/>
      </w:r>
      <w:r w:rsidRPr="004948D1">
        <w:rPr>
          <w:rFonts w:hint="eastAsia"/>
          <w:sz w:val="30"/>
          <w:szCs w:val="30"/>
        </w:rPr>
        <w:lastRenderedPageBreak/>
        <w:t>2</w:t>
      </w:r>
      <w:r w:rsidRPr="00B22811">
        <w:rPr>
          <w:rFonts w:hint="eastAsia"/>
          <w:sz w:val="30"/>
          <w:szCs w:val="30"/>
        </w:rPr>
        <w:t>．</w:t>
      </w:r>
      <w:r>
        <w:rPr>
          <w:rFonts w:hint="eastAsia"/>
          <w:sz w:val="30"/>
          <w:szCs w:val="30"/>
        </w:rPr>
        <w:t>课题</w:t>
      </w:r>
      <w:r w:rsidRPr="004948D1">
        <w:rPr>
          <w:rFonts w:hint="eastAsia"/>
          <w:sz w:val="30"/>
          <w:szCs w:val="30"/>
        </w:rPr>
        <w:t>技术负责人情况：</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260"/>
        <w:gridCol w:w="15"/>
        <w:gridCol w:w="885"/>
        <w:gridCol w:w="585"/>
        <w:gridCol w:w="1215"/>
        <w:gridCol w:w="1260"/>
        <w:gridCol w:w="2160"/>
      </w:tblGrid>
      <w:tr w:rsidR="003F6383" w:rsidTr="0065264A">
        <w:trPr>
          <w:cantSplit/>
          <w:trHeight w:val="570"/>
        </w:trPr>
        <w:tc>
          <w:tcPr>
            <w:tcW w:w="1440" w:type="dxa"/>
            <w:vAlign w:val="center"/>
          </w:tcPr>
          <w:p w:rsidR="003F6383" w:rsidRPr="00761175" w:rsidRDefault="003F6383" w:rsidP="00761175">
            <w:pPr>
              <w:snapToGrid w:val="0"/>
              <w:jc w:val="center"/>
              <w:rPr>
                <w:rFonts w:ascii="仿宋_GB2312" w:eastAsia="仿宋_GB2312"/>
                <w:bCs/>
                <w:sz w:val="24"/>
              </w:rPr>
            </w:pPr>
            <w:proofErr w:type="gramStart"/>
            <w:r w:rsidRPr="00761175">
              <w:rPr>
                <w:rFonts w:ascii="仿宋_GB2312" w:eastAsia="仿宋_GB2312" w:hint="eastAsia"/>
                <w:bCs/>
                <w:sz w:val="24"/>
              </w:rPr>
              <w:t xml:space="preserve">姓　　</w:t>
            </w:r>
            <w:proofErr w:type="gramEnd"/>
            <w:r w:rsidRPr="00761175">
              <w:rPr>
                <w:rFonts w:ascii="仿宋_GB2312" w:eastAsia="仿宋_GB2312" w:hint="eastAsia"/>
                <w:bCs/>
                <w:sz w:val="24"/>
              </w:rPr>
              <w:t>名</w:t>
            </w:r>
          </w:p>
        </w:tc>
        <w:tc>
          <w:tcPr>
            <w:tcW w:w="1275" w:type="dxa"/>
            <w:gridSpan w:val="2"/>
            <w:vAlign w:val="center"/>
          </w:tcPr>
          <w:p w:rsidR="003F6383" w:rsidRPr="00761175" w:rsidRDefault="003F6383" w:rsidP="00761175">
            <w:pPr>
              <w:snapToGrid w:val="0"/>
              <w:jc w:val="center"/>
              <w:rPr>
                <w:rFonts w:ascii="仿宋_GB2312" w:eastAsia="仿宋_GB2312"/>
                <w:sz w:val="24"/>
              </w:rPr>
            </w:pPr>
          </w:p>
        </w:tc>
        <w:tc>
          <w:tcPr>
            <w:tcW w:w="885"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性别</w:t>
            </w:r>
          </w:p>
        </w:tc>
        <w:tc>
          <w:tcPr>
            <w:tcW w:w="585" w:type="dxa"/>
            <w:vAlign w:val="center"/>
          </w:tcPr>
          <w:p w:rsidR="003F6383" w:rsidRPr="00761175" w:rsidRDefault="003F6383" w:rsidP="00761175">
            <w:pPr>
              <w:snapToGrid w:val="0"/>
              <w:jc w:val="center"/>
              <w:rPr>
                <w:rFonts w:ascii="仿宋_GB2312" w:eastAsia="仿宋_GB2312"/>
                <w:sz w:val="24"/>
              </w:rPr>
            </w:pPr>
          </w:p>
        </w:tc>
        <w:tc>
          <w:tcPr>
            <w:tcW w:w="1215"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出生日期</w:t>
            </w:r>
          </w:p>
        </w:tc>
        <w:tc>
          <w:tcPr>
            <w:tcW w:w="3420" w:type="dxa"/>
            <w:gridSpan w:val="2"/>
            <w:vAlign w:val="center"/>
          </w:tcPr>
          <w:p w:rsidR="003F6383" w:rsidRPr="00761175" w:rsidRDefault="003F6383" w:rsidP="00761175">
            <w:pPr>
              <w:snapToGrid w:val="0"/>
              <w:ind w:firstLineChars="400" w:firstLine="960"/>
              <w:rPr>
                <w:rFonts w:ascii="仿宋_GB2312" w:eastAsia="仿宋_GB2312"/>
                <w:sz w:val="24"/>
              </w:rPr>
            </w:pPr>
            <w:r w:rsidRPr="00761175">
              <w:rPr>
                <w:rFonts w:ascii="仿宋_GB2312" w:eastAsia="仿宋_GB2312" w:hint="eastAsia"/>
                <w:sz w:val="24"/>
              </w:rPr>
              <w:t>年    月     日</w:t>
            </w:r>
          </w:p>
        </w:tc>
      </w:tr>
      <w:tr w:rsidR="003F6383" w:rsidTr="0065264A">
        <w:trPr>
          <w:trHeight w:hRule="exact" w:val="454"/>
        </w:trPr>
        <w:tc>
          <w:tcPr>
            <w:tcW w:w="1440"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工作单位</w:t>
            </w:r>
          </w:p>
        </w:tc>
        <w:tc>
          <w:tcPr>
            <w:tcW w:w="3960" w:type="dxa"/>
            <w:gridSpan w:val="5"/>
            <w:vAlign w:val="center"/>
          </w:tcPr>
          <w:p w:rsidR="003F6383" w:rsidRPr="00761175" w:rsidRDefault="003F6383" w:rsidP="00761175">
            <w:pPr>
              <w:snapToGrid w:val="0"/>
              <w:jc w:val="center"/>
              <w:rPr>
                <w:rFonts w:ascii="仿宋_GB2312" w:eastAsia="仿宋_GB2312"/>
                <w:bCs/>
                <w:sz w:val="24"/>
              </w:rPr>
            </w:pPr>
          </w:p>
        </w:tc>
        <w:tc>
          <w:tcPr>
            <w:tcW w:w="1260"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联系电话</w:t>
            </w:r>
          </w:p>
        </w:tc>
        <w:tc>
          <w:tcPr>
            <w:tcW w:w="2160" w:type="dxa"/>
            <w:vAlign w:val="center"/>
          </w:tcPr>
          <w:p w:rsidR="003F6383" w:rsidRPr="00761175" w:rsidRDefault="003F6383" w:rsidP="00761175">
            <w:pPr>
              <w:snapToGrid w:val="0"/>
              <w:jc w:val="center"/>
              <w:rPr>
                <w:rFonts w:ascii="仿宋_GB2312" w:eastAsia="仿宋_GB2312"/>
                <w:bCs/>
                <w:sz w:val="24"/>
              </w:rPr>
            </w:pPr>
          </w:p>
        </w:tc>
      </w:tr>
      <w:tr w:rsidR="003F6383" w:rsidTr="0065264A">
        <w:trPr>
          <w:trHeight w:val="450"/>
        </w:trPr>
        <w:tc>
          <w:tcPr>
            <w:tcW w:w="1440"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通讯地址及邮政编码</w:t>
            </w:r>
          </w:p>
        </w:tc>
        <w:tc>
          <w:tcPr>
            <w:tcW w:w="3960" w:type="dxa"/>
            <w:gridSpan w:val="5"/>
            <w:vAlign w:val="center"/>
          </w:tcPr>
          <w:p w:rsidR="003F6383" w:rsidRPr="00761175" w:rsidRDefault="003F6383" w:rsidP="00761175">
            <w:pPr>
              <w:snapToGrid w:val="0"/>
              <w:jc w:val="center"/>
              <w:rPr>
                <w:rFonts w:ascii="仿宋_GB2312" w:eastAsia="仿宋_GB2312"/>
                <w:bCs/>
                <w:sz w:val="24"/>
              </w:rPr>
            </w:pPr>
          </w:p>
        </w:tc>
        <w:tc>
          <w:tcPr>
            <w:tcW w:w="1260" w:type="dxa"/>
            <w:vAlign w:val="center"/>
          </w:tcPr>
          <w:p w:rsidR="003F6383" w:rsidRPr="00761175" w:rsidRDefault="003F6383" w:rsidP="00761175">
            <w:pPr>
              <w:snapToGrid w:val="0"/>
              <w:jc w:val="center"/>
              <w:rPr>
                <w:rFonts w:ascii="仿宋_GB2312" w:eastAsia="仿宋_GB2312"/>
                <w:bCs/>
                <w:sz w:val="24"/>
              </w:rPr>
            </w:pPr>
            <w:proofErr w:type="gramStart"/>
            <w:r w:rsidRPr="00761175">
              <w:rPr>
                <w:rFonts w:ascii="仿宋_GB2312" w:eastAsia="仿宋_GB2312" w:hint="eastAsia"/>
                <w:bCs/>
                <w:sz w:val="24"/>
              </w:rPr>
              <w:t xml:space="preserve">手　　</w:t>
            </w:r>
            <w:proofErr w:type="gramEnd"/>
            <w:r w:rsidRPr="00761175">
              <w:rPr>
                <w:rFonts w:ascii="仿宋_GB2312" w:eastAsia="仿宋_GB2312" w:hint="eastAsia"/>
                <w:bCs/>
                <w:sz w:val="24"/>
              </w:rPr>
              <w:t>机</w:t>
            </w:r>
          </w:p>
        </w:tc>
        <w:tc>
          <w:tcPr>
            <w:tcW w:w="2160" w:type="dxa"/>
            <w:vAlign w:val="center"/>
          </w:tcPr>
          <w:p w:rsidR="003F6383" w:rsidRPr="00761175" w:rsidRDefault="003F6383" w:rsidP="00761175">
            <w:pPr>
              <w:snapToGrid w:val="0"/>
              <w:jc w:val="center"/>
              <w:rPr>
                <w:rFonts w:ascii="仿宋_GB2312" w:eastAsia="仿宋_GB2312"/>
                <w:bCs/>
                <w:sz w:val="24"/>
              </w:rPr>
            </w:pPr>
          </w:p>
        </w:tc>
      </w:tr>
      <w:tr w:rsidR="003F6383" w:rsidTr="0065264A">
        <w:trPr>
          <w:trHeight w:hRule="exact" w:val="454"/>
        </w:trPr>
        <w:tc>
          <w:tcPr>
            <w:tcW w:w="1440"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文化程度</w:t>
            </w:r>
          </w:p>
        </w:tc>
        <w:tc>
          <w:tcPr>
            <w:tcW w:w="3960" w:type="dxa"/>
            <w:gridSpan w:val="5"/>
            <w:vAlign w:val="center"/>
          </w:tcPr>
          <w:p w:rsidR="003F6383" w:rsidRPr="00761175" w:rsidRDefault="003F6383" w:rsidP="00761175">
            <w:pPr>
              <w:snapToGrid w:val="0"/>
              <w:jc w:val="center"/>
              <w:rPr>
                <w:rFonts w:ascii="仿宋_GB2312" w:eastAsia="仿宋_GB2312"/>
                <w:bCs/>
                <w:sz w:val="24"/>
              </w:rPr>
            </w:pPr>
          </w:p>
        </w:tc>
        <w:tc>
          <w:tcPr>
            <w:tcW w:w="1260" w:type="dxa"/>
            <w:vAlign w:val="center"/>
          </w:tcPr>
          <w:p w:rsidR="003F6383" w:rsidRPr="00761175" w:rsidRDefault="003F6383" w:rsidP="00761175">
            <w:pPr>
              <w:snapToGrid w:val="0"/>
              <w:jc w:val="center"/>
              <w:rPr>
                <w:rFonts w:ascii="仿宋_GB2312" w:eastAsia="仿宋_GB2312"/>
                <w:bCs/>
                <w:sz w:val="24"/>
              </w:rPr>
            </w:pPr>
            <w:proofErr w:type="gramStart"/>
            <w:r w:rsidRPr="00761175">
              <w:rPr>
                <w:rFonts w:ascii="仿宋_GB2312" w:eastAsia="仿宋_GB2312" w:hint="eastAsia"/>
                <w:bCs/>
                <w:sz w:val="24"/>
              </w:rPr>
              <w:t xml:space="preserve">学　　</w:t>
            </w:r>
            <w:proofErr w:type="gramEnd"/>
            <w:r w:rsidRPr="00761175">
              <w:rPr>
                <w:rFonts w:ascii="仿宋_GB2312" w:eastAsia="仿宋_GB2312" w:hint="eastAsia"/>
                <w:bCs/>
                <w:sz w:val="24"/>
              </w:rPr>
              <w:t>位</w:t>
            </w:r>
          </w:p>
        </w:tc>
        <w:tc>
          <w:tcPr>
            <w:tcW w:w="2160" w:type="dxa"/>
            <w:vAlign w:val="center"/>
          </w:tcPr>
          <w:p w:rsidR="003F6383" w:rsidRPr="00761175" w:rsidRDefault="003F6383" w:rsidP="00761175">
            <w:pPr>
              <w:snapToGrid w:val="0"/>
              <w:jc w:val="center"/>
              <w:rPr>
                <w:rFonts w:ascii="仿宋_GB2312" w:eastAsia="仿宋_GB2312"/>
                <w:bCs/>
                <w:sz w:val="24"/>
              </w:rPr>
            </w:pPr>
          </w:p>
        </w:tc>
      </w:tr>
      <w:tr w:rsidR="003F6383" w:rsidTr="0065264A">
        <w:trPr>
          <w:trHeight w:hRule="exact" w:val="454"/>
        </w:trPr>
        <w:tc>
          <w:tcPr>
            <w:tcW w:w="1440" w:type="dxa"/>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 xml:space="preserve">职　　</w:t>
            </w:r>
            <w:proofErr w:type="gramStart"/>
            <w:r w:rsidRPr="00761175">
              <w:rPr>
                <w:rFonts w:ascii="仿宋_GB2312" w:eastAsia="仿宋_GB2312" w:hint="eastAsia"/>
                <w:bCs/>
                <w:sz w:val="24"/>
              </w:rPr>
              <w:t>务</w:t>
            </w:r>
            <w:proofErr w:type="gramEnd"/>
          </w:p>
        </w:tc>
        <w:tc>
          <w:tcPr>
            <w:tcW w:w="3960" w:type="dxa"/>
            <w:gridSpan w:val="5"/>
            <w:vAlign w:val="center"/>
          </w:tcPr>
          <w:p w:rsidR="003F6383" w:rsidRPr="00761175" w:rsidRDefault="003F6383" w:rsidP="00761175">
            <w:pPr>
              <w:snapToGrid w:val="0"/>
              <w:jc w:val="center"/>
              <w:rPr>
                <w:rFonts w:ascii="仿宋_GB2312" w:eastAsia="仿宋_GB2312"/>
                <w:bCs/>
                <w:sz w:val="24"/>
              </w:rPr>
            </w:pPr>
          </w:p>
        </w:tc>
        <w:tc>
          <w:tcPr>
            <w:tcW w:w="1260" w:type="dxa"/>
            <w:vAlign w:val="center"/>
          </w:tcPr>
          <w:p w:rsidR="003F6383" w:rsidRPr="00761175" w:rsidRDefault="003F6383" w:rsidP="00761175">
            <w:pPr>
              <w:snapToGrid w:val="0"/>
              <w:jc w:val="center"/>
              <w:rPr>
                <w:rFonts w:ascii="仿宋_GB2312" w:eastAsia="仿宋_GB2312"/>
                <w:bCs/>
                <w:sz w:val="24"/>
              </w:rPr>
            </w:pPr>
            <w:proofErr w:type="gramStart"/>
            <w:r w:rsidRPr="00761175">
              <w:rPr>
                <w:rFonts w:ascii="仿宋_GB2312" w:eastAsia="仿宋_GB2312" w:hint="eastAsia"/>
                <w:bCs/>
                <w:sz w:val="24"/>
              </w:rPr>
              <w:t xml:space="preserve">职　　</w:t>
            </w:r>
            <w:proofErr w:type="gramEnd"/>
            <w:r w:rsidRPr="00761175">
              <w:rPr>
                <w:rFonts w:ascii="仿宋_GB2312" w:eastAsia="仿宋_GB2312" w:hint="eastAsia"/>
                <w:bCs/>
                <w:sz w:val="24"/>
              </w:rPr>
              <w:t>称</w:t>
            </w:r>
          </w:p>
        </w:tc>
        <w:tc>
          <w:tcPr>
            <w:tcW w:w="2160" w:type="dxa"/>
            <w:vAlign w:val="center"/>
          </w:tcPr>
          <w:p w:rsidR="003F6383" w:rsidRPr="00761175" w:rsidRDefault="003F6383" w:rsidP="00761175">
            <w:pPr>
              <w:snapToGrid w:val="0"/>
              <w:jc w:val="center"/>
              <w:rPr>
                <w:rFonts w:ascii="仿宋_GB2312" w:eastAsia="仿宋_GB2312"/>
                <w:bCs/>
                <w:sz w:val="24"/>
              </w:rPr>
            </w:pPr>
          </w:p>
        </w:tc>
      </w:tr>
      <w:tr w:rsidR="003F6383" w:rsidTr="0065264A">
        <w:trPr>
          <w:trHeight w:hRule="exact" w:val="454"/>
        </w:trPr>
        <w:tc>
          <w:tcPr>
            <w:tcW w:w="2700" w:type="dxa"/>
            <w:gridSpan w:val="2"/>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所学专业</w:t>
            </w:r>
          </w:p>
        </w:tc>
        <w:tc>
          <w:tcPr>
            <w:tcW w:w="6120" w:type="dxa"/>
            <w:gridSpan w:val="6"/>
            <w:vAlign w:val="center"/>
          </w:tcPr>
          <w:p w:rsidR="003F6383" w:rsidRPr="00761175" w:rsidRDefault="003F6383" w:rsidP="00761175">
            <w:pPr>
              <w:snapToGrid w:val="0"/>
              <w:jc w:val="center"/>
              <w:rPr>
                <w:rFonts w:ascii="仿宋_GB2312" w:eastAsia="仿宋_GB2312"/>
                <w:bCs/>
                <w:sz w:val="24"/>
              </w:rPr>
            </w:pPr>
          </w:p>
        </w:tc>
      </w:tr>
      <w:tr w:rsidR="003F6383" w:rsidTr="0065264A">
        <w:trPr>
          <w:trHeight w:hRule="exact" w:val="454"/>
        </w:trPr>
        <w:tc>
          <w:tcPr>
            <w:tcW w:w="2700" w:type="dxa"/>
            <w:gridSpan w:val="2"/>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现从事专业</w:t>
            </w:r>
          </w:p>
        </w:tc>
        <w:tc>
          <w:tcPr>
            <w:tcW w:w="6120" w:type="dxa"/>
            <w:gridSpan w:val="6"/>
            <w:vAlign w:val="center"/>
          </w:tcPr>
          <w:p w:rsidR="003F6383" w:rsidRPr="00761175" w:rsidRDefault="003F6383" w:rsidP="00761175">
            <w:pPr>
              <w:snapToGrid w:val="0"/>
              <w:jc w:val="center"/>
              <w:rPr>
                <w:rFonts w:ascii="仿宋_GB2312" w:eastAsia="仿宋_GB2312"/>
                <w:bCs/>
                <w:sz w:val="24"/>
              </w:rPr>
            </w:pPr>
          </w:p>
        </w:tc>
      </w:tr>
      <w:tr w:rsidR="003F6383" w:rsidTr="0065264A">
        <w:trPr>
          <w:trHeight w:hRule="exact" w:val="454"/>
        </w:trPr>
        <w:tc>
          <w:tcPr>
            <w:tcW w:w="2700" w:type="dxa"/>
            <w:gridSpan w:val="2"/>
            <w:vAlign w:val="center"/>
          </w:tcPr>
          <w:p w:rsidR="003F6383" w:rsidRPr="00761175" w:rsidRDefault="003F6383" w:rsidP="00761175">
            <w:pPr>
              <w:snapToGrid w:val="0"/>
              <w:jc w:val="center"/>
              <w:rPr>
                <w:rFonts w:ascii="仿宋_GB2312" w:eastAsia="仿宋_GB2312"/>
                <w:bCs/>
                <w:sz w:val="24"/>
              </w:rPr>
            </w:pPr>
            <w:r w:rsidRPr="00761175">
              <w:rPr>
                <w:rFonts w:ascii="仿宋_GB2312" w:eastAsia="仿宋_GB2312" w:hint="eastAsia"/>
                <w:bCs/>
                <w:sz w:val="24"/>
              </w:rPr>
              <w:t>参加本课题的起止时间</w:t>
            </w:r>
          </w:p>
        </w:tc>
        <w:tc>
          <w:tcPr>
            <w:tcW w:w="6120" w:type="dxa"/>
            <w:gridSpan w:val="6"/>
            <w:vAlign w:val="center"/>
          </w:tcPr>
          <w:p w:rsidR="003F6383" w:rsidRPr="00761175" w:rsidRDefault="003F6383" w:rsidP="00761175">
            <w:pPr>
              <w:snapToGrid w:val="0"/>
              <w:jc w:val="center"/>
              <w:rPr>
                <w:rFonts w:ascii="仿宋_GB2312" w:eastAsia="仿宋_GB2312"/>
                <w:bCs/>
                <w:sz w:val="24"/>
              </w:rPr>
            </w:pPr>
          </w:p>
        </w:tc>
      </w:tr>
      <w:tr w:rsidR="003F6383" w:rsidTr="0065264A">
        <w:trPr>
          <w:cantSplit/>
          <w:trHeight w:val="3732"/>
        </w:trPr>
        <w:tc>
          <w:tcPr>
            <w:tcW w:w="8820" w:type="dxa"/>
            <w:gridSpan w:val="8"/>
          </w:tcPr>
          <w:p w:rsidR="003F6383" w:rsidRPr="00E01778" w:rsidRDefault="003F6383" w:rsidP="00761175">
            <w:pPr>
              <w:snapToGrid w:val="0"/>
              <w:jc w:val="center"/>
              <w:rPr>
                <w:rFonts w:ascii="仿宋_GB2312" w:eastAsia="仿宋_GB2312"/>
                <w:b/>
                <w:bCs/>
                <w:sz w:val="24"/>
              </w:rPr>
            </w:pPr>
            <w:r w:rsidRPr="00E01778">
              <w:rPr>
                <w:rFonts w:ascii="仿宋_GB2312" w:eastAsia="仿宋_GB2312" w:hint="eastAsia"/>
                <w:b/>
                <w:bCs/>
                <w:sz w:val="24"/>
              </w:rPr>
              <w:t>主要工作经历与业绩</w:t>
            </w:r>
          </w:p>
          <w:p w:rsidR="003F6383" w:rsidRPr="00E01778" w:rsidRDefault="003F6383" w:rsidP="00761175">
            <w:pPr>
              <w:snapToGrid w:val="0"/>
              <w:ind w:firstLineChars="200" w:firstLine="480"/>
              <w:rPr>
                <w:rFonts w:ascii="仿宋_GB2312" w:eastAsia="仿宋_GB2312" w:hAnsi="宋体"/>
                <w:sz w:val="24"/>
              </w:rPr>
            </w:pPr>
          </w:p>
          <w:p w:rsidR="003F6383" w:rsidRDefault="003F6383" w:rsidP="00761175">
            <w:pPr>
              <w:snapToGrid w:val="0"/>
              <w:ind w:firstLineChars="200" w:firstLine="480"/>
              <w:rPr>
                <w:rFonts w:ascii="仿宋_GB2312" w:eastAsia="仿宋_GB2312" w:hAnsi="宋体"/>
                <w:sz w:val="24"/>
              </w:rPr>
            </w:pPr>
          </w:p>
          <w:p w:rsidR="003F6383" w:rsidRDefault="003F6383" w:rsidP="00761175">
            <w:pPr>
              <w:snapToGrid w:val="0"/>
              <w:ind w:firstLineChars="200" w:firstLine="480"/>
              <w:rPr>
                <w:rFonts w:ascii="仿宋_GB2312" w:eastAsia="仿宋_GB2312" w:hAnsi="宋体"/>
                <w:sz w:val="24"/>
              </w:rPr>
            </w:pPr>
          </w:p>
          <w:p w:rsidR="003F6383" w:rsidRDefault="003F6383" w:rsidP="00761175">
            <w:pPr>
              <w:snapToGrid w:val="0"/>
              <w:ind w:firstLineChars="200" w:firstLine="480"/>
              <w:rPr>
                <w:rFonts w:ascii="仿宋_GB2312" w:eastAsia="仿宋_GB2312" w:hAnsi="宋体"/>
                <w:sz w:val="24"/>
              </w:rPr>
            </w:pPr>
          </w:p>
          <w:p w:rsidR="003F6383" w:rsidRDefault="003F6383" w:rsidP="00761175">
            <w:pPr>
              <w:snapToGrid w:val="0"/>
              <w:ind w:firstLineChars="200" w:firstLine="480"/>
              <w:rPr>
                <w:rFonts w:ascii="仿宋_GB2312" w:eastAsia="仿宋_GB2312" w:hAnsi="宋体"/>
                <w:sz w:val="24"/>
              </w:rPr>
            </w:pPr>
          </w:p>
          <w:p w:rsidR="003F6383" w:rsidRPr="00E01778" w:rsidRDefault="003F6383" w:rsidP="00761175">
            <w:pPr>
              <w:snapToGrid w:val="0"/>
              <w:ind w:firstLineChars="200" w:firstLine="480"/>
              <w:rPr>
                <w:rFonts w:ascii="仿宋_GB2312" w:eastAsia="仿宋_GB2312" w:hAnsi="宋体"/>
                <w:sz w:val="24"/>
              </w:rPr>
            </w:pPr>
          </w:p>
          <w:p w:rsidR="003F6383" w:rsidRPr="00E01778" w:rsidRDefault="003F6383" w:rsidP="00761175">
            <w:pPr>
              <w:snapToGrid w:val="0"/>
              <w:ind w:firstLineChars="200" w:firstLine="480"/>
              <w:rPr>
                <w:rFonts w:ascii="仿宋_GB2312" w:eastAsia="仿宋_GB2312" w:hAnsi="宋体"/>
                <w:sz w:val="24"/>
              </w:rPr>
            </w:pPr>
          </w:p>
          <w:p w:rsidR="003F6383" w:rsidRPr="00E01778" w:rsidRDefault="003F6383" w:rsidP="00761175">
            <w:pPr>
              <w:snapToGrid w:val="0"/>
              <w:ind w:firstLineChars="200" w:firstLine="480"/>
              <w:rPr>
                <w:rFonts w:ascii="仿宋_GB2312" w:eastAsia="仿宋_GB2312" w:hAnsi="宋体"/>
                <w:sz w:val="24"/>
              </w:rPr>
            </w:pPr>
            <w:r w:rsidRPr="00E01778">
              <w:rPr>
                <w:rFonts w:ascii="仿宋_GB2312" w:eastAsia="仿宋_GB2312" w:hAnsi="宋体" w:hint="eastAsia"/>
                <w:sz w:val="24"/>
              </w:rPr>
              <w:t>本人对</w:t>
            </w:r>
            <w:r>
              <w:rPr>
                <w:rFonts w:ascii="仿宋_GB2312" w:eastAsia="仿宋_GB2312" w:hAnsi="宋体" w:hint="eastAsia"/>
                <w:sz w:val="24"/>
              </w:rPr>
              <w:t>课题申报</w:t>
            </w:r>
            <w:r w:rsidRPr="00E01778">
              <w:rPr>
                <w:rFonts w:ascii="仿宋_GB2312" w:eastAsia="仿宋_GB2312" w:hAnsi="宋体" w:hint="eastAsia"/>
                <w:sz w:val="24"/>
              </w:rPr>
              <w:t>书内容及全部附件材料进行了审查，全部内容和材料属实，并对</w:t>
            </w:r>
            <w:r>
              <w:rPr>
                <w:rFonts w:ascii="仿宋_GB2312" w:eastAsia="仿宋_GB2312" w:hAnsi="宋体" w:hint="eastAsia"/>
                <w:sz w:val="24"/>
              </w:rPr>
              <w:t>申报</w:t>
            </w:r>
            <w:r w:rsidRPr="00E01778">
              <w:rPr>
                <w:rFonts w:ascii="仿宋_GB2312" w:eastAsia="仿宋_GB2312" w:hAnsi="宋体" w:hint="eastAsia"/>
                <w:sz w:val="24"/>
              </w:rPr>
              <w:t>的材料真实性负责。</w:t>
            </w:r>
          </w:p>
          <w:p w:rsidR="003F6383" w:rsidRPr="00E01778" w:rsidRDefault="003F6383" w:rsidP="00761175">
            <w:pPr>
              <w:snapToGrid w:val="0"/>
              <w:ind w:left="178" w:firstLine="494"/>
              <w:jc w:val="center"/>
              <w:rPr>
                <w:rFonts w:ascii="仿宋_GB2312" w:eastAsia="仿宋_GB2312" w:hAnsi="宋体"/>
                <w:sz w:val="24"/>
              </w:rPr>
            </w:pPr>
            <w:r w:rsidRPr="00E01778">
              <w:rPr>
                <w:rFonts w:ascii="仿宋_GB2312" w:eastAsia="仿宋_GB2312" w:hAnsi="宋体" w:hint="eastAsia"/>
                <w:sz w:val="24"/>
              </w:rPr>
              <w:t xml:space="preserve">           本人签名：</w:t>
            </w:r>
          </w:p>
          <w:p w:rsidR="003F6383" w:rsidRPr="00E01778" w:rsidRDefault="003F6383" w:rsidP="00761175">
            <w:pPr>
              <w:snapToGrid w:val="0"/>
              <w:ind w:left="178" w:firstLine="494"/>
              <w:jc w:val="center"/>
              <w:rPr>
                <w:rFonts w:ascii="仿宋_GB2312" w:eastAsia="仿宋_GB2312"/>
                <w:b/>
                <w:bCs/>
                <w:sz w:val="24"/>
              </w:rPr>
            </w:pPr>
            <w:r w:rsidRPr="00E01778">
              <w:rPr>
                <w:rFonts w:ascii="仿宋_GB2312" w:eastAsia="仿宋_GB2312" w:hAnsi="宋体" w:hint="eastAsia"/>
                <w:sz w:val="24"/>
              </w:rPr>
              <w:t xml:space="preserve">                                 年      月      日</w:t>
            </w:r>
          </w:p>
        </w:tc>
      </w:tr>
    </w:tbl>
    <w:p w:rsidR="003F6383" w:rsidRDefault="003F6383" w:rsidP="003F6383"/>
    <w:p w:rsidR="003F6383" w:rsidRDefault="003F6383" w:rsidP="003F6383"/>
    <w:p w:rsidR="003F6383" w:rsidRDefault="003F6383" w:rsidP="003F6383">
      <w:pPr>
        <w:sectPr w:rsidR="003F6383" w:rsidSect="00673D8F">
          <w:pgSz w:w="11906" w:h="16838"/>
          <w:pgMar w:top="1440" w:right="1800" w:bottom="1440" w:left="1800" w:header="851" w:footer="992" w:gutter="0"/>
          <w:cols w:space="425"/>
          <w:titlePg/>
          <w:docGrid w:type="lines" w:linePitch="312"/>
        </w:sectPr>
      </w:pPr>
    </w:p>
    <w:p w:rsidR="003F6383" w:rsidRPr="004948D1" w:rsidRDefault="003F6383" w:rsidP="003F6383">
      <w:pPr>
        <w:pStyle w:val="2"/>
        <w:jc w:val="left"/>
        <w:rPr>
          <w:sz w:val="30"/>
          <w:szCs w:val="30"/>
        </w:rPr>
      </w:pPr>
      <w:r w:rsidRPr="004948D1">
        <w:rPr>
          <w:rFonts w:hint="eastAsia"/>
          <w:sz w:val="30"/>
          <w:szCs w:val="30"/>
        </w:rPr>
        <w:lastRenderedPageBreak/>
        <w:t>3</w:t>
      </w:r>
      <w:r w:rsidRPr="00B22811">
        <w:rPr>
          <w:rFonts w:hint="eastAsia"/>
          <w:sz w:val="30"/>
          <w:szCs w:val="30"/>
        </w:rPr>
        <w:t>．</w:t>
      </w:r>
      <w:r w:rsidRPr="004948D1">
        <w:rPr>
          <w:rFonts w:hint="eastAsia"/>
          <w:sz w:val="30"/>
          <w:szCs w:val="30"/>
        </w:rPr>
        <w:t>申报单位主要参加人员情况：</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080"/>
        <w:gridCol w:w="540"/>
        <w:gridCol w:w="1260"/>
        <w:gridCol w:w="1440"/>
        <w:gridCol w:w="720"/>
        <w:gridCol w:w="900"/>
        <w:gridCol w:w="2880"/>
        <w:gridCol w:w="2880"/>
        <w:gridCol w:w="1080"/>
      </w:tblGrid>
      <w:tr w:rsidR="003F6383" w:rsidRPr="00711C17" w:rsidTr="0065264A">
        <w:trPr>
          <w:trHeight w:val="613"/>
        </w:trPr>
        <w:tc>
          <w:tcPr>
            <w:tcW w:w="54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序号</w:t>
            </w:r>
          </w:p>
        </w:tc>
        <w:tc>
          <w:tcPr>
            <w:tcW w:w="10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姓名</w:t>
            </w:r>
          </w:p>
        </w:tc>
        <w:tc>
          <w:tcPr>
            <w:tcW w:w="54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性别</w:t>
            </w:r>
          </w:p>
        </w:tc>
        <w:tc>
          <w:tcPr>
            <w:tcW w:w="126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出生年月</w:t>
            </w:r>
          </w:p>
        </w:tc>
        <w:tc>
          <w:tcPr>
            <w:tcW w:w="144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职务</w:t>
            </w:r>
          </w:p>
        </w:tc>
        <w:tc>
          <w:tcPr>
            <w:tcW w:w="72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技术职称</w:t>
            </w:r>
          </w:p>
        </w:tc>
        <w:tc>
          <w:tcPr>
            <w:tcW w:w="90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文化</w:t>
            </w:r>
          </w:p>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程度</w:t>
            </w:r>
          </w:p>
        </w:tc>
        <w:tc>
          <w:tcPr>
            <w:tcW w:w="28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工作单位</w:t>
            </w:r>
          </w:p>
        </w:tc>
        <w:tc>
          <w:tcPr>
            <w:tcW w:w="2880" w:type="dxa"/>
            <w:vAlign w:val="center"/>
          </w:tcPr>
          <w:p w:rsidR="003F6383" w:rsidRPr="00711C17" w:rsidRDefault="003F6383" w:rsidP="0065264A">
            <w:pPr>
              <w:snapToGrid w:val="0"/>
              <w:jc w:val="center"/>
              <w:rPr>
                <w:rFonts w:ascii="仿宋_GB2312" w:eastAsia="仿宋_GB2312"/>
                <w:b/>
                <w:bCs/>
                <w:sz w:val="24"/>
              </w:rPr>
            </w:pPr>
            <w:r>
              <w:rPr>
                <w:rFonts w:ascii="仿宋_GB2312" w:eastAsia="仿宋_GB2312" w:hint="eastAsia"/>
                <w:b/>
                <w:bCs/>
                <w:sz w:val="24"/>
              </w:rPr>
              <w:t>课题</w:t>
            </w:r>
            <w:r w:rsidRPr="00711C17">
              <w:rPr>
                <w:rFonts w:ascii="仿宋_GB2312" w:eastAsia="仿宋_GB2312" w:hint="eastAsia"/>
                <w:b/>
                <w:bCs/>
                <w:sz w:val="24"/>
              </w:rPr>
              <w:t>中承担的主要工作</w:t>
            </w:r>
          </w:p>
        </w:tc>
        <w:tc>
          <w:tcPr>
            <w:tcW w:w="10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备注</w:t>
            </w:r>
          </w:p>
        </w:tc>
      </w:tr>
      <w:tr w:rsidR="003F6383" w:rsidRPr="00711C17" w:rsidTr="0065264A">
        <w:trPr>
          <w:trHeight w:val="593"/>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614"/>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2</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3</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4</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5</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6</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7</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8</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9</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10</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11</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12</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13</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bl>
    <w:p w:rsidR="003F6383" w:rsidRDefault="003F6383" w:rsidP="003F6383">
      <w:pPr>
        <w:jc w:val="left"/>
        <w:sectPr w:rsidR="003F6383">
          <w:pgSz w:w="16838" w:h="11906" w:orient="landscape"/>
          <w:pgMar w:top="1588" w:right="1588" w:bottom="1588" w:left="1758" w:header="851" w:footer="992" w:gutter="0"/>
          <w:cols w:space="425"/>
          <w:docGrid w:type="linesAndChars" w:linePitch="312"/>
        </w:sectPr>
      </w:pPr>
    </w:p>
    <w:p w:rsidR="003F6383" w:rsidRPr="004948D1" w:rsidRDefault="003F6383" w:rsidP="003F6383">
      <w:pPr>
        <w:pStyle w:val="2"/>
        <w:jc w:val="left"/>
        <w:rPr>
          <w:sz w:val="30"/>
          <w:szCs w:val="30"/>
        </w:rPr>
      </w:pPr>
      <w:r w:rsidRPr="004948D1">
        <w:rPr>
          <w:rFonts w:hint="eastAsia"/>
          <w:sz w:val="30"/>
          <w:szCs w:val="30"/>
        </w:rPr>
        <w:lastRenderedPageBreak/>
        <w:t>4</w:t>
      </w:r>
      <w:r w:rsidRPr="004948D1">
        <w:rPr>
          <w:rFonts w:hint="eastAsia"/>
          <w:sz w:val="30"/>
          <w:szCs w:val="30"/>
        </w:rPr>
        <w:t>．合作单位主要参加人员情况：</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080"/>
        <w:gridCol w:w="540"/>
        <w:gridCol w:w="1260"/>
        <w:gridCol w:w="1440"/>
        <w:gridCol w:w="720"/>
        <w:gridCol w:w="900"/>
        <w:gridCol w:w="2880"/>
        <w:gridCol w:w="2880"/>
        <w:gridCol w:w="1080"/>
      </w:tblGrid>
      <w:tr w:rsidR="003F6383" w:rsidRPr="00711C17" w:rsidTr="0065264A">
        <w:trPr>
          <w:trHeight w:val="613"/>
        </w:trPr>
        <w:tc>
          <w:tcPr>
            <w:tcW w:w="54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序号</w:t>
            </w:r>
          </w:p>
        </w:tc>
        <w:tc>
          <w:tcPr>
            <w:tcW w:w="10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姓名</w:t>
            </w:r>
          </w:p>
        </w:tc>
        <w:tc>
          <w:tcPr>
            <w:tcW w:w="54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性别</w:t>
            </w:r>
          </w:p>
        </w:tc>
        <w:tc>
          <w:tcPr>
            <w:tcW w:w="126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出生年月</w:t>
            </w:r>
          </w:p>
        </w:tc>
        <w:tc>
          <w:tcPr>
            <w:tcW w:w="144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职务</w:t>
            </w:r>
          </w:p>
        </w:tc>
        <w:tc>
          <w:tcPr>
            <w:tcW w:w="72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技术职称</w:t>
            </w:r>
          </w:p>
        </w:tc>
        <w:tc>
          <w:tcPr>
            <w:tcW w:w="90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文化</w:t>
            </w:r>
          </w:p>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程度</w:t>
            </w:r>
          </w:p>
        </w:tc>
        <w:tc>
          <w:tcPr>
            <w:tcW w:w="28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工作单位</w:t>
            </w:r>
          </w:p>
        </w:tc>
        <w:tc>
          <w:tcPr>
            <w:tcW w:w="28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承担的主要工作</w:t>
            </w:r>
          </w:p>
        </w:tc>
        <w:tc>
          <w:tcPr>
            <w:tcW w:w="1080" w:type="dxa"/>
            <w:vAlign w:val="center"/>
          </w:tcPr>
          <w:p w:rsidR="003F6383" w:rsidRPr="00711C17" w:rsidRDefault="003F6383" w:rsidP="0065264A">
            <w:pPr>
              <w:snapToGrid w:val="0"/>
              <w:jc w:val="center"/>
              <w:rPr>
                <w:rFonts w:ascii="仿宋_GB2312" w:eastAsia="仿宋_GB2312"/>
                <w:b/>
                <w:bCs/>
                <w:sz w:val="24"/>
              </w:rPr>
            </w:pPr>
            <w:r w:rsidRPr="00711C17">
              <w:rPr>
                <w:rFonts w:ascii="仿宋_GB2312" w:eastAsia="仿宋_GB2312" w:hint="eastAsia"/>
                <w:b/>
                <w:bCs/>
                <w:sz w:val="24"/>
              </w:rPr>
              <w:t>备注</w:t>
            </w:r>
          </w:p>
        </w:tc>
      </w:tr>
      <w:tr w:rsidR="003F6383" w:rsidRPr="00711C17" w:rsidTr="0065264A">
        <w:trPr>
          <w:trHeight w:val="50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421"/>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2</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413"/>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3</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419"/>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4</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397"/>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5</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403"/>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6</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395"/>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7</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8</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9</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10</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11</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sidRPr="00711C17">
              <w:rPr>
                <w:rFonts w:ascii="仿宋_GB2312" w:eastAsia="仿宋_GB2312" w:hint="eastAsia"/>
                <w:bCs/>
                <w:sz w:val="24"/>
              </w:rPr>
              <w:t>12</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r w:rsidR="003F6383" w:rsidRPr="00711C17" w:rsidTr="0065264A">
        <w:trPr>
          <w:trHeight w:val="510"/>
        </w:trPr>
        <w:tc>
          <w:tcPr>
            <w:tcW w:w="540" w:type="dxa"/>
            <w:vAlign w:val="center"/>
          </w:tcPr>
          <w:p w:rsidR="003F6383" w:rsidRPr="00711C17" w:rsidRDefault="003F6383" w:rsidP="0065264A">
            <w:pPr>
              <w:spacing w:line="0" w:lineRule="atLeast"/>
              <w:jc w:val="center"/>
              <w:rPr>
                <w:rFonts w:ascii="仿宋_GB2312" w:eastAsia="仿宋_GB2312"/>
                <w:bCs/>
                <w:sz w:val="24"/>
              </w:rPr>
            </w:pPr>
            <w:r>
              <w:rPr>
                <w:rFonts w:ascii="仿宋_GB2312" w:eastAsia="仿宋_GB2312" w:hint="eastAsia"/>
                <w:bCs/>
                <w:sz w:val="24"/>
              </w:rPr>
              <w:t>13</w:t>
            </w:r>
          </w:p>
        </w:tc>
        <w:tc>
          <w:tcPr>
            <w:tcW w:w="1080" w:type="dxa"/>
            <w:vAlign w:val="center"/>
          </w:tcPr>
          <w:p w:rsidR="003F6383" w:rsidRPr="00711C17" w:rsidRDefault="003F6383" w:rsidP="0065264A">
            <w:pPr>
              <w:spacing w:line="0" w:lineRule="atLeast"/>
              <w:rPr>
                <w:rFonts w:ascii="仿宋_GB2312" w:eastAsia="仿宋_GB2312"/>
                <w:sz w:val="24"/>
              </w:rPr>
            </w:pPr>
          </w:p>
        </w:tc>
        <w:tc>
          <w:tcPr>
            <w:tcW w:w="540" w:type="dxa"/>
            <w:vAlign w:val="center"/>
          </w:tcPr>
          <w:p w:rsidR="003F6383" w:rsidRPr="00711C17" w:rsidRDefault="003F6383" w:rsidP="0065264A">
            <w:pPr>
              <w:spacing w:line="0" w:lineRule="atLeast"/>
              <w:jc w:val="center"/>
              <w:rPr>
                <w:rFonts w:ascii="仿宋_GB2312" w:eastAsia="仿宋_GB2312"/>
                <w:sz w:val="24"/>
              </w:rPr>
            </w:pPr>
          </w:p>
        </w:tc>
        <w:tc>
          <w:tcPr>
            <w:tcW w:w="1260" w:type="dxa"/>
            <w:vAlign w:val="center"/>
          </w:tcPr>
          <w:p w:rsidR="003F6383" w:rsidRPr="00711C17" w:rsidRDefault="003F6383" w:rsidP="0065264A">
            <w:pPr>
              <w:spacing w:line="0" w:lineRule="atLeast"/>
              <w:jc w:val="center"/>
              <w:rPr>
                <w:rFonts w:ascii="仿宋_GB2312" w:eastAsia="仿宋_GB2312"/>
                <w:sz w:val="24"/>
              </w:rPr>
            </w:pPr>
          </w:p>
        </w:tc>
        <w:tc>
          <w:tcPr>
            <w:tcW w:w="1440" w:type="dxa"/>
            <w:vAlign w:val="center"/>
          </w:tcPr>
          <w:p w:rsidR="003F6383" w:rsidRPr="00711C17" w:rsidRDefault="003F6383" w:rsidP="0065264A">
            <w:pPr>
              <w:spacing w:line="0" w:lineRule="atLeast"/>
              <w:rPr>
                <w:rFonts w:ascii="仿宋_GB2312" w:eastAsia="仿宋_GB2312"/>
                <w:sz w:val="24"/>
              </w:rPr>
            </w:pPr>
          </w:p>
        </w:tc>
        <w:tc>
          <w:tcPr>
            <w:tcW w:w="720" w:type="dxa"/>
            <w:vAlign w:val="center"/>
          </w:tcPr>
          <w:p w:rsidR="003F6383" w:rsidRPr="00711C17" w:rsidRDefault="003F6383" w:rsidP="0065264A">
            <w:pPr>
              <w:spacing w:line="0" w:lineRule="atLeast"/>
              <w:jc w:val="center"/>
              <w:rPr>
                <w:rFonts w:ascii="仿宋_GB2312" w:eastAsia="仿宋_GB2312"/>
                <w:sz w:val="24"/>
              </w:rPr>
            </w:pPr>
          </w:p>
        </w:tc>
        <w:tc>
          <w:tcPr>
            <w:tcW w:w="900" w:type="dxa"/>
            <w:vAlign w:val="center"/>
          </w:tcPr>
          <w:p w:rsidR="003F6383" w:rsidRPr="00711C17" w:rsidRDefault="003F6383" w:rsidP="0065264A">
            <w:pPr>
              <w:spacing w:line="0" w:lineRule="atLeast"/>
              <w:jc w:val="center"/>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2880" w:type="dxa"/>
            <w:vAlign w:val="center"/>
          </w:tcPr>
          <w:p w:rsidR="003F6383" w:rsidRPr="00711C17" w:rsidRDefault="003F6383" w:rsidP="0065264A">
            <w:pPr>
              <w:spacing w:line="0" w:lineRule="atLeast"/>
              <w:rPr>
                <w:rFonts w:ascii="仿宋_GB2312" w:eastAsia="仿宋_GB2312"/>
                <w:sz w:val="24"/>
              </w:rPr>
            </w:pPr>
          </w:p>
        </w:tc>
        <w:tc>
          <w:tcPr>
            <w:tcW w:w="1080" w:type="dxa"/>
            <w:vAlign w:val="center"/>
          </w:tcPr>
          <w:p w:rsidR="003F6383" w:rsidRPr="00711C17" w:rsidRDefault="003F6383" w:rsidP="0065264A">
            <w:pPr>
              <w:spacing w:line="0" w:lineRule="atLeast"/>
              <w:rPr>
                <w:rFonts w:ascii="仿宋_GB2312" w:eastAsia="仿宋_GB2312"/>
                <w:sz w:val="24"/>
              </w:rPr>
            </w:pPr>
          </w:p>
        </w:tc>
      </w:tr>
    </w:tbl>
    <w:p w:rsidR="003F6383" w:rsidRDefault="003F6383" w:rsidP="003F6383">
      <w:pPr>
        <w:jc w:val="left"/>
        <w:rPr>
          <w:szCs w:val="21"/>
        </w:rPr>
        <w:sectPr w:rsidR="003F6383" w:rsidSect="00673D8F">
          <w:pgSz w:w="16838" w:h="11906" w:orient="landscape"/>
          <w:pgMar w:top="1797" w:right="1440" w:bottom="1797" w:left="1440" w:header="851" w:footer="992" w:gutter="0"/>
          <w:cols w:space="425"/>
          <w:docGrid w:type="linesAndChars" w:linePitch="312"/>
        </w:sectPr>
      </w:pPr>
    </w:p>
    <w:p w:rsidR="003F6383" w:rsidRPr="00B22811" w:rsidRDefault="003F6383" w:rsidP="003F6383">
      <w:pPr>
        <w:pStyle w:val="1"/>
        <w:rPr>
          <w:sz w:val="32"/>
          <w:szCs w:val="32"/>
        </w:rPr>
      </w:pPr>
      <w:r w:rsidRPr="00B22811">
        <w:rPr>
          <w:rFonts w:hint="eastAsia"/>
          <w:sz w:val="32"/>
          <w:szCs w:val="32"/>
        </w:rPr>
        <w:lastRenderedPageBreak/>
        <w:t>十、其他需要说明的事项</w:t>
      </w:r>
    </w:p>
    <w:p w:rsidR="003F6383" w:rsidRPr="00E01778" w:rsidRDefault="003F6383" w:rsidP="003F6383">
      <w:pPr>
        <w:snapToGrid w:val="0"/>
        <w:spacing w:line="360" w:lineRule="auto"/>
        <w:ind w:firstLine="600"/>
        <w:rPr>
          <w:rFonts w:ascii="黑体" w:eastAsia="黑体"/>
          <w:b/>
          <w:bCs/>
          <w:sz w:val="30"/>
        </w:rPr>
      </w:pPr>
    </w:p>
    <w:p w:rsidR="003F6383" w:rsidRPr="00B22811" w:rsidRDefault="003F6383" w:rsidP="003F6383">
      <w:pPr>
        <w:pStyle w:val="1"/>
        <w:rPr>
          <w:sz w:val="32"/>
          <w:szCs w:val="32"/>
        </w:rPr>
      </w:pPr>
      <w:r w:rsidRPr="00B22811">
        <w:rPr>
          <w:rFonts w:hint="eastAsia"/>
          <w:sz w:val="32"/>
          <w:szCs w:val="32"/>
        </w:rPr>
        <w:t>十一、</w:t>
      </w:r>
      <w:r>
        <w:rPr>
          <w:rFonts w:hint="eastAsia"/>
          <w:sz w:val="32"/>
          <w:szCs w:val="32"/>
        </w:rPr>
        <w:t>课题</w:t>
      </w:r>
      <w:r w:rsidRPr="00B22811">
        <w:rPr>
          <w:rFonts w:hint="eastAsia"/>
          <w:sz w:val="32"/>
          <w:szCs w:val="32"/>
        </w:rPr>
        <w:t>附表</w:t>
      </w:r>
    </w:p>
    <w:p w:rsidR="003F6383" w:rsidRPr="004948D1" w:rsidRDefault="003F6383" w:rsidP="003F6383">
      <w:pPr>
        <w:pStyle w:val="2"/>
        <w:jc w:val="left"/>
        <w:rPr>
          <w:sz w:val="30"/>
          <w:szCs w:val="30"/>
        </w:rPr>
      </w:pPr>
      <w:r w:rsidRPr="004948D1">
        <w:rPr>
          <w:rFonts w:hint="eastAsia"/>
          <w:sz w:val="30"/>
          <w:szCs w:val="30"/>
        </w:rPr>
        <w:t>1</w:t>
      </w:r>
      <w:r w:rsidRPr="004948D1">
        <w:rPr>
          <w:rFonts w:hint="eastAsia"/>
          <w:sz w:val="30"/>
          <w:szCs w:val="30"/>
        </w:rPr>
        <w:t>．</w:t>
      </w:r>
      <w:r>
        <w:rPr>
          <w:rFonts w:hint="eastAsia"/>
          <w:sz w:val="30"/>
          <w:szCs w:val="30"/>
        </w:rPr>
        <w:t>课题</w:t>
      </w:r>
      <w:r w:rsidRPr="004948D1">
        <w:rPr>
          <w:sz w:val="30"/>
          <w:szCs w:val="30"/>
        </w:rPr>
        <w:t>目标产品分析（不超过</w:t>
      </w:r>
      <w:r w:rsidRPr="004948D1">
        <w:rPr>
          <w:sz w:val="30"/>
          <w:szCs w:val="30"/>
        </w:rPr>
        <w:t>1500</w:t>
      </w:r>
      <w:r w:rsidRPr="004948D1">
        <w:rPr>
          <w:sz w:val="30"/>
          <w:szCs w:val="30"/>
        </w:rPr>
        <w:t>字，可以插图表）</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2"/>
      </w:tblGrid>
      <w:tr w:rsidR="003F6383" w:rsidRPr="004D003F" w:rsidTr="0065264A">
        <w:trPr>
          <w:trHeight w:val="4452"/>
          <w:jc w:val="center"/>
        </w:trPr>
        <w:tc>
          <w:tcPr>
            <w:tcW w:w="9782" w:type="dxa"/>
            <w:tcBorders>
              <w:top w:val="single" w:sz="4" w:space="0" w:color="auto"/>
            </w:tcBorders>
            <w:shd w:val="clear" w:color="auto" w:fill="auto"/>
          </w:tcPr>
          <w:p w:rsidR="003F6383" w:rsidRPr="00C87A9F" w:rsidRDefault="003F6383" w:rsidP="0065264A">
            <w:pPr>
              <w:rPr>
                <w:rFonts w:ascii="宋体" w:hAnsi="宋体"/>
                <w:color w:val="000000"/>
                <w:kern w:val="1"/>
                <w:sz w:val="24"/>
              </w:rPr>
            </w:pPr>
            <w:r w:rsidRPr="00C87A9F">
              <w:rPr>
                <w:rFonts w:ascii="宋体" w:hAnsi="宋体" w:hint="eastAsia"/>
                <w:color w:val="000000"/>
                <w:kern w:val="1"/>
                <w:sz w:val="24"/>
              </w:rPr>
              <w:t xml:space="preserve">  目标产品已获的有关批准和生产许可、资质认定等，与国内外同类产品的比较，国内外市场应用现状、未来预测、竞争力分析等。</w:t>
            </w:r>
          </w:p>
          <w:p w:rsidR="003F6383" w:rsidRPr="00C87A9F" w:rsidRDefault="003F6383" w:rsidP="0065264A">
            <w:pPr>
              <w:rPr>
                <w:rFonts w:ascii="宋体" w:hAnsi="宋体"/>
                <w:color w:val="000000"/>
                <w:kern w:val="1"/>
                <w:sz w:val="24"/>
              </w:rPr>
            </w:pPr>
          </w:p>
        </w:tc>
      </w:tr>
    </w:tbl>
    <w:p w:rsidR="003F6383" w:rsidRDefault="003F6383" w:rsidP="003F6383">
      <w:pPr>
        <w:suppressAutoHyphens/>
        <w:jc w:val="left"/>
        <w:rPr>
          <w:rFonts w:ascii="宋体" w:hAnsi="宋体"/>
          <w:color w:val="000000"/>
          <w:kern w:val="1"/>
          <w:sz w:val="24"/>
        </w:rPr>
      </w:pPr>
    </w:p>
    <w:p w:rsidR="003F6383" w:rsidRPr="004948D1" w:rsidRDefault="003F6383" w:rsidP="003F6383">
      <w:pPr>
        <w:pStyle w:val="2"/>
        <w:jc w:val="left"/>
        <w:rPr>
          <w:sz w:val="30"/>
          <w:szCs w:val="30"/>
        </w:rPr>
      </w:pPr>
      <w:r w:rsidRPr="004948D1">
        <w:rPr>
          <w:rFonts w:hint="eastAsia"/>
          <w:sz w:val="30"/>
          <w:szCs w:val="30"/>
        </w:rPr>
        <w:t>2</w:t>
      </w:r>
      <w:r w:rsidRPr="00B22811">
        <w:rPr>
          <w:rFonts w:hint="eastAsia"/>
          <w:sz w:val="30"/>
          <w:szCs w:val="30"/>
        </w:rPr>
        <w:t>．</w:t>
      </w:r>
      <w:r>
        <w:rPr>
          <w:rFonts w:hint="eastAsia"/>
          <w:sz w:val="30"/>
          <w:szCs w:val="30"/>
        </w:rPr>
        <w:t>课题</w:t>
      </w:r>
      <w:r w:rsidRPr="004948D1">
        <w:rPr>
          <w:rFonts w:hint="eastAsia"/>
          <w:sz w:val="30"/>
          <w:szCs w:val="30"/>
        </w:rPr>
        <w:t>带动平台建设情况</w:t>
      </w:r>
    </w:p>
    <w:tbl>
      <w:tblPr>
        <w:tblW w:w="9867" w:type="dxa"/>
        <w:jc w:val="center"/>
        <w:tblCellMar>
          <w:left w:w="0" w:type="dxa"/>
          <w:right w:w="0" w:type="dxa"/>
        </w:tblCellMar>
        <w:tblLook w:val="0000"/>
      </w:tblPr>
      <w:tblGrid>
        <w:gridCol w:w="1357"/>
        <w:gridCol w:w="1929"/>
        <w:gridCol w:w="1043"/>
        <w:gridCol w:w="5538"/>
      </w:tblGrid>
      <w:tr w:rsidR="003F6383" w:rsidRPr="004E14C1" w:rsidTr="0065264A">
        <w:trPr>
          <w:trHeight w:val="207"/>
          <w:jc w:val="center"/>
        </w:trPr>
        <w:tc>
          <w:tcPr>
            <w:tcW w:w="9867" w:type="dxa"/>
            <w:gridSpan w:val="4"/>
            <w:tcBorders>
              <w:top w:val="single" w:sz="8" w:space="0" w:color="auto"/>
              <w:left w:val="single" w:sz="8" w:space="0" w:color="auto"/>
              <w:bottom w:val="single" w:sz="8" w:space="0" w:color="auto"/>
              <w:right w:val="single" w:sz="8" w:space="0" w:color="auto"/>
            </w:tcBorders>
            <w:vAlign w:val="center"/>
          </w:tcPr>
          <w:p w:rsidR="003F6383" w:rsidRPr="00573F58" w:rsidRDefault="003F6383" w:rsidP="0065264A">
            <w:pPr>
              <w:widowControl/>
              <w:spacing w:line="146" w:lineRule="atLeast"/>
              <w:jc w:val="left"/>
              <w:rPr>
                <w:rFonts w:ascii="仿宋_GB2312" w:eastAsia="仿宋_GB2312"/>
                <w:bCs/>
                <w:color w:val="000000"/>
                <w:sz w:val="24"/>
              </w:rPr>
            </w:pPr>
            <w:r w:rsidRPr="00573F58">
              <w:rPr>
                <w:rFonts w:ascii="仿宋_GB2312" w:eastAsia="仿宋_GB2312" w:hint="eastAsia"/>
                <w:bCs/>
                <w:color w:val="000000"/>
                <w:sz w:val="24"/>
              </w:rPr>
              <w:t>通过</w:t>
            </w:r>
            <w:r>
              <w:rPr>
                <w:rFonts w:ascii="仿宋_GB2312" w:eastAsia="仿宋_GB2312" w:hint="eastAsia"/>
                <w:bCs/>
                <w:color w:val="000000"/>
                <w:sz w:val="24"/>
              </w:rPr>
              <w:t>课题</w:t>
            </w:r>
            <w:r w:rsidRPr="00573F58">
              <w:rPr>
                <w:rFonts w:ascii="仿宋_GB2312" w:eastAsia="仿宋_GB2312" w:hint="eastAsia"/>
                <w:bCs/>
                <w:color w:val="000000"/>
                <w:sz w:val="24"/>
              </w:rPr>
              <w:t>实施推动创新平台建设</w:t>
            </w:r>
            <w:r>
              <w:rPr>
                <w:rFonts w:ascii="仿宋_GB2312" w:eastAsia="仿宋_GB2312" w:hint="eastAsia"/>
                <w:bCs/>
                <w:color w:val="000000"/>
                <w:sz w:val="24"/>
              </w:rPr>
              <w:t>情况</w:t>
            </w:r>
            <w:r w:rsidRPr="00573F58">
              <w:rPr>
                <w:rFonts w:ascii="仿宋_GB2312" w:eastAsia="仿宋_GB2312" w:hint="eastAsia"/>
                <w:bCs/>
                <w:color w:val="000000"/>
                <w:sz w:val="24"/>
              </w:rPr>
              <w:t>等内容</w:t>
            </w:r>
            <w:r>
              <w:rPr>
                <w:rFonts w:ascii="仿宋_GB2312" w:eastAsia="仿宋_GB2312" w:hint="eastAsia"/>
                <w:bCs/>
                <w:color w:val="000000"/>
                <w:sz w:val="24"/>
              </w:rPr>
              <w:t>，不超过500字。</w:t>
            </w:r>
          </w:p>
          <w:p w:rsidR="003F6383" w:rsidRDefault="003F6383" w:rsidP="0065264A">
            <w:pPr>
              <w:widowControl/>
              <w:spacing w:line="146" w:lineRule="atLeast"/>
              <w:jc w:val="left"/>
              <w:rPr>
                <w:rFonts w:ascii="宋体" w:hAnsi="宋体" w:cs="宋体"/>
                <w:kern w:val="0"/>
                <w:sz w:val="24"/>
              </w:rPr>
            </w:pPr>
          </w:p>
          <w:p w:rsidR="003F6383" w:rsidRDefault="003F6383" w:rsidP="0065264A">
            <w:pPr>
              <w:widowControl/>
              <w:spacing w:line="146" w:lineRule="atLeast"/>
              <w:jc w:val="left"/>
              <w:rPr>
                <w:rFonts w:ascii="宋体" w:hAnsi="宋体" w:cs="宋体"/>
                <w:kern w:val="0"/>
                <w:sz w:val="24"/>
              </w:rPr>
            </w:pPr>
          </w:p>
          <w:p w:rsidR="003F6383" w:rsidRDefault="003F6383" w:rsidP="0065264A">
            <w:pPr>
              <w:widowControl/>
              <w:spacing w:line="146" w:lineRule="atLeast"/>
              <w:jc w:val="left"/>
              <w:rPr>
                <w:rFonts w:ascii="宋体" w:hAnsi="宋体" w:cs="宋体"/>
                <w:kern w:val="0"/>
                <w:sz w:val="24"/>
              </w:rPr>
            </w:pPr>
          </w:p>
          <w:p w:rsidR="003F6383" w:rsidRPr="004E14C1" w:rsidRDefault="003F6383" w:rsidP="0065264A">
            <w:pPr>
              <w:widowControl/>
              <w:spacing w:line="146" w:lineRule="atLeast"/>
              <w:jc w:val="left"/>
              <w:rPr>
                <w:rFonts w:ascii="宋体" w:hAnsi="宋体" w:cs="宋体"/>
                <w:kern w:val="0"/>
                <w:sz w:val="24"/>
              </w:rPr>
            </w:pPr>
          </w:p>
        </w:tc>
      </w:tr>
      <w:tr w:rsidR="003F6383" w:rsidRPr="004E14C1" w:rsidTr="0065264A">
        <w:trPr>
          <w:trHeight w:val="397"/>
          <w:jc w:val="center"/>
        </w:trPr>
        <w:tc>
          <w:tcPr>
            <w:tcW w:w="1357" w:type="dxa"/>
            <w:vMerge w:val="restart"/>
            <w:tcBorders>
              <w:top w:val="single" w:sz="8" w:space="0" w:color="auto"/>
              <w:left w:val="single" w:sz="8" w:space="0" w:color="auto"/>
              <w:bottom w:val="single" w:sz="8" w:space="0" w:color="auto"/>
              <w:right w:val="single" w:sz="8" w:space="0" w:color="auto"/>
            </w:tcBorders>
            <w:vAlign w:val="center"/>
          </w:tcPr>
          <w:p w:rsidR="003F6383" w:rsidRPr="00224328" w:rsidRDefault="003F6383" w:rsidP="0065264A">
            <w:pPr>
              <w:widowControl/>
              <w:spacing w:line="122" w:lineRule="atLeast"/>
              <w:jc w:val="center"/>
              <w:rPr>
                <w:rFonts w:ascii="楷体_GB2312" w:eastAsia="楷体_GB2312" w:hAnsi="楷体_GB2312"/>
                <w:bCs/>
                <w:color w:val="000000"/>
                <w:sz w:val="24"/>
              </w:rPr>
            </w:pPr>
            <w:r w:rsidRPr="00224328">
              <w:rPr>
                <w:rFonts w:ascii="楷体_GB2312" w:eastAsia="楷体_GB2312" w:hAnsi="楷体_GB2312" w:hint="eastAsia"/>
                <w:bCs/>
                <w:color w:val="000000"/>
                <w:sz w:val="24"/>
              </w:rPr>
              <w:t>预计新增创新平台</w:t>
            </w:r>
          </w:p>
        </w:tc>
        <w:tc>
          <w:tcPr>
            <w:tcW w:w="297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207"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省级及以</w:t>
            </w:r>
            <w:r w:rsidRPr="00224328">
              <w:rPr>
                <w:rFonts w:ascii="楷体_GB2312" w:eastAsia="楷体_GB2312" w:hAnsi="楷体_GB2312" w:hint="eastAsia"/>
                <w:bCs/>
                <w:color w:val="000000"/>
                <w:sz w:val="24"/>
              </w:rPr>
              <w:t>上创新平台</w:t>
            </w:r>
            <w:r w:rsidRPr="00224328">
              <w:rPr>
                <w:rFonts w:ascii="楷体_GB2312" w:eastAsia="楷体_GB2312" w:hAnsi="楷体_GB2312"/>
                <w:bCs/>
                <w:color w:val="000000"/>
                <w:sz w:val="24"/>
              </w:rPr>
              <w:t>数</w:t>
            </w:r>
          </w:p>
        </w:tc>
        <w:tc>
          <w:tcPr>
            <w:tcW w:w="5538" w:type="dxa"/>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146" w:lineRule="atLeast"/>
              <w:jc w:val="left"/>
              <w:rPr>
                <w:rFonts w:ascii="楷体_GB2312" w:eastAsia="楷体_GB2312" w:hAnsi="楷体_GB2312"/>
                <w:bCs/>
                <w:color w:val="000000"/>
                <w:sz w:val="24"/>
              </w:rPr>
            </w:pPr>
          </w:p>
        </w:tc>
      </w:tr>
      <w:tr w:rsidR="003F6383" w:rsidRPr="004E14C1" w:rsidTr="0065264A">
        <w:trPr>
          <w:trHeight w:val="207"/>
          <w:jc w:val="center"/>
        </w:trPr>
        <w:tc>
          <w:tcPr>
            <w:tcW w:w="1357" w:type="dxa"/>
            <w:vMerge/>
            <w:tcBorders>
              <w:top w:val="single" w:sz="8" w:space="0" w:color="auto"/>
              <w:left w:val="single" w:sz="8" w:space="0" w:color="auto"/>
              <w:bottom w:val="single" w:sz="8" w:space="0" w:color="auto"/>
              <w:right w:val="single" w:sz="8" w:space="0" w:color="auto"/>
            </w:tcBorders>
            <w:vAlign w:val="center"/>
          </w:tcPr>
          <w:p w:rsidR="003F6383" w:rsidRPr="00224328" w:rsidRDefault="003F6383" w:rsidP="0065264A">
            <w:pPr>
              <w:widowControl/>
              <w:jc w:val="left"/>
              <w:rPr>
                <w:rFonts w:ascii="楷体_GB2312" w:eastAsia="楷体_GB2312" w:hAnsi="楷体_GB2312"/>
                <w:bCs/>
                <w:color w:val="000000"/>
                <w:sz w:val="24"/>
              </w:rPr>
            </w:pPr>
          </w:p>
        </w:tc>
        <w:tc>
          <w:tcPr>
            <w:tcW w:w="1929" w:type="dxa"/>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207" w:lineRule="atLeast"/>
              <w:jc w:val="left"/>
              <w:rPr>
                <w:rFonts w:ascii="楷体_GB2312" w:eastAsia="楷体_GB2312" w:hAnsi="楷体_GB2312"/>
                <w:bCs/>
                <w:color w:val="000000"/>
                <w:sz w:val="24"/>
              </w:rPr>
            </w:pPr>
            <w:r w:rsidRPr="00224328">
              <w:rPr>
                <w:rFonts w:ascii="楷体_GB2312" w:eastAsia="楷体_GB2312" w:hAnsi="楷体_GB2312" w:hint="eastAsia"/>
                <w:bCs/>
                <w:color w:val="000000"/>
                <w:sz w:val="24"/>
              </w:rPr>
              <w:t>平台名称</w:t>
            </w:r>
          </w:p>
        </w:tc>
        <w:tc>
          <w:tcPr>
            <w:tcW w:w="658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146" w:lineRule="atLeast"/>
              <w:jc w:val="left"/>
              <w:rPr>
                <w:rFonts w:ascii="楷体_GB2312" w:eastAsia="楷体_GB2312" w:hAnsi="楷体_GB2312"/>
                <w:bCs/>
                <w:color w:val="000000"/>
                <w:sz w:val="24"/>
              </w:rPr>
            </w:pPr>
          </w:p>
        </w:tc>
      </w:tr>
      <w:tr w:rsidR="003F6383" w:rsidRPr="004E14C1" w:rsidTr="0065264A">
        <w:trPr>
          <w:trHeight w:val="207"/>
          <w:jc w:val="center"/>
        </w:trPr>
        <w:tc>
          <w:tcPr>
            <w:tcW w:w="1357" w:type="dxa"/>
            <w:vMerge/>
            <w:tcBorders>
              <w:top w:val="single" w:sz="8" w:space="0" w:color="auto"/>
              <w:left w:val="single" w:sz="8" w:space="0" w:color="auto"/>
              <w:bottom w:val="single" w:sz="8" w:space="0" w:color="auto"/>
              <w:right w:val="single" w:sz="8" w:space="0" w:color="auto"/>
            </w:tcBorders>
            <w:vAlign w:val="center"/>
          </w:tcPr>
          <w:p w:rsidR="003F6383" w:rsidRPr="00224328" w:rsidRDefault="003F6383" w:rsidP="0065264A">
            <w:pPr>
              <w:widowControl/>
              <w:jc w:val="left"/>
              <w:rPr>
                <w:rFonts w:ascii="楷体_GB2312" w:eastAsia="楷体_GB2312" w:hAnsi="楷体_GB2312"/>
                <w:bCs/>
                <w:color w:val="000000"/>
                <w:sz w:val="24"/>
              </w:rPr>
            </w:pPr>
          </w:p>
        </w:tc>
        <w:tc>
          <w:tcPr>
            <w:tcW w:w="297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207" w:lineRule="atLeast"/>
              <w:jc w:val="left"/>
              <w:rPr>
                <w:rFonts w:ascii="楷体_GB2312" w:eastAsia="楷体_GB2312" w:hAnsi="楷体_GB2312"/>
                <w:bCs/>
                <w:color w:val="000000"/>
                <w:sz w:val="24"/>
              </w:rPr>
            </w:pPr>
            <w:r w:rsidRPr="00224328">
              <w:rPr>
                <w:rFonts w:ascii="楷体_GB2312" w:eastAsia="楷体_GB2312" w:hAnsi="楷体_GB2312" w:hint="eastAsia"/>
                <w:bCs/>
                <w:color w:val="000000"/>
                <w:sz w:val="24"/>
              </w:rPr>
              <w:t>市</w:t>
            </w:r>
            <w:r w:rsidRPr="00224328">
              <w:rPr>
                <w:rFonts w:ascii="楷体_GB2312" w:eastAsia="楷体_GB2312" w:hAnsi="楷体_GB2312"/>
                <w:bCs/>
                <w:color w:val="000000"/>
                <w:sz w:val="24"/>
              </w:rPr>
              <w:t>级</w:t>
            </w:r>
            <w:r w:rsidRPr="00224328">
              <w:rPr>
                <w:rFonts w:ascii="楷体_GB2312" w:eastAsia="楷体_GB2312" w:hAnsi="楷体_GB2312" w:hint="eastAsia"/>
                <w:bCs/>
                <w:color w:val="000000"/>
                <w:sz w:val="24"/>
              </w:rPr>
              <w:t>创新平台</w:t>
            </w:r>
            <w:r w:rsidRPr="00224328">
              <w:rPr>
                <w:rFonts w:ascii="楷体_GB2312" w:eastAsia="楷体_GB2312" w:hAnsi="楷体_GB2312"/>
                <w:bCs/>
                <w:color w:val="000000"/>
                <w:sz w:val="24"/>
              </w:rPr>
              <w:t>数</w:t>
            </w:r>
          </w:p>
        </w:tc>
        <w:tc>
          <w:tcPr>
            <w:tcW w:w="5538" w:type="dxa"/>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146" w:lineRule="atLeast"/>
              <w:jc w:val="left"/>
              <w:rPr>
                <w:rFonts w:ascii="楷体_GB2312" w:eastAsia="楷体_GB2312" w:hAnsi="楷体_GB2312"/>
                <w:bCs/>
                <w:color w:val="000000"/>
                <w:sz w:val="24"/>
              </w:rPr>
            </w:pPr>
          </w:p>
        </w:tc>
      </w:tr>
      <w:tr w:rsidR="003F6383" w:rsidRPr="004E14C1" w:rsidTr="0065264A">
        <w:trPr>
          <w:trHeight w:val="207"/>
          <w:jc w:val="center"/>
        </w:trPr>
        <w:tc>
          <w:tcPr>
            <w:tcW w:w="1357" w:type="dxa"/>
            <w:vMerge/>
            <w:tcBorders>
              <w:top w:val="single" w:sz="8" w:space="0" w:color="auto"/>
              <w:left w:val="single" w:sz="8" w:space="0" w:color="auto"/>
              <w:bottom w:val="single" w:sz="8" w:space="0" w:color="auto"/>
              <w:right w:val="single" w:sz="8" w:space="0" w:color="auto"/>
            </w:tcBorders>
            <w:vAlign w:val="center"/>
          </w:tcPr>
          <w:p w:rsidR="003F6383" w:rsidRPr="00224328" w:rsidRDefault="003F6383" w:rsidP="0065264A">
            <w:pPr>
              <w:widowControl/>
              <w:jc w:val="left"/>
              <w:rPr>
                <w:rFonts w:ascii="楷体_GB2312" w:eastAsia="楷体_GB2312" w:hAnsi="楷体_GB2312"/>
                <w:bCs/>
                <w:color w:val="000000"/>
                <w:sz w:val="24"/>
              </w:rPr>
            </w:pPr>
          </w:p>
        </w:tc>
        <w:tc>
          <w:tcPr>
            <w:tcW w:w="1929" w:type="dxa"/>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207" w:lineRule="atLeast"/>
              <w:jc w:val="left"/>
              <w:rPr>
                <w:rFonts w:ascii="楷体_GB2312" w:eastAsia="楷体_GB2312" w:hAnsi="楷体_GB2312"/>
                <w:bCs/>
                <w:color w:val="000000"/>
                <w:sz w:val="24"/>
              </w:rPr>
            </w:pPr>
            <w:r w:rsidRPr="00224328">
              <w:rPr>
                <w:rFonts w:ascii="楷体_GB2312" w:eastAsia="楷体_GB2312" w:hAnsi="楷体_GB2312" w:hint="eastAsia"/>
                <w:bCs/>
                <w:color w:val="000000"/>
                <w:sz w:val="24"/>
              </w:rPr>
              <w:t>平台名称</w:t>
            </w:r>
          </w:p>
        </w:tc>
        <w:tc>
          <w:tcPr>
            <w:tcW w:w="658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65264A">
            <w:pPr>
              <w:widowControl/>
              <w:spacing w:line="146" w:lineRule="atLeast"/>
              <w:jc w:val="left"/>
              <w:rPr>
                <w:rFonts w:ascii="楷体_GB2312" w:eastAsia="楷体_GB2312" w:hAnsi="楷体_GB2312"/>
                <w:bCs/>
                <w:color w:val="000000"/>
                <w:sz w:val="24"/>
              </w:rPr>
            </w:pPr>
          </w:p>
        </w:tc>
      </w:tr>
    </w:tbl>
    <w:p w:rsidR="003F6383" w:rsidRPr="004948D1" w:rsidRDefault="003F6383" w:rsidP="003F6383">
      <w:pPr>
        <w:pStyle w:val="2"/>
        <w:jc w:val="left"/>
        <w:rPr>
          <w:sz w:val="30"/>
          <w:szCs w:val="30"/>
        </w:rPr>
      </w:pPr>
      <w:r w:rsidRPr="004948D1">
        <w:rPr>
          <w:rFonts w:hint="eastAsia"/>
          <w:sz w:val="30"/>
          <w:szCs w:val="30"/>
        </w:rPr>
        <w:lastRenderedPageBreak/>
        <w:t>3</w:t>
      </w:r>
      <w:r w:rsidRPr="00B22811">
        <w:rPr>
          <w:rFonts w:hint="eastAsia"/>
          <w:sz w:val="30"/>
          <w:szCs w:val="30"/>
        </w:rPr>
        <w:t>．</w:t>
      </w:r>
      <w:r>
        <w:rPr>
          <w:rFonts w:hint="eastAsia"/>
          <w:sz w:val="30"/>
          <w:szCs w:val="30"/>
        </w:rPr>
        <w:t>课题</w:t>
      </w:r>
      <w:r w:rsidRPr="004948D1">
        <w:rPr>
          <w:rFonts w:hint="eastAsia"/>
          <w:sz w:val="30"/>
          <w:szCs w:val="30"/>
        </w:rPr>
        <w:t>带动人才引进培养情况</w:t>
      </w:r>
    </w:p>
    <w:tbl>
      <w:tblPr>
        <w:tblW w:w="988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1483"/>
        <w:gridCol w:w="2424"/>
        <w:gridCol w:w="1926"/>
        <w:gridCol w:w="1829"/>
        <w:gridCol w:w="2220"/>
      </w:tblGrid>
      <w:tr w:rsidR="003F6383" w:rsidRPr="00B110F3" w:rsidTr="0065264A">
        <w:trPr>
          <w:cantSplit/>
          <w:trHeight w:val="207"/>
          <w:jc w:val="center"/>
        </w:trPr>
        <w:tc>
          <w:tcPr>
            <w:tcW w:w="9882" w:type="dxa"/>
            <w:gridSpan w:val="5"/>
            <w:shd w:val="clear" w:color="auto" w:fill="auto"/>
          </w:tcPr>
          <w:p w:rsidR="003F6383" w:rsidRPr="00F05C40" w:rsidRDefault="003F6383" w:rsidP="00761175">
            <w:pPr>
              <w:widowControl/>
              <w:adjustRightInd w:val="0"/>
              <w:snapToGrid w:val="0"/>
              <w:spacing w:line="146" w:lineRule="atLeast"/>
              <w:jc w:val="left"/>
              <w:rPr>
                <w:rFonts w:ascii="仿宋_GB2312" w:eastAsia="仿宋_GB2312"/>
                <w:bCs/>
                <w:color w:val="000000"/>
                <w:sz w:val="24"/>
              </w:rPr>
            </w:pPr>
            <w:r w:rsidRPr="00F05C40">
              <w:rPr>
                <w:rFonts w:ascii="仿宋_GB2312" w:eastAsia="仿宋_GB2312" w:hint="eastAsia"/>
                <w:bCs/>
                <w:color w:val="000000"/>
                <w:sz w:val="24"/>
              </w:rPr>
              <w:t>通过</w:t>
            </w:r>
            <w:r>
              <w:rPr>
                <w:rFonts w:ascii="仿宋_GB2312" w:eastAsia="仿宋_GB2312" w:hint="eastAsia"/>
                <w:bCs/>
                <w:color w:val="000000"/>
                <w:sz w:val="24"/>
              </w:rPr>
              <w:t>课题</w:t>
            </w:r>
            <w:r w:rsidRPr="00F05C40">
              <w:rPr>
                <w:rFonts w:ascii="仿宋_GB2312" w:eastAsia="仿宋_GB2312" w:hint="eastAsia"/>
                <w:bCs/>
                <w:color w:val="000000"/>
                <w:sz w:val="24"/>
              </w:rPr>
              <w:t>实施引进和培养人才</w:t>
            </w:r>
            <w:r>
              <w:rPr>
                <w:rFonts w:ascii="仿宋_GB2312" w:eastAsia="仿宋_GB2312" w:hint="eastAsia"/>
                <w:bCs/>
                <w:color w:val="000000"/>
                <w:sz w:val="24"/>
              </w:rPr>
              <w:t>情况，不超过500字。</w:t>
            </w:r>
          </w:p>
          <w:p w:rsidR="003F6383" w:rsidRDefault="003F6383" w:rsidP="00761175">
            <w:pPr>
              <w:widowControl/>
              <w:adjustRightInd w:val="0"/>
              <w:snapToGrid w:val="0"/>
              <w:spacing w:line="146" w:lineRule="atLeast"/>
              <w:jc w:val="left"/>
              <w:rPr>
                <w:rFonts w:ascii="仿宋_GB2312" w:eastAsia="仿宋_GB2312"/>
                <w:bCs/>
                <w:color w:val="000000"/>
                <w:sz w:val="24"/>
              </w:rPr>
            </w:pPr>
          </w:p>
          <w:p w:rsidR="003F6383" w:rsidRDefault="003F6383" w:rsidP="00761175">
            <w:pPr>
              <w:widowControl/>
              <w:adjustRightInd w:val="0"/>
              <w:snapToGrid w:val="0"/>
              <w:spacing w:line="146" w:lineRule="atLeast"/>
              <w:jc w:val="left"/>
              <w:rPr>
                <w:rFonts w:ascii="仿宋_GB2312" w:eastAsia="仿宋_GB2312"/>
                <w:bCs/>
                <w:color w:val="000000"/>
                <w:sz w:val="24"/>
              </w:rPr>
            </w:pPr>
          </w:p>
          <w:p w:rsidR="003F6383" w:rsidRPr="00573F58" w:rsidRDefault="003F6383" w:rsidP="00761175">
            <w:pPr>
              <w:widowControl/>
              <w:adjustRightInd w:val="0"/>
              <w:snapToGrid w:val="0"/>
              <w:spacing w:line="146" w:lineRule="atLeast"/>
              <w:jc w:val="left"/>
              <w:rPr>
                <w:rFonts w:ascii="楷体_GB2312" w:eastAsia="楷体_GB2312" w:hAnsi="楷体_GB2312"/>
                <w:b/>
                <w:bCs/>
                <w:color w:val="000000"/>
                <w:sz w:val="24"/>
              </w:rPr>
            </w:pPr>
          </w:p>
        </w:tc>
      </w:tr>
      <w:tr w:rsidR="003F6383" w:rsidRPr="00B110F3" w:rsidTr="00761175">
        <w:trPr>
          <w:cantSplit/>
          <w:trHeight w:val="397"/>
          <w:jc w:val="center"/>
        </w:trPr>
        <w:tc>
          <w:tcPr>
            <w:tcW w:w="1483" w:type="dxa"/>
            <w:vMerge w:val="restart"/>
            <w:shd w:val="clear" w:color="auto" w:fill="auto"/>
            <w:vAlign w:val="center"/>
          </w:tcPr>
          <w:p w:rsidR="003F6383" w:rsidRPr="00224328" w:rsidRDefault="003F6383" w:rsidP="00761175">
            <w:pPr>
              <w:widowControl/>
              <w:adjustRightInd w:val="0"/>
              <w:snapToGrid w:val="0"/>
              <w:spacing w:line="122" w:lineRule="atLeast"/>
              <w:rPr>
                <w:rFonts w:ascii="楷体_GB2312" w:eastAsia="楷体_GB2312" w:hAnsi="楷体_GB2312"/>
                <w:bCs/>
                <w:color w:val="000000"/>
                <w:sz w:val="24"/>
              </w:rPr>
            </w:pPr>
            <w:r w:rsidRPr="00224328">
              <w:rPr>
                <w:rFonts w:ascii="楷体_GB2312" w:eastAsia="楷体_GB2312" w:hAnsi="楷体_GB2312"/>
                <w:bCs/>
                <w:color w:val="000000"/>
                <w:sz w:val="24"/>
              </w:rPr>
              <w:t>通过</w:t>
            </w:r>
            <w:r>
              <w:rPr>
                <w:rFonts w:ascii="楷体_GB2312" w:eastAsia="楷体_GB2312" w:hAnsi="楷体_GB2312"/>
                <w:bCs/>
                <w:color w:val="000000"/>
                <w:sz w:val="24"/>
              </w:rPr>
              <w:t>课题</w:t>
            </w:r>
            <w:r w:rsidRPr="00224328">
              <w:rPr>
                <w:rFonts w:ascii="楷体_GB2312" w:eastAsia="楷体_GB2312" w:hAnsi="楷体_GB2312"/>
                <w:bCs/>
                <w:color w:val="000000"/>
                <w:sz w:val="24"/>
              </w:rPr>
              <w:t>引进人才</w:t>
            </w:r>
            <w:r w:rsidRPr="00224328">
              <w:rPr>
                <w:rFonts w:ascii="楷体_GB2312" w:eastAsia="楷体_GB2312" w:hAnsi="楷体_GB2312" w:hint="eastAsia"/>
                <w:bCs/>
                <w:color w:val="000000"/>
                <w:sz w:val="24"/>
              </w:rPr>
              <w:t>（人）</w:t>
            </w:r>
          </w:p>
        </w:tc>
        <w:tc>
          <w:tcPr>
            <w:tcW w:w="2424" w:type="dxa"/>
            <w:shd w:val="clear" w:color="auto" w:fill="auto"/>
            <w:vAlign w:val="center"/>
          </w:tcPr>
          <w:p w:rsidR="003F6383" w:rsidRPr="00224328" w:rsidRDefault="003F6383" w:rsidP="00761175">
            <w:pPr>
              <w:widowControl/>
              <w:adjustRightInd w:val="0"/>
              <w:snapToGrid w:val="0"/>
              <w:spacing w:line="122"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引进</w:t>
            </w:r>
            <w:r w:rsidRPr="00224328">
              <w:rPr>
                <w:rFonts w:ascii="楷体_GB2312" w:eastAsia="楷体_GB2312" w:hAnsi="楷体_GB2312" w:hint="eastAsia"/>
                <w:bCs/>
                <w:color w:val="000000"/>
                <w:sz w:val="24"/>
              </w:rPr>
              <w:t>人才总</w:t>
            </w:r>
            <w:r w:rsidRPr="00224328">
              <w:rPr>
                <w:rFonts w:ascii="楷体_GB2312" w:eastAsia="楷体_GB2312" w:hAnsi="楷体_GB2312"/>
                <w:bCs/>
                <w:color w:val="000000"/>
                <w:sz w:val="24"/>
              </w:rPr>
              <w:t>数</w:t>
            </w:r>
          </w:p>
        </w:tc>
        <w:tc>
          <w:tcPr>
            <w:tcW w:w="5975" w:type="dxa"/>
            <w:gridSpan w:val="3"/>
            <w:shd w:val="clear" w:color="auto" w:fill="auto"/>
            <w:vAlign w:val="center"/>
          </w:tcPr>
          <w:p w:rsidR="003F6383" w:rsidRPr="00224328" w:rsidRDefault="003F6383" w:rsidP="00761175">
            <w:pPr>
              <w:widowControl/>
              <w:adjustRightInd w:val="0"/>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r>
      <w:tr w:rsidR="003F6383" w:rsidRPr="00B110F3" w:rsidTr="00761175">
        <w:trPr>
          <w:cantSplit/>
          <w:trHeight w:val="512"/>
          <w:jc w:val="center"/>
        </w:trPr>
        <w:tc>
          <w:tcPr>
            <w:tcW w:w="1483" w:type="dxa"/>
            <w:vMerge/>
            <w:vAlign w:val="center"/>
          </w:tcPr>
          <w:p w:rsidR="003F6383" w:rsidRPr="00224328" w:rsidRDefault="003F6383" w:rsidP="00761175">
            <w:pPr>
              <w:widowControl/>
              <w:adjustRightInd w:val="0"/>
              <w:snapToGrid w:val="0"/>
              <w:jc w:val="center"/>
              <w:rPr>
                <w:rFonts w:ascii="楷体_GB2312" w:eastAsia="楷体_GB2312" w:hAnsi="楷体_GB2312"/>
                <w:bCs/>
                <w:color w:val="000000"/>
                <w:sz w:val="24"/>
              </w:rPr>
            </w:pPr>
          </w:p>
        </w:tc>
        <w:tc>
          <w:tcPr>
            <w:tcW w:w="2424"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其中：全职引进人数</w:t>
            </w:r>
          </w:p>
        </w:tc>
        <w:tc>
          <w:tcPr>
            <w:tcW w:w="1926" w:type="dxa"/>
            <w:shd w:val="clear" w:color="auto" w:fill="auto"/>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829"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非全职引进人数</w:t>
            </w:r>
          </w:p>
        </w:tc>
        <w:tc>
          <w:tcPr>
            <w:tcW w:w="2220" w:type="dxa"/>
            <w:shd w:val="clear" w:color="auto" w:fill="auto"/>
            <w:vAlign w:val="center"/>
          </w:tcPr>
          <w:p w:rsidR="003F6383" w:rsidRPr="00224328" w:rsidRDefault="003F6383" w:rsidP="00761175">
            <w:pPr>
              <w:adjustRightInd w:val="0"/>
              <w:snapToGrid w:val="0"/>
              <w:spacing w:line="153" w:lineRule="atLeast"/>
              <w:jc w:val="center"/>
              <w:rPr>
                <w:rFonts w:ascii="楷体_GB2312" w:eastAsia="楷体_GB2312" w:hAnsi="楷体_GB2312"/>
                <w:bCs/>
                <w:color w:val="000000"/>
                <w:sz w:val="24"/>
              </w:rPr>
            </w:pPr>
          </w:p>
        </w:tc>
      </w:tr>
      <w:tr w:rsidR="003F6383" w:rsidRPr="00B110F3" w:rsidTr="00761175">
        <w:trPr>
          <w:cantSplit/>
          <w:trHeight w:val="518"/>
          <w:jc w:val="center"/>
        </w:trPr>
        <w:tc>
          <w:tcPr>
            <w:tcW w:w="1483" w:type="dxa"/>
            <w:vMerge/>
            <w:vAlign w:val="center"/>
          </w:tcPr>
          <w:p w:rsidR="003F6383" w:rsidRPr="00224328" w:rsidRDefault="003F6383" w:rsidP="00761175">
            <w:pPr>
              <w:widowControl/>
              <w:adjustRightInd w:val="0"/>
              <w:snapToGrid w:val="0"/>
              <w:jc w:val="center"/>
              <w:rPr>
                <w:rFonts w:ascii="楷体_GB2312" w:eastAsia="楷体_GB2312" w:hAnsi="楷体_GB2312"/>
                <w:bCs/>
                <w:color w:val="000000"/>
                <w:sz w:val="24"/>
              </w:rPr>
            </w:pPr>
          </w:p>
        </w:tc>
        <w:tc>
          <w:tcPr>
            <w:tcW w:w="2424"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引进海外人数</w:t>
            </w:r>
          </w:p>
        </w:tc>
        <w:tc>
          <w:tcPr>
            <w:tcW w:w="1926" w:type="dxa"/>
            <w:shd w:val="clear" w:color="auto" w:fill="auto"/>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829"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hint="eastAsia"/>
                <w:bCs/>
                <w:color w:val="000000"/>
                <w:sz w:val="24"/>
              </w:rPr>
              <w:t>具有高级职称</w:t>
            </w:r>
          </w:p>
        </w:tc>
        <w:tc>
          <w:tcPr>
            <w:tcW w:w="2220" w:type="dxa"/>
            <w:shd w:val="clear" w:color="auto" w:fill="auto"/>
            <w:vAlign w:val="center"/>
          </w:tcPr>
          <w:p w:rsidR="003F6383" w:rsidRPr="00224328" w:rsidRDefault="003F6383" w:rsidP="00761175">
            <w:pPr>
              <w:adjustRightInd w:val="0"/>
              <w:snapToGrid w:val="0"/>
              <w:spacing w:line="153" w:lineRule="atLeast"/>
              <w:jc w:val="center"/>
              <w:rPr>
                <w:rFonts w:ascii="楷体_GB2312" w:eastAsia="楷体_GB2312" w:hAnsi="楷体_GB2312"/>
                <w:bCs/>
                <w:color w:val="000000"/>
                <w:sz w:val="24"/>
              </w:rPr>
            </w:pPr>
          </w:p>
        </w:tc>
      </w:tr>
      <w:tr w:rsidR="003F6383" w:rsidRPr="00B110F3" w:rsidTr="00761175">
        <w:trPr>
          <w:cantSplit/>
          <w:trHeight w:val="500"/>
          <w:jc w:val="center"/>
        </w:trPr>
        <w:tc>
          <w:tcPr>
            <w:tcW w:w="1483" w:type="dxa"/>
            <w:vMerge/>
            <w:vAlign w:val="center"/>
          </w:tcPr>
          <w:p w:rsidR="003F6383" w:rsidRPr="00224328" w:rsidRDefault="003F6383" w:rsidP="00761175">
            <w:pPr>
              <w:widowControl/>
              <w:adjustRightInd w:val="0"/>
              <w:snapToGrid w:val="0"/>
              <w:jc w:val="center"/>
              <w:rPr>
                <w:rFonts w:ascii="楷体_GB2312" w:eastAsia="楷体_GB2312" w:hAnsi="楷体_GB2312"/>
                <w:bCs/>
                <w:color w:val="000000"/>
                <w:sz w:val="24"/>
              </w:rPr>
            </w:pPr>
          </w:p>
        </w:tc>
        <w:tc>
          <w:tcPr>
            <w:tcW w:w="2424"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引进国内人数</w:t>
            </w:r>
          </w:p>
        </w:tc>
        <w:tc>
          <w:tcPr>
            <w:tcW w:w="1926" w:type="dxa"/>
            <w:shd w:val="clear" w:color="auto" w:fill="auto"/>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829"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hint="eastAsia"/>
                <w:bCs/>
                <w:color w:val="000000"/>
                <w:sz w:val="24"/>
              </w:rPr>
              <w:t>具有中级职称</w:t>
            </w:r>
          </w:p>
        </w:tc>
        <w:tc>
          <w:tcPr>
            <w:tcW w:w="2220" w:type="dxa"/>
            <w:shd w:val="clear" w:color="auto" w:fill="auto"/>
            <w:vAlign w:val="center"/>
          </w:tcPr>
          <w:p w:rsidR="003F6383" w:rsidRPr="00224328" w:rsidRDefault="003F6383" w:rsidP="00761175">
            <w:pPr>
              <w:adjustRightInd w:val="0"/>
              <w:snapToGrid w:val="0"/>
              <w:spacing w:line="153" w:lineRule="atLeast"/>
              <w:jc w:val="center"/>
              <w:rPr>
                <w:rFonts w:ascii="楷体_GB2312" w:eastAsia="楷体_GB2312" w:hAnsi="楷体_GB2312"/>
                <w:bCs/>
                <w:color w:val="000000"/>
                <w:sz w:val="24"/>
              </w:rPr>
            </w:pPr>
          </w:p>
        </w:tc>
      </w:tr>
      <w:tr w:rsidR="003F6383" w:rsidRPr="00B110F3" w:rsidTr="00761175">
        <w:trPr>
          <w:cantSplit/>
          <w:trHeight w:val="508"/>
          <w:jc w:val="center"/>
        </w:trPr>
        <w:tc>
          <w:tcPr>
            <w:tcW w:w="1483" w:type="dxa"/>
            <w:vMerge/>
            <w:vAlign w:val="center"/>
          </w:tcPr>
          <w:p w:rsidR="003F6383" w:rsidRPr="00224328" w:rsidRDefault="003F6383" w:rsidP="00761175">
            <w:pPr>
              <w:widowControl/>
              <w:adjustRightInd w:val="0"/>
              <w:snapToGrid w:val="0"/>
              <w:jc w:val="center"/>
              <w:rPr>
                <w:rFonts w:ascii="楷体_GB2312" w:eastAsia="楷体_GB2312" w:hAnsi="楷体_GB2312"/>
                <w:bCs/>
                <w:color w:val="000000"/>
                <w:sz w:val="24"/>
              </w:rPr>
            </w:pPr>
          </w:p>
        </w:tc>
        <w:tc>
          <w:tcPr>
            <w:tcW w:w="2424"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p>
        </w:tc>
        <w:tc>
          <w:tcPr>
            <w:tcW w:w="1926" w:type="dxa"/>
            <w:shd w:val="clear" w:color="auto" w:fill="auto"/>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829" w:type="dxa"/>
            <w:shd w:val="clear" w:color="auto" w:fill="auto"/>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hint="eastAsia"/>
                <w:bCs/>
                <w:color w:val="000000"/>
                <w:sz w:val="24"/>
              </w:rPr>
              <w:t>具有初级职称</w:t>
            </w:r>
          </w:p>
        </w:tc>
        <w:tc>
          <w:tcPr>
            <w:tcW w:w="2220" w:type="dxa"/>
            <w:shd w:val="clear" w:color="auto" w:fill="auto"/>
            <w:vAlign w:val="center"/>
          </w:tcPr>
          <w:p w:rsidR="003F6383" w:rsidRPr="00224328" w:rsidRDefault="003F6383" w:rsidP="00761175">
            <w:pPr>
              <w:adjustRightInd w:val="0"/>
              <w:snapToGrid w:val="0"/>
              <w:spacing w:line="153" w:lineRule="atLeast"/>
              <w:jc w:val="center"/>
              <w:rPr>
                <w:rFonts w:ascii="楷体_GB2312" w:eastAsia="楷体_GB2312" w:hAnsi="楷体_GB2312"/>
                <w:bCs/>
                <w:color w:val="000000"/>
                <w:sz w:val="24"/>
              </w:rPr>
            </w:pPr>
          </w:p>
        </w:tc>
      </w:tr>
      <w:tr w:rsidR="003F6383" w:rsidRPr="00B110F3" w:rsidTr="00761175">
        <w:trPr>
          <w:trHeight w:val="260"/>
          <w:jc w:val="center"/>
        </w:trPr>
        <w:tc>
          <w:tcPr>
            <w:tcW w:w="1483" w:type="dxa"/>
            <w:vMerge w:val="restart"/>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通过</w:t>
            </w:r>
            <w:r>
              <w:rPr>
                <w:rFonts w:ascii="楷体_GB2312" w:eastAsia="楷体_GB2312" w:hAnsi="楷体_GB2312"/>
                <w:bCs/>
                <w:color w:val="000000"/>
                <w:sz w:val="24"/>
              </w:rPr>
              <w:t>课题</w:t>
            </w:r>
            <w:r w:rsidRPr="00224328">
              <w:rPr>
                <w:rFonts w:ascii="楷体_GB2312" w:eastAsia="楷体_GB2312" w:hAnsi="楷体_GB2312"/>
                <w:bCs/>
                <w:color w:val="000000"/>
                <w:sz w:val="24"/>
              </w:rPr>
              <w:t>培养人才</w:t>
            </w:r>
            <w:r w:rsidRPr="00224328">
              <w:rPr>
                <w:rFonts w:ascii="楷体_GB2312" w:eastAsia="楷体_GB2312" w:hAnsi="楷体_GB2312" w:hint="eastAsia"/>
                <w:bCs/>
                <w:color w:val="000000"/>
                <w:sz w:val="24"/>
              </w:rPr>
              <w:t>（人）</w:t>
            </w:r>
          </w:p>
        </w:tc>
        <w:tc>
          <w:tcPr>
            <w:tcW w:w="2424"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取得博士后学位人数</w:t>
            </w:r>
          </w:p>
        </w:tc>
        <w:tc>
          <w:tcPr>
            <w:tcW w:w="1926"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153" w:lineRule="atLeast"/>
              <w:jc w:val="center"/>
              <w:rPr>
                <w:rFonts w:ascii="楷体_GB2312" w:eastAsia="楷体_GB2312" w:hAnsi="楷体_GB2312"/>
                <w:bCs/>
                <w:color w:val="000000"/>
                <w:sz w:val="24"/>
              </w:rPr>
            </w:pPr>
          </w:p>
        </w:tc>
        <w:tc>
          <w:tcPr>
            <w:tcW w:w="1829"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146"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晋升高级职称人数</w:t>
            </w:r>
          </w:p>
        </w:tc>
        <w:tc>
          <w:tcPr>
            <w:tcW w:w="2220" w:type="dxa"/>
            <w:shd w:val="clear" w:color="auto" w:fill="auto"/>
            <w:tcMar>
              <w:top w:w="0" w:type="dxa"/>
              <w:left w:w="108" w:type="dxa"/>
              <w:bottom w:w="0" w:type="dxa"/>
              <w:right w:w="108" w:type="dxa"/>
            </w:tcMar>
          </w:tcPr>
          <w:p w:rsidR="003F6383" w:rsidRPr="00224328" w:rsidRDefault="003F6383" w:rsidP="00761175">
            <w:pPr>
              <w:widowControl/>
              <w:adjustRightInd w:val="0"/>
              <w:snapToGrid w:val="0"/>
              <w:spacing w:line="153" w:lineRule="atLeast"/>
              <w:jc w:val="center"/>
              <w:rPr>
                <w:rFonts w:ascii="楷体_GB2312" w:eastAsia="楷体_GB2312" w:hAnsi="楷体_GB2312"/>
                <w:bCs/>
                <w:color w:val="000000"/>
                <w:sz w:val="24"/>
              </w:rPr>
            </w:pPr>
          </w:p>
        </w:tc>
      </w:tr>
      <w:tr w:rsidR="003F6383" w:rsidRPr="00B110F3" w:rsidTr="00761175">
        <w:trPr>
          <w:trHeight w:val="318"/>
          <w:jc w:val="center"/>
        </w:trPr>
        <w:tc>
          <w:tcPr>
            <w:tcW w:w="1483" w:type="dxa"/>
            <w:vMerge/>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p>
        </w:tc>
        <w:tc>
          <w:tcPr>
            <w:tcW w:w="2424" w:type="dxa"/>
            <w:shd w:val="clear" w:color="auto" w:fill="auto"/>
            <w:vAlign w:val="center"/>
          </w:tcPr>
          <w:p w:rsidR="003F6383" w:rsidRPr="00224328" w:rsidRDefault="003F6383" w:rsidP="00761175">
            <w:pPr>
              <w:widowControl/>
              <w:adjustRightInd w:val="0"/>
              <w:snapToGrid w:val="0"/>
              <w:spacing w:line="187"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取得博士学位人数</w:t>
            </w:r>
          </w:p>
        </w:tc>
        <w:tc>
          <w:tcPr>
            <w:tcW w:w="1926" w:type="dxa"/>
            <w:shd w:val="clear" w:color="auto" w:fill="auto"/>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p>
        </w:tc>
        <w:tc>
          <w:tcPr>
            <w:tcW w:w="1829"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146"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晋升副高级职称人数</w:t>
            </w:r>
          </w:p>
        </w:tc>
        <w:tc>
          <w:tcPr>
            <w:tcW w:w="2220"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146" w:lineRule="atLeast"/>
              <w:jc w:val="left"/>
              <w:rPr>
                <w:rFonts w:ascii="楷体_GB2312" w:eastAsia="楷体_GB2312" w:hAnsi="楷体_GB2312"/>
                <w:bCs/>
                <w:color w:val="000000"/>
                <w:sz w:val="24"/>
              </w:rPr>
            </w:pPr>
          </w:p>
        </w:tc>
      </w:tr>
      <w:tr w:rsidR="003F6383" w:rsidRPr="00B110F3" w:rsidTr="00761175">
        <w:trPr>
          <w:trHeight w:val="352"/>
          <w:jc w:val="center"/>
        </w:trPr>
        <w:tc>
          <w:tcPr>
            <w:tcW w:w="1483" w:type="dxa"/>
            <w:vMerge/>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p>
        </w:tc>
        <w:tc>
          <w:tcPr>
            <w:tcW w:w="2424" w:type="dxa"/>
            <w:shd w:val="clear" w:color="auto" w:fill="auto"/>
            <w:vAlign w:val="center"/>
          </w:tcPr>
          <w:p w:rsidR="003F6383" w:rsidRPr="00224328" w:rsidRDefault="003F6383" w:rsidP="00761175">
            <w:pPr>
              <w:widowControl/>
              <w:adjustRightInd w:val="0"/>
              <w:snapToGrid w:val="0"/>
              <w:spacing w:line="207"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取得硕士学位人数</w:t>
            </w:r>
          </w:p>
        </w:tc>
        <w:tc>
          <w:tcPr>
            <w:tcW w:w="1926" w:type="dxa"/>
            <w:shd w:val="clear" w:color="auto" w:fill="auto"/>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p>
        </w:tc>
        <w:tc>
          <w:tcPr>
            <w:tcW w:w="1829"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300" w:lineRule="atLeast"/>
              <w:jc w:val="left"/>
              <w:rPr>
                <w:rFonts w:ascii="楷体_GB2312" w:eastAsia="楷体_GB2312" w:hAnsi="楷体_GB2312"/>
                <w:bCs/>
                <w:color w:val="000000"/>
                <w:sz w:val="24"/>
              </w:rPr>
            </w:pPr>
            <w:r w:rsidRPr="00224328">
              <w:rPr>
                <w:rFonts w:ascii="楷体_GB2312" w:eastAsia="楷体_GB2312" w:hAnsi="楷体_GB2312"/>
                <w:bCs/>
                <w:color w:val="000000"/>
                <w:sz w:val="24"/>
              </w:rPr>
              <w:t>晋升中级职称人数</w:t>
            </w:r>
          </w:p>
        </w:tc>
        <w:tc>
          <w:tcPr>
            <w:tcW w:w="2220" w:type="dxa"/>
            <w:shd w:val="clear" w:color="auto" w:fill="auto"/>
            <w:tcMar>
              <w:top w:w="0" w:type="dxa"/>
              <w:left w:w="108" w:type="dxa"/>
              <w:bottom w:w="0" w:type="dxa"/>
              <w:right w:w="108" w:type="dxa"/>
            </w:tcMar>
            <w:vAlign w:val="center"/>
          </w:tcPr>
          <w:p w:rsidR="003F6383" w:rsidRPr="00224328" w:rsidRDefault="003F6383" w:rsidP="00761175">
            <w:pPr>
              <w:widowControl/>
              <w:adjustRightInd w:val="0"/>
              <w:snapToGrid w:val="0"/>
              <w:spacing w:line="146" w:lineRule="atLeast"/>
              <w:jc w:val="left"/>
              <w:rPr>
                <w:rFonts w:ascii="楷体_GB2312" w:eastAsia="楷体_GB2312" w:hAnsi="楷体_GB2312"/>
                <w:bCs/>
                <w:color w:val="000000"/>
                <w:sz w:val="24"/>
              </w:rPr>
            </w:pPr>
          </w:p>
        </w:tc>
      </w:tr>
      <w:tr w:rsidR="003F6383" w:rsidRPr="00B110F3" w:rsidTr="00761175">
        <w:trPr>
          <w:trHeight w:val="352"/>
          <w:jc w:val="center"/>
        </w:trPr>
        <w:tc>
          <w:tcPr>
            <w:tcW w:w="3907" w:type="dxa"/>
            <w:gridSpan w:val="2"/>
            <w:vAlign w:val="center"/>
          </w:tcPr>
          <w:p w:rsidR="003F6383" w:rsidRPr="00224328" w:rsidRDefault="003F6383" w:rsidP="00761175">
            <w:pPr>
              <w:widowControl/>
              <w:adjustRightInd w:val="0"/>
              <w:snapToGrid w:val="0"/>
              <w:jc w:val="left"/>
              <w:rPr>
                <w:rFonts w:ascii="楷体_GB2312" w:eastAsia="楷体_GB2312" w:hAnsi="楷体_GB2312"/>
                <w:bCs/>
                <w:color w:val="000000"/>
                <w:sz w:val="24"/>
              </w:rPr>
            </w:pPr>
            <w:r>
              <w:rPr>
                <w:rFonts w:ascii="楷体_GB2312" w:eastAsia="楷体_GB2312" w:hAnsi="楷体_GB2312" w:hint="eastAsia"/>
                <w:bCs/>
                <w:color w:val="000000"/>
                <w:sz w:val="24"/>
              </w:rPr>
              <w:t>通过课题实施新增就业（人）</w:t>
            </w:r>
          </w:p>
        </w:tc>
        <w:tc>
          <w:tcPr>
            <w:tcW w:w="5975" w:type="dxa"/>
            <w:gridSpan w:val="3"/>
            <w:shd w:val="clear" w:color="auto" w:fill="auto"/>
            <w:vAlign w:val="center"/>
          </w:tcPr>
          <w:p w:rsidR="003F6383" w:rsidRPr="00224328" w:rsidRDefault="003F6383" w:rsidP="00761175">
            <w:pPr>
              <w:widowControl/>
              <w:adjustRightInd w:val="0"/>
              <w:snapToGrid w:val="0"/>
              <w:spacing w:line="146" w:lineRule="atLeast"/>
              <w:jc w:val="left"/>
              <w:rPr>
                <w:rFonts w:ascii="楷体_GB2312" w:eastAsia="楷体_GB2312" w:hAnsi="楷体_GB2312"/>
                <w:bCs/>
                <w:color w:val="000000"/>
                <w:sz w:val="24"/>
              </w:rPr>
            </w:pPr>
          </w:p>
        </w:tc>
      </w:tr>
    </w:tbl>
    <w:p w:rsidR="003F6383" w:rsidRPr="004948D1" w:rsidRDefault="003F6383" w:rsidP="003F6383">
      <w:pPr>
        <w:pStyle w:val="2"/>
        <w:jc w:val="left"/>
        <w:rPr>
          <w:sz w:val="30"/>
          <w:szCs w:val="30"/>
        </w:rPr>
      </w:pPr>
      <w:r w:rsidRPr="004948D1">
        <w:rPr>
          <w:rFonts w:hint="eastAsia"/>
          <w:sz w:val="30"/>
          <w:szCs w:val="30"/>
        </w:rPr>
        <w:t>4</w:t>
      </w:r>
      <w:r w:rsidRPr="00B22811">
        <w:rPr>
          <w:rFonts w:hint="eastAsia"/>
          <w:sz w:val="30"/>
          <w:szCs w:val="30"/>
        </w:rPr>
        <w:t>．</w:t>
      </w:r>
      <w:r>
        <w:rPr>
          <w:rFonts w:hint="eastAsia"/>
          <w:sz w:val="30"/>
          <w:szCs w:val="30"/>
        </w:rPr>
        <w:t>课题</w:t>
      </w:r>
      <w:r w:rsidRPr="004948D1">
        <w:rPr>
          <w:rFonts w:hint="eastAsia"/>
          <w:sz w:val="30"/>
          <w:szCs w:val="30"/>
        </w:rPr>
        <w:t>协同创新情况</w:t>
      </w:r>
    </w:p>
    <w:tbl>
      <w:tblPr>
        <w:tblW w:w="9883"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3"/>
      </w:tblGrid>
      <w:tr w:rsidR="003F6383" w:rsidRPr="002402FB" w:rsidTr="0065264A">
        <w:tc>
          <w:tcPr>
            <w:tcW w:w="9883" w:type="dxa"/>
          </w:tcPr>
          <w:p w:rsidR="003F6383" w:rsidRPr="002402FB" w:rsidRDefault="003F6383" w:rsidP="0065264A">
            <w:pPr>
              <w:tabs>
                <w:tab w:val="left" w:pos="1605"/>
              </w:tabs>
              <w:suppressAutoHyphens/>
              <w:spacing w:line="360" w:lineRule="auto"/>
              <w:rPr>
                <w:rFonts w:ascii="仿宋_GB2312" w:eastAsia="仿宋_GB2312"/>
                <w:bCs/>
                <w:color w:val="000000"/>
                <w:sz w:val="24"/>
              </w:rPr>
            </w:pPr>
            <w:r w:rsidRPr="002402FB">
              <w:rPr>
                <w:rFonts w:ascii="仿宋_GB2312" w:eastAsia="仿宋_GB2312" w:hint="eastAsia"/>
                <w:bCs/>
                <w:color w:val="000000"/>
                <w:sz w:val="24"/>
              </w:rPr>
              <w:t>包括</w:t>
            </w:r>
            <w:r>
              <w:rPr>
                <w:rFonts w:ascii="仿宋_GB2312" w:eastAsia="仿宋_GB2312" w:hint="eastAsia"/>
                <w:bCs/>
                <w:color w:val="000000"/>
                <w:sz w:val="24"/>
              </w:rPr>
              <w:t>课题</w:t>
            </w:r>
            <w:r w:rsidRPr="002402FB">
              <w:rPr>
                <w:rFonts w:ascii="仿宋_GB2312" w:eastAsia="仿宋_GB2312" w:hint="eastAsia"/>
                <w:bCs/>
                <w:color w:val="000000"/>
                <w:sz w:val="24"/>
              </w:rPr>
              <w:t>产学研结合的方式、方案和预计的效果，不超过500字。</w:t>
            </w:r>
          </w:p>
          <w:p w:rsidR="003F6383" w:rsidRPr="002402FB" w:rsidRDefault="003F6383" w:rsidP="0065264A">
            <w:pPr>
              <w:tabs>
                <w:tab w:val="left" w:pos="810"/>
              </w:tabs>
              <w:suppressAutoHyphens/>
              <w:spacing w:line="360" w:lineRule="auto"/>
              <w:rPr>
                <w:b/>
                <w:bCs/>
                <w:color w:val="000000"/>
                <w:sz w:val="24"/>
              </w:rPr>
            </w:pPr>
            <w:r w:rsidRPr="002402FB">
              <w:rPr>
                <w:b/>
                <w:bCs/>
                <w:color w:val="000000"/>
                <w:sz w:val="24"/>
              </w:rPr>
              <w:tab/>
            </w:r>
          </w:p>
          <w:p w:rsidR="003F6383" w:rsidRPr="002402FB" w:rsidRDefault="003F6383" w:rsidP="0065264A">
            <w:pPr>
              <w:tabs>
                <w:tab w:val="left" w:pos="1605"/>
              </w:tabs>
              <w:suppressAutoHyphens/>
              <w:spacing w:line="360" w:lineRule="auto"/>
              <w:rPr>
                <w:b/>
                <w:bCs/>
                <w:color w:val="000000"/>
                <w:sz w:val="24"/>
              </w:rPr>
            </w:pPr>
          </w:p>
          <w:p w:rsidR="003F6383" w:rsidRPr="002402FB" w:rsidRDefault="003F6383" w:rsidP="0065264A">
            <w:pPr>
              <w:tabs>
                <w:tab w:val="left" w:pos="1605"/>
              </w:tabs>
              <w:suppressAutoHyphens/>
              <w:spacing w:line="360" w:lineRule="auto"/>
              <w:rPr>
                <w:b/>
                <w:bCs/>
                <w:color w:val="000000"/>
                <w:sz w:val="24"/>
              </w:rPr>
            </w:pPr>
          </w:p>
          <w:p w:rsidR="003F6383" w:rsidRPr="002402FB" w:rsidRDefault="003F6383" w:rsidP="0065264A">
            <w:pPr>
              <w:tabs>
                <w:tab w:val="left" w:pos="1605"/>
              </w:tabs>
              <w:suppressAutoHyphens/>
              <w:spacing w:line="360" w:lineRule="auto"/>
              <w:rPr>
                <w:b/>
                <w:bCs/>
                <w:color w:val="000000"/>
                <w:sz w:val="24"/>
              </w:rPr>
            </w:pPr>
          </w:p>
        </w:tc>
      </w:tr>
    </w:tbl>
    <w:p w:rsidR="003F6383" w:rsidRDefault="003F6383" w:rsidP="003F6383">
      <w:pPr>
        <w:pStyle w:val="2"/>
        <w:jc w:val="left"/>
        <w:rPr>
          <w:b w:val="0"/>
          <w:bCs/>
          <w:color w:val="000000"/>
        </w:rPr>
      </w:pPr>
      <w:r w:rsidRPr="004948D1">
        <w:rPr>
          <w:rFonts w:hint="eastAsia"/>
          <w:sz w:val="30"/>
          <w:szCs w:val="30"/>
        </w:rPr>
        <w:t>5</w:t>
      </w:r>
      <w:r w:rsidRPr="00B22811">
        <w:rPr>
          <w:rFonts w:hint="eastAsia"/>
          <w:sz w:val="30"/>
          <w:szCs w:val="30"/>
        </w:rPr>
        <w:t>．</w:t>
      </w:r>
      <w:r>
        <w:rPr>
          <w:rFonts w:hint="eastAsia"/>
          <w:sz w:val="30"/>
          <w:szCs w:val="30"/>
        </w:rPr>
        <w:t>课题</w:t>
      </w:r>
      <w:r w:rsidRPr="004948D1">
        <w:rPr>
          <w:rFonts w:hint="eastAsia"/>
          <w:sz w:val="30"/>
          <w:szCs w:val="30"/>
        </w:rPr>
        <w:t>促进节能减排情况</w:t>
      </w:r>
    </w:p>
    <w:tbl>
      <w:tblPr>
        <w:tblW w:w="9869"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9"/>
      </w:tblGrid>
      <w:tr w:rsidR="003F6383" w:rsidRPr="00C13E95" w:rsidTr="0065264A">
        <w:tc>
          <w:tcPr>
            <w:tcW w:w="9869" w:type="dxa"/>
          </w:tcPr>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r w:rsidRPr="00C13E95">
              <w:rPr>
                <w:rFonts w:ascii="楷体_GB2312" w:eastAsia="楷体_GB2312" w:hAnsi="楷体_GB2312" w:hint="eastAsia"/>
                <w:bCs/>
                <w:color w:val="000000"/>
                <w:sz w:val="24"/>
              </w:rPr>
              <w:t>节能方面</w:t>
            </w:r>
          </w:p>
        </w:tc>
      </w:tr>
      <w:tr w:rsidR="003F6383" w:rsidRPr="00C13E95" w:rsidTr="0065264A">
        <w:tc>
          <w:tcPr>
            <w:tcW w:w="9869" w:type="dxa"/>
          </w:tcPr>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tc>
      </w:tr>
      <w:tr w:rsidR="003F6383" w:rsidRPr="00C13E95" w:rsidTr="0065264A">
        <w:tc>
          <w:tcPr>
            <w:tcW w:w="9869" w:type="dxa"/>
          </w:tcPr>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r w:rsidRPr="00C13E95">
              <w:rPr>
                <w:rFonts w:ascii="楷体_GB2312" w:eastAsia="楷体_GB2312" w:hAnsi="楷体_GB2312" w:hint="eastAsia"/>
                <w:bCs/>
                <w:color w:val="000000"/>
                <w:sz w:val="24"/>
              </w:rPr>
              <w:t>减少排放和污染方面</w:t>
            </w:r>
          </w:p>
        </w:tc>
      </w:tr>
      <w:tr w:rsidR="003F6383" w:rsidRPr="00C13E95" w:rsidTr="0065264A">
        <w:tc>
          <w:tcPr>
            <w:tcW w:w="9869" w:type="dxa"/>
          </w:tcPr>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tc>
      </w:tr>
      <w:tr w:rsidR="003F6383" w:rsidRPr="00C13E95" w:rsidTr="0065264A">
        <w:tc>
          <w:tcPr>
            <w:tcW w:w="9869" w:type="dxa"/>
          </w:tcPr>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r w:rsidRPr="00C13E95">
              <w:rPr>
                <w:rFonts w:ascii="楷体_GB2312" w:eastAsia="楷体_GB2312" w:hAnsi="楷体_GB2312" w:hint="eastAsia"/>
                <w:bCs/>
                <w:color w:val="000000"/>
                <w:sz w:val="24"/>
              </w:rPr>
              <w:lastRenderedPageBreak/>
              <w:t>资源节约和循环利用方面</w:t>
            </w:r>
          </w:p>
        </w:tc>
      </w:tr>
      <w:tr w:rsidR="003F6383" w:rsidRPr="00C13E95" w:rsidTr="0065264A">
        <w:tc>
          <w:tcPr>
            <w:tcW w:w="9869" w:type="dxa"/>
          </w:tcPr>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p w:rsidR="003F6383" w:rsidRPr="00C13E95" w:rsidRDefault="003F6383" w:rsidP="0065264A">
            <w:pPr>
              <w:tabs>
                <w:tab w:val="left" w:pos="1605"/>
              </w:tabs>
              <w:suppressAutoHyphens/>
              <w:spacing w:line="360" w:lineRule="auto"/>
              <w:rPr>
                <w:rFonts w:ascii="楷体_GB2312" w:eastAsia="楷体_GB2312" w:hAnsi="楷体_GB2312"/>
                <w:bCs/>
                <w:color w:val="000000"/>
                <w:sz w:val="24"/>
              </w:rPr>
            </w:pPr>
          </w:p>
        </w:tc>
      </w:tr>
    </w:tbl>
    <w:p w:rsidR="003F6383" w:rsidRDefault="003F6383" w:rsidP="003F6383">
      <w:pPr>
        <w:tabs>
          <w:tab w:val="left" w:pos="1605"/>
        </w:tabs>
        <w:suppressAutoHyphens/>
        <w:spacing w:line="360" w:lineRule="auto"/>
        <w:rPr>
          <w:rFonts w:ascii="楷体_GB2312" w:eastAsia="楷体_GB2312" w:hAnsi="楷体_GB2312"/>
          <w:bCs/>
          <w:color w:val="000000"/>
          <w:sz w:val="24"/>
        </w:rPr>
      </w:pPr>
      <w:r w:rsidRPr="00035DEB">
        <w:rPr>
          <w:rFonts w:ascii="楷体_GB2312" w:eastAsia="楷体_GB2312" w:hAnsi="楷体_GB2312" w:hint="eastAsia"/>
          <w:bCs/>
          <w:color w:val="000000"/>
          <w:sz w:val="24"/>
        </w:rPr>
        <w:t>注：请将相关检测、评估报告等附后</w:t>
      </w:r>
    </w:p>
    <w:p w:rsidR="003F6383" w:rsidRPr="00035DEB" w:rsidRDefault="003F6383" w:rsidP="003F6383">
      <w:pPr>
        <w:tabs>
          <w:tab w:val="left" w:pos="1605"/>
        </w:tabs>
        <w:suppressAutoHyphens/>
        <w:spacing w:line="360" w:lineRule="auto"/>
        <w:rPr>
          <w:rFonts w:ascii="楷体_GB2312" w:eastAsia="楷体_GB2312" w:hAnsi="楷体_GB2312"/>
          <w:bCs/>
          <w:color w:val="000000"/>
          <w:sz w:val="24"/>
        </w:rPr>
      </w:pPr>
    </w:p>
    <w:p w:rsidR="003F6383" w:rsidRPr="004948D1" w:rsidRDefault="003F6383" w:rsidP="003F6383">
      <w:pPr>
        <w:pStyle w:val="2"/>
        <w:jc w:val="left"/>
        <w:rPr>
          <w:sz w:val="30"/>
          <w:szCs w:val="30"/>
        </w:rPr>
      </w:pPr>
      <w:r w:rsidRPr="004948D1">
        <w:rPr>
          <w:rFonts w:hint="eastAsia"/>
          <w:sz w:val="30"/>
          <w:szCs w:val="30"/>
        </w:rPr>
        <w:t>6</w:t>
      </w:r>
      <w:r w:rsidRPr="00B22811">
        <w:rPr>
          <w:rFonts w:hint="eastAsia"/>
          <w:sz w:val="30"/>
          <w:szCs w:val="30"/>
        </w:rPr>
        <w:t>．</w:t>
      </w:r>
      <w:r>
        <w:rPr>
          <w:rFonts w:hint="eastAsia"/>
          <w:sz w:val="30"/>
          <w:szCs w:val="30"/>
        </w:rPr>
        <w:t>课题</w:t>
      </w:r>
      <w:r w:rsidRPr="004948D1">
        <w:rPr>
          <w:rFonts w:hint="eastAsia"/>
          <w:sz w:val="30"/>
          <w:szCs w:val="30"/>
        </w:rPr>
        <w:t>带动知识产权产出情况</w:t>
      </w:r>
    </w:p>
    <w:tbl>
      <w:tblPr>
        <w:tblW w:w="5883" w:type="pct"/>
        <w:tblInd w:w="-802" w:type="dxa"/>
        <w:shd w:val="clear" w:color="auto" w:fill="FFFFFF"/>
        <w:tblCellMar>
          <w:left w:w="0" w:type="dxa"/>
          <w:right w:w="0" w:type="dxa"/>
        </w:tblCellMar>
        <w:tblLook w:val="0000"/>
      </w:tblPr>
      <w:tblGrid>
        <w:gridCol w:w="2264"/>
        <w:gridCol w:w="1879"/>
        <w:gridCol w:w="1477"/>
        <w:gridCol w:w="2865"/>
        <w:gridCol w:w="1427"/>
      </w:tblGrid>
      <w:tr w:rsidR="003F6383" w:rsidRPr="003D01A8" w:rsidTr="0065264A">
        <w:trPr>
          <w:trHeight w:val="397"/>
        </w:trPr>
        <w:tc>
          <w:tcPr>
            <w:tcW w:w="1142"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专利数（项）</w:t>
            </w:r>
          </w:p>
        </w:tc>
        <w:tc>
          <w:tcPr>
            <w:tcW w:w="948"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61"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总申请数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61" w:lineRule="atLeast"/>
              <w:jc w:val="center"/>
              <w:rPr>
                <w:rFonts w:ascii="楷体_GB2312" w:eastAsia="楷体_GB2312" w:hAnsi="楷体_GB2312"/>
                <w:bCs/>
                <w:color w:val="000000"/>
                <w:sz w:val="24"/>
              </w:rPr>
            </w:pPr>
          </w:p>
        </w:tc>
        <w:tc>
          <w:tcPr>
            <w:tcW w:w="144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3F6383" w:rsidRPr="00224328" w:rsidRDefault="003F6383" w:rsidP="00761175">
            <w:pPr>
              <w:widowControl/>
              <w:snapToGrid w:val="0"/>
              <w:spacing w:line="161" w:lineRule="atLeast"/>
              <w:rPr>
                <w:rFonts w:ascii="楷体_GB2312" w:eastAsia="楷体_GB2312" w:hAnsi="楷体_GB2312"/>
                <w:bCs/>
                <w:color w:val="000000"/>
                <w:sz w:val="24"/>
              </w:rPr>
            </w:pPr>
            <w:r w:rsidRPr="00224328">
              <w:rPr>
                <w:rFonts w:ascii="楷体_GB2312" w:eastAsia="楷体_GB2312" w:hAnsi="楷体_GB2312"/>
                <w:bCs/>
                <w:color w:val="000000"/>
                <w:sz w:val="24"/>
              </w:rPr>
              <w:t>其中：发明专利</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68"/>
        </w:trPr>
        <w:tc>
          <w:tcPr>
            <w:tcW w:w="1142" w:type="pct"/>
            <w:vMerge/>
            <w:tcBorders>
              <w:top w:val="single" w:sz="8" w:space="0" w:color="auto"/>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61"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745"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61"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445"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6383" w:rsidRPr="00224328" w:rsidRDefault="003F6383" w:rsidP="00761175">
            <w:pPr>
              <w:widowControl/>
              <w:snapToGrid w:val="0"/>
              <w:spacing w:line="300" w:lineRule="atLeast"/>
              <w:ind w:firstLineChars="292" w:firstLine="701"/>
              <w:rPr>
                <w:rFonts w:ascii="楷体_GB2312" w:eastAsia="楷体_GB2312" w:hAnsi="楷体_GB2312"/>
                <w:bCs/>
                <w:color w:val="000000"/>
                <w:sz w:val="24"/>
              </w:rPr>
            </w:pPr>
            <w:r w:rsidRPr="00224328">
              <w:rPr>
                <w:rFonts w:ascii="楷体_GB2312" w:eastAsia="楷体_GB2312" w:hAnsi="楷体_GB2312"/>
                <w:bCs/>
                <w:color w:val="000000"/>
                <w:sz w:val="24"/>
              </w:rPr>
              <w:t>实用新型专利</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55"/>
        </w:trPr>
        <w:tc>
          <w:tcPr>
            <w:tcW w:w="1142" w:type="pct"/>
            <w:vMerge/>
            <w:tcBorders>
              <w:top w:val="single" w:sz="8" w:space="0" w:color="auto"/>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总授权数</w:t>
            </w:r>
          </w:p>
        </w:tc>
        <w:tc>
          <w:tcPr>
            <w:tcW w:w="745"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61"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445"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6383" w:rsidRPr="00224328" w:rsidRDefault="003F6383" w:rsidP="00761175">
            <w:pPr>
              <w:widowControl/>
              <w:snapToGrid w:val="0"/>
              <w:spacing w:line="300" w:lineRule="atLeast"/>
              <w:rPr>
                <w:rFonts w:ascii="楷体_GB2312" w:eastAsia="楷体_GB2312" w:hAnsi="楷体_GB2312"/>
                <w:bCs/>
                <w:color w:val="000000"/>
                <w:sz w:val="24"/>
              </w:rPr>
            </w:pPr>
            <w:r w:rsidRPr="00224328">
              <w:rPr>
                <w:rFonts w:ascii="楷体_GB2312" w:eastAsia="楷体_GB2312" w:hAnsi="楷体_GB2312"/>
                <w:bCs/>
                <w:color w:val="000000"/>
                <w:sz w:val="24"/>
              </w:rPr>
              <w:t>其中：发明专利</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243"/>
        </w:trPr>
        <w:tc>
          <w:tcPr>
            <w:tcW w:w="1142" w:type="pct"/>
            <w:vMerge/>
            <w:tcBorders>
              <w:top w:val="single" w:sz="8" w:space="0" w:color="auto"/>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745"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44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hint="eastAsia"/>
                <w:bCs/>
                <w:color w:val="000000"/>
                <w:sz w:val="24"/>
              </w:rPr>
              <w:t xml:space="preserve"> </w:t>
            </w:r>
            <w:r w:rsidRPr="00224328">
              <w:rPr>
                <w:rFonts w:ascii="楷体_GB2312" w:eastAsia="楷体_GB2312" w:hAnsi="楷体_GB2312"/>
                <w:bCs/>
                <w:color w:val="000000"/>
                <w:sz w:val="24"/>
              </w:rPr>
              <w:t>实用新型专利</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28"/>
        </w:trPr>
        <w:tc>
          <w:tcPr>
            <w:tcW w:w="1142" w:type="pc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软件著作权（项）</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申请数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授权数</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33"/>
        </w:trPr>
        <w:tc>
          <w:tcPr>
            <w:tcW w:w="1142" w:type="pc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新品种（</w:t>
            </w:r>
            <w:proofErr w:type="gramStart"/>
            <w:r w:rsidRPr="00224328">
              <w:rPr>
                <w:rFonts w:ascii="楷体_GB2312" w:eastAsia="楷体_GB2312" w:hAnsi="楷体_GB2312"/>
                <w:bCs/>
                <w:color w:val="000000"/>
                <w:sz w:val="24"/>
              </w:rPr>
              <w:t>个</w:t>
            </w:r>
            <w:proofErr w:type="gramEnd"/>
            <w:r w:rsidRPr="00224328">
              <w:rPr>
                <w:rFonts w:ascii="楷体_GB2312" w:eastAsia="楷体_GB2312" w:hAnsi="楷体_GB2312"/>
                <w:bCs/>
                <w:color w:val="000000"/>
                <w:sz w:val="24"/>
              </w:rPr>
              <w:t>）</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申请数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审定数</w:t>
            </w:r>
          </w:p>
        </w:tc>
        <w:tc>
          <w:tcPr>
            <w:tcW w:w="72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02"/>
        </w:trPr>
        <w:tc>
          <w:tcPr>
            <w:tcW w:w="1142" w:type="pc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新药证书（</w:t>
            </w:r>
            <w:proofErr w:type="gramStart"/>
            <w:r w:rsidRPr="00224328">
              <w:rPr>
                <w:rFonts w:ascii="楷体_GB2312" w:eastAsia="楷体_GB2312" w:hAnsi="楷体_GB2312"/>
                <w:bCs/>
                <w:color w:val="000000"/>
                <w:sz w:val="24"/>
              </w:rPr>
              <w:t>个</w:t>
            </w:r>
            <w:proofErr w:type="gramEnd"/>
            <w:r w:rsidRPr="00224328">
              <w:rPr>
                <w:rFonts w:ascii="楷体_GB2312" w:eastAsia="楷体_GB2312" w:hAnsi="楷体_GB2312"/>
                <w:bCs/>
                <w:color w:val="000000"/>
                <w:sz w:val="24"/>
              </w:rPr>
              <w:t>）</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申请数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获得数</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p>
        </w:tc>
      </w:tr>
      <w:tr w:rsidR="003F6383" w:rsidRPr="003D01A8" w:rsidTr="0065264A">
        <w:trPr>
          <w:trHeight w:val="302"/>
        </w:trPr>
        <w:tc>
          <w:tcPr>
            <w:tcW w:w="1142" w:type="pc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hint="eastAsia"/>
                <w:bCs/>
                <w:color w:val="000000"/>
                <w:sz w:val="24"/>
              </w:rPr>
              <w:t>动植物新品种（</w:t>
            </w:r>
            <w:proofErr w:type="gramStart"/>
            <w:r w:rsidRPr="00224328">
              <w:rPr>
                <w:rFonts w:ascii="楷体_GB2312" w:eastAsia="楷体_GB2312" w:hAnsi="楷体_GB2312" w:hint="eastAsia"/>
                <w:bCs/>
                <w:color w:val="000000"/>
                <w:sz w:val="24"/>
              </w:rPr>
              <w:t>个</w:t>
            </w:r>
            <w:proofErr w:type="gramEnd"/>
            <w:r w:rsidRPr="00224328">
              <w:rPr>
                <w:rFonts w:ascii="楷体_GB2312" w:eastAsia="楷体_GB2312" w:hAnsi="楷体_GB2312" w:hint="eastAsia"/>
                <w:bCs/>
                <w:color w:val="000000"/>
                <w:sz w:val="24"/>
              </w:rPr>
              <w:t>）</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申请数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获得数</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p>
        </w:tc>
      </w:tr>
      <w:tr w:rsidR="003F6383" w:rsidRPr="003D01A8" w:rsidTr="0065264A">
        <w:trPr>
          <w:trHeight w:val="306"/>
        </w:trPr>
        <w:tc>
          <w:tcPr>
            <w:tcW w:w="1142" w:type="pct"/>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发表论文、编撰专著数（篇）</w:t>
            </w:r>
          </w:p>
        </w:tc>
        <w:tc>
          <w:tcPr>
            <w:tcW w:w="94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6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发表论文总数</w:t>
            </w:r>
          </w:p>
        </w:tc>
        <w:tc>
          <w:tcPr>
            <w:tcW w:w="74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2166" w:type="pct"/>
            <w:gridSpan w:val="2"/>
            <w:tcBorders>
              <w:top w:val="nil"/>
              <w:left w:val="single" w:sz="8" w:space="0" w:color="auto"/>
              <w:bottom w:val="single" w:sz="8" w:space="0" w:color="auto"/>
              <w:right w:val="single" w:sz="8" w:space="0" w:color="auto"/>
              <w:tl2br w:val="single" w:sz="4" w:space="0" w:color="auto"/>
            </w:tcBorders>
            <w:shd w:val="clear" w:color="auto" w:fill="auto"/>
            <w:vAlign w:val="center"/>
          </w:tcPr>
          <w:p w:rsidR="003F6383" w:rsidRPr="00224328" w:rsidRDefault="003F6383" w:rsidP="00761175">
            <w:pPr>
              <w:widowControl/>
              <w:snapToGrid w:val="0"/>
              <w:spacing w:line="360" w:lineRule="atLeast"/>
              <w:jc w:val="left"/>
              <w:rPr>
                <w:rFonts w:ascii="楷体_GB2312" w:eastAsia="楷体_GB2312" w:hAnsi="楷体_GB2312"/>
                <w:bCs/>
                <w:color w:val="000000"/>
                <w:sz w:val="24"/>
              </w:rPr>
            </w:pPr>
          </w:p>
        </w:tc>
      </w:tr>
      <w:tr w:rsidR="003F6383" w:rsidRPr="003D01A8" w:rsidTr="0065264A">
        <w:trPr>
          <w:trHeight w:val="364"/>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vMerge w:val="restar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国内刊物数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其中：国家级核心期刊</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r>
      <w:tr w:rsidR="003F6383" w:rsidRPr="003D01A8" w:rsidTr="0065264A">
        <w:trPr>
          <w:trHeight w:val="328"/>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vMerge/>
            <w:tcBorders>
              <w:top w:val="nil"/>
              <w:left w:val="nil"/>
              <w:bottom w:val="single" w:sz="8" w:space="0" w:color="auto"/>
              <w:right w:val="single" w:sz="8" w:space="0" w:color="auto"/>
            </w:tcBorders>
            <w:shd w:val="clear" w:color="auto" w:fill="FFFFFF"/>
            <w:vAlign w:val="center"/>
          </w:tcPr>
          <w:p w:rsidR="003F6383" w:rsidRPr="00224328" w:rsidRDefault="003F6383" w:rsidP="00761175">
            <w:pPr>
              <w:widowControl/>
              <w:snapToGrid w:val="0"/>
              <w:jc w:val="left"/>
              <w:rPr>
                <w:rFonts w:ascii="楷体_GB2312" w:eastAsia="楷体_GB2312" w:hAnsi="楷体_GB2312"/>
                <w:bCs/>
                <w:color w:val="000000"/>
                <w:sz w:val="24"/>
              </w:rPr>
            </w:pP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ind w:firstLine="720"/>
              <w:jc w:val="left"/>
              <w:rPr>
                <w:rFonts w:ascii="楷体_GB2312" w:eastAsia="楷体_GB2312" w:hAnsi="楷体_GB2312"/>
                <w:bCs/>
                <w:color w:val="000000"/>
                <w:sz w:val="24"/>
              </w:rPr>
            </w:pPr>
            <w:r w:rsidRPr="00224328">
              <w:rPr>
                <w:rFonts w:ascii="楷体_GB2312" w:eastAsia="楷体_GB2312" w:hAnsi="楷体_GB2312"/>
                <w:bCs/>
                <w:color w:val="000000"/>
                <w:sz w:val="24"/>
              </w:rPr>
              <w:t>省级刊物</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266"/>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国外刊物数</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ind w:firstLine="240"/>
              <w:jc w:val="left"/>
              <w:rPr>
                <w:rFonts w:ascii="楷体_GB2312" w:eastAsia="楷体_GB2312" w:hAnsi="楷体_GB2312"/>
                <w:bCs/>
                <w:color w:val="000000"/>
                <w:sz w:val="24"/>
              </w:rPr>
            </w:pPr>
            <w:r w:rsidRPr="00224328">
              <w:rPr>
                <w:rFonts w:ascii="楷体_GB2312" w:eastAsia="楷体_GB2312" w:hAnsi="楷体_GB2312"/>
                <w:bCs/>
                <w:color w:val="000000"/>
                <w:sz w:val="24"/>
              </w:rPr>
              <w:t>其中：SCI/EI收录</w:t>
            </w:r>
          </w:p>
        </w:tc>
        <w:tc>
          <w:tcPr>
            <w:tcW w:w="720" w:type="pct"/>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p>
        </w:tc>
      </w:tr>
      <w:tr w:rsidR="003F6383" w:rsidRPr="003D01A8" w:rsidTr="0065264A">
        <w:trPr>
          <w:trHeight w:val="387"/>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编撰专著数</w:t>
            </w:r>
          </w:p>
        </w:tc>
        <w:tc>
          <w:tcPr>
            <w:tcW w:w="74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2166" w:type="pct"/>
            <w:gridSpan w:val="2"/>
            <w:tcBorders>
              <w:top w:val="nil"/>
              <w:left w:val="single" w:sz="8" w:space="0" w:color="auto"/>
              <w:bottom w:val="single" w:sz="8" w:space="0" w:color="auto"/>
              <w:right w:val="single" w:sz="8" w:space="0" w:color="auto"/>
              <w:tl2br w:val="single" w:sz="4"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 </w:t>
            </w:r>
          </w:p>
        </w:tc>
      </w:tr>
      <w:tr w:rsidR="003F6383" w:rsidRPr="003D01A8" w:rsidTr="0065264A">
        <w:trPr>
          <w:trHeight w:val="374"/>
        </w:trPr>
        <w:tc>
          <w:tcPr>
            <w:tcW w:w="1142" w:type="pct"/>
            <w:vMerge w:val="restar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获奖数（项）</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国家级</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省部级</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61"/>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市级</w:t>
            </w:r>
          </w:p>
        </w:tc>
        <w:tc>
          <w:tcPr>
            <w:tcW w:w="745" w:type="pct"/>
            <w:tcBorders>
              <w:top w:val="single" w:sz="8" w:space="0" w:color="auto"/>
              <w:left w:val="nil"/>
              <w:bottom w:val="single" w:sz="8" w:space="0" w:color="auto"/>
              <w:right w:val="single" w:sz="8" w:space="0" w:color="auto"/>
            </w:tcBorders>
            <w:shd w:val="clear" w:color="auto" w:fill="auto"/>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其他</w:t>
            </w:r>
          </w:p>
        </w:tc>
        <w:tc>
          <w:tcPr>
            <w:tcW w:w="7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66"/>
        </w:trPr>
        <w:tc>
          <w:tcPr>
            <w:tcW w:w="1142" w:type="pct"/>
            <w:vMerge w:val="restar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主持牵头制定技术标准（项）</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企业标准</w:t>
            </w:r>
          </w:p>
        </w:tc>
        <w:tc>
          <w:tcPr>
            <w:tcW w:w="745" w:type="pct"/>
            <w:tcBorders>
              <w:top w:val="single" w:sz="8" w:space="0" w:color="auto"/>
              <w:left w:val="nil"/>
              <w:bottom w:val="single" w:sz="8" w:space="0" w:color="auto"/>
              <w:right w:val="single" w:sz="8" w:space="0" w:color="auto"/>
            </w:tcBorders>
            <w:shd w:val="clear" w:color="auto" w:fill="auto"/>
            <w:noWrap/>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行业标准</w:t>
            </w:r>
          </w:p>
        </w:tc>
        <w:tc>
          <w:tcPr>
            <w:tcW w:w="720" w:type="pct"/>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34"/>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国家标准</w:t>
            </w:r>
          </w:p>
        </w:tc>
        <w:tc>
          <w:tcPr>
            <w:tcW w:w="745" w:type="pct"/>
            <w:tcBorders>
              <w:top w:val="single" w:sz="8" w:space="0" w:color="auto"/>
              <w:left w:val="nil"/>
              <w:bottom w:val="single" w:sz="8" w:space="0" w:color="auto"/>
              <w:right w:val="single" w:sz="8" w:space="0" w:color="auto"/>
            </w:tcBorders>
            <w:shd w:val="clear" w:color="auto" w:fill="auto"/>
            <w:noWrap/>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hint="eastAsia"/>
                <w:bCs/>
                <w:color w:val="000000"/>
                <w:sz w:val="24"/>
              </w:rPr>
              <w:t>国际</w:t>
            </w:r>
            <w:r w:rsidRPr="00224328">
              <w:rPr>
                <w:rFonts w:ascii="楷体_GB2312" w:eastAsia="楷体_GB2312" w:hAnsi="楷体_GB2312"/>
                <w:bCs/>
                <w:color w:val="000000"/>
                <w:sz w:val="24"/>
              </w:rPr>
              <w:t>标准</w:t>
            </w:r>
          </w:p>
        </w:tc>
        <w:tc>
          <w:tcPr>
            <w:tcW w:w="720" w:type="pct"/>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36"/>
        </w:trPr>
        <w:tc>
          <w:tcPr>
            <w:tcW w:w="1142" w:type="pct"/>
            <w:vMerge w:val="restart"/>
            <w:tcBorders>
              <w:top w:val="nil"/>
              <w:left w:val="single" w:sz="8" w:space="0" w:color="auto"/>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参与制定技术</w:t>
            </w:r>
            <w:r w:rsidRPr="00224328">
              <w:rPr>
                <w:rFonts w:ascii="楷体_GB2312" w:eastAsia="楷体_GB2312" w:hAnsi="楷体_GB2312" w:hint="eastAsia"/>
                <w:bCs/>
                <w:color w:val="000000"/>
                <w:sz w:val="24"/>
              </w:rPr>
              <w:t>标准</w:t>
            </w:r>
            <w:r w:rsidRPr="00224328">
              <w:rPr>
                <w:rFonts w:ascii="楷体_GB2312" w:eastAsia="楷体_GB2312" w:hAnsi="楷体_GB2312"/>
                <w:bCs/>
                <w:color w:val="000000"/>
                <w:sz w:val="24"/>
              </w:rPr>
              <w:t>（项）</w:t>
            </w: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企业标准</w:t>
            </w:r>
          </w:p>
        </w:tc>
        <w:tc>
          <w:tcPr>
            <w:tcW w:w="745" w:type="pct"/>
            <w:tcBorders>
              <w:top w:val="single" w:sz="8" w:space="0" w:color="auto"/>
              <w:left w:val="nil"/>
              <w:bottom w:val="single" w:sz="8" w:space="0" w:color="auto"/>
              <w:right w:val="single" w:sz="8" w:space="0" w:color="auto"/>
            </w:tcBorders>
            <w:shd w:val="clear" w:color="auto" w:fill="auto"/>
            <w:noWrap/>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行业标准</w:t>
            </w:r>
          </w:p>
        </w:tc>
        <w:tc>
          <w:tcPr>
            <w:tcW w:w="720" w:type="pct"/>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rsidR="003F6383" w:rsidRPr="00224328" w:rsidRDefault="003F6383" w:rsidP="00761175">
            <w:pPr>
              <w:snapToGrid w:val="0"/>
              <w:spacing w:line="300" w:lineRule="atLeast"/>
              <w:jc w:val="center"/>
              <w:rPr>
                <w:rFonts w:ascii="楷体_GB2312" w:eastAsia="楷体_GB2312" w:hAnsi="楷体_GB2312"/>
                <w:bCs/>
                <w:color w:val="000000"/>
                <w:sz w:val="24"/>
              </w:rPr>
            </w:pPr>
          </w:p>
        </w:tc>
      </w:tr>
      <w:tr w:rsidR="003F6383" w:rsidRPr="003D01A8" w:rsidTr="0065264A">
        <w:trPr>
          <w:trHeight w:val="339"/>
        </w:trPr>
        <w:tc>
          <w:tcPr>
            <w:tcW w:w="1142" w:type="pct"/>
            <w:vMerge/>
            <w:tcBorders>
              <w:top w:val="nil"/>
              <w:left w:val="single" w:sz="8" w:space="0" w:color="auto"/>
              <w:bottom w:val="single" w:sz="8" w:space="0" w:color="auto"/>
              <w:right w:val="single" w:sz="8" w:space="0" w:color="auto"/>
            </w:tcBorders>
            <w:shd w:val="clear" w:color="auto" w:fill="FFFFFF"/>
            <w:vAlign w:val="center"/>
          </w:tcPr>
          <w:p w:rsidR="003F6383" w:rsidRPr="00224328" w:rsidRDefault="003F6383" w:rsidP="00761175">
            <w:pPr>
              <w:widowControl/>
              <w:snapToGrid w:val="0"/>
              <w:spacing w:line="122" w:lineRule="atLeast"/>
              <w:jc w:val="center"/>
              <w:rPr>
                <w:rFonts w:ascii="楷体_GB2312" w:eastAsia="楷体_GB2312" w:hAnsi="楷体_GB2312"/>
                <w:bCs/>
                <w:color w:val="000000"/>
                <w:sz w:val="24"/>
              </w:rPr>
            </w:pPr>
          </w:p>
        </w:tc>
        <w:tc>
          <w:tcPr>
            <w:tcW w:w="948" w:type="pct"/>
            <w:tcBorders>
              <w:top w:val="nil"/>
              <w:left w:val="nil"/>
              <w:bottom w:val="single" w:sz="8" w:space="0" w:color="auto"/>
              <w:right w:val="single" w:sz="8" w:space="0" w:color="auto"/>
            </w:tcBorders>
            <w:shd w:val="clear" w:color="auto" w:fill="auto"/>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bCs/>
                <w:color w:val="000000"/>
                <w:sz w:val="24"/>
              </w:rPr>
              <w:t>国家标准</w:t>
            </w:r>
          </w:p>
        </w:tc>
        <w:tc>
          <w:tcPr>
            <w:tcW w:w="745" w:type="pct"/>
            <w:tcBorders>
              <w:top w:val="single" w:sz="8" w:space="0" w:color="auto"/>
              <w:left w:val="nil"/>
              <w:bottom w:val="single" w:sz="8" w:space="0" w:color="auto"/>
              <w:right w:val="single" w:sz="8" w:space="0" w:color="auto"/>
            </w:tcBorders>
            <w:shd w:val="clear" w:color="auto" w:fill="auto"/>
            <w:noWrap/>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p>
        </w:tc>
        <w:tc>
          <w:tcPr>
            <w:tcW w:w="144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r w:rsidRPr="00224328">
              <w:rPr>
                <w:rFonts w:ascii="楷体_GB2312" w:eastAsia="楷体_GB2312" w:hAnsi="楷体_GB2312" w:hint="eastAsia"/>
                <w:bCs/>
                <w:color w:val="000000"/>
                <w:sz w:val="24"/>
              </w:rPr>
              <w:t>国际</w:t>
            </w:r>
            <w:r w:rsidRPr="00224328">
              <w:rPr>
                <w:rFonts w:ascii="楷体_GB2312" w:eastAsia="楷体_GB2312" w:hAnsi="楷体_GB2312"/>
                <w:bCs/>
                <w:color w:val="000000"/>
                <w:sz w:val="24"/>
              </w:rPr>
              <w:t>标准</w:t>
            </w:r>
          </w:p>
        </w:tc>
        <w:tc>
          <w:tcPr>
            <w:tcW w:w="720" w:type="pct"/>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rsidR="003F6383" w:rsidRPr="00224328" w:rsidRDefault="003F6383" w:rsidP="00761175">
            <w:pPr>
              <w:widowControl/>
              <w:snapToGrid w:val="0"/>
              <w:spacing w:line="300" w:lineRule="atLeast"/>
              <w:jc w:val="center"/>
              <w:rPr>
                <w:rFonts w:ascii="楷体_GB2312" w:eastAsia="楷体_GB2312" w:hAnsi="楷体_GB2312"/>
                <w:bCs/>
                <w:color w:val="000000"/>
                <w:sz w:val="24"/>
              </w:rPr>
            </w:pPr>
          </w:p>
        </w:tc>
      </w:tr>
      <w:tr w:rsidR="003F6383" w:rsidRPr="008804A0" w:rsidTr="00761175">
        <w:trPr>
          <w:trHeight w:val="1256"/>
        </w:trPr>
        <w:tc>
          <w:tcPr>
            <w:tcW w:w="1142" w:type="pct"/>
            <w:tcBorders>
              <w:top w:val="single" w:sz="8" w:space="0" w:color="auto"/>
              <w:left w:val="single" w:sz="8" w:space="0" w:color="auto"/>
              <w:bottom w:val="single" w:sz="8" w:space="0" w:color="auto"/>
              <w:right w:val="single" w:sz="8" w:space="0" w:color="auto"/>
            </w:tcBorders>
            <w:shd w:val="clear" w:color="auto" w:fill="FFFFFF"/>
            <w:vAlign w:val="center"/>
          </w:tcPr>
          <w:p w:rsidR="003F6383" w:rsidRPr="008804A0" w:rsidRDefault="003F6383" w:rsidP="00761175">
            <w:pPr>
              <w:widowControl/>
              <w:snapToGrid w:val="0"/>
              <w:spacing w:line="122" w:lineRule="atLeast"/>
              <w:ind w:leftChars="-129" w:left="-2" w:hangingChars="112" w:hanging="269"/>
              <w:jc w:val="center"/>
              <w:rPr>
                <w:rFonts w:ascii="楷体_GB2312" w:eastAsia="楷体_GB2312" w:hAnsi="楷体_GB2312"/>
                <w:bCs/>
                <w:color w:val="000000"/>
                <w:sz w:val="24"/>
              </w:rPr>
            </w:pPr>
            <w:r w:rsidRPr="008804A0">
              <w:rPr>
                <w:rFonts w:ascii="楷体_GB2312" w:eastAsia="楷体_GB2312" w:hAnsi="楷体_GB2312" w:hint="eastAsia"/>
                <w:bCs/>
                <w:color w:val="000000"/>
                <w:sz w:val="24"/>
              </w:rPr>
              <w:t>备注</w:t>
            </w:r>
          </w:p>
        </w:tc>
        <w:tc>
          <w:tcPr>
            <w:tcW w:w="3858" w:type="pct"/>
            <w:gridSpan w:val="4"/>
            <w:tcBorders>
              <w:top w:val="single" w:sz="8" w:space="0" w:color="auto"/>
              <w:left w:val="single" w:sz="8" w:space="0" w:color="auto"/>
              <w:bottom w:val="single" w:sz="8" w:space="0" w:color="auto"/>
              <w:right w:val="single" w:sz="8" w:space="0" w:color="auto"/>
            </w:tcBorders>
            <w:shd w:val="clear" w:color="auto" w:fill="FFFFFF"/>
          </w:tcPr>
          <w:p w:rsidR="003F6383" w:rsidRPr="008804A0" w:rsidRDefault="003F6383" w:rsidP="00761175">
            <w:pPr>
              <w:widowControl/>
              <w:snapToGrid w:val="0"/>
              <w:spacing w:line="300" w:lineRule="atLeast"/>
              <w:rPr>
                <w:rFonts w:ascii="仿宋_GB2312" w:eastAsia="仿宋_GB2312"/>
                <w:bCs/>
                <w:color w:val="000000"/>
                <w:sz w:val="24"/>
              </w:rPr>
            </w:pPr>
            <w:r w:rsidRPr="008804A0">
              <w:rPr>
                <w:rFonts w:ascii="仿宋_GB2312" w:eastAsia="仿宋_GB2312" w:hint="eastAsia"/>
                <w:bCs/>
                <w:color w:val="000000"/>
                <w:sz w:val="24"/>
              </w:rPr>
              <w:t>（如有其它成果产出请在此处补充）</w:t>
            </w:r>
          </w:p>
          <w:p w:rsidR="003F6383" w:rsidRPr="008804A0" w:rsidRDefault="003F6383" w:rsidP="00761175">
            <w:pPr>
              <w:widowControl/>
              <w:snapToGrid w:val="0"/>
              <w:spacing w:line="300" w:lineRule="atLeast"/>
              <w:rPr>
                <w:rFonts w:ascii="楷体_GB2312" w:eastAsia="楷体_GB2312" w:hAnsi="楷体_GB2312"/>
                <w:bCs/>
                <w:color w:val="000000"/>
                <w:sz w:val="24"/>
              </w:rPr>
            </w:pPr>
          </w:p>
          <w:p w:rsidR="003F6383" w:rsidRDefault="003F6383"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Default="00761175" w:rsidP="00761175">
            <w:pPr>
              <w:widowControl/>
              <w:snapToGrid w:val="0"/>
              <w:spacing w:line="300" w:lineRule="atLeast"/>
              <w:rPr>
                <w:rFonts w:ascii="楷体_GB2312" w:eastAsia="楷体_GB2312" w:hAnsi="楷体_GB2312"/>
                <w:bCs/>
                <w:color w:val="000000"/>
                <w:sz w:val="24"/>
              </w:rPr>
            </w:pPr>
          </w:p>
          <w:p w:rsidR="00761175" w:rsidRPr="008804A0" w:rsidRDefault="00761175" w:rsidP="00761175">
            <w:pPr>
              <w:widowControl/>
              <w:snapToGrid w:val="0"/>
              <w:spacing w:line="300" w:lineRule="atLeast"/>
              <w:rPr>
                <w:rFonts w:ascii="楷体_GB2312" w:eastAsia="楷体_GB2312" w:hAnsi="楷体_GB2312"/>
                <w:bCs/>
                <w:color w:val="000000"/>
                <w:sz w:val="24"/>
              </w:rPr>
            </w:pPr>
          </w:p>
        </w:tc>
      </w:tr>
    </w:tbl>
    <w:p w:rsidR="003F6383" w:rsidRDefault="003F6383" w:rsidP="003F6383">
      <w:pPr>
        <w:spacing w:line="400" w:lineRule="exact"/>
        <w:ind w:firstLine="600"/>
        <w:rPr>
          <w:rFonts w:ascii="仿宋_GB2312" w:eastAsia="仿宋_GB2312"/>
          <w:b/>
          <w:bCs/>
          <w:color w:val="000000"/>
          <w:sz w:val="24"/>
        </w:rPr>
      </w:pPr>
      <w:r w:rsidRPr="009F71A5">
        <w:rPr>
          <w:rFonts w:ascii="仿宋_GB2312" w:eastAsia="仿宋_GB2312" w:hint="eastAsia"/>
          <w:b/>
          <w:bCs/>
          <w:color w:val="000000"/>
          <w:sz w:val="24"/>
        </w:rPr>
        <w:lastRenderedPageBreak/>
        <w:t>注：该表填写数为</w:t>
      </w:r>
      <w:r>
        <w:rPr>
          <w:rFonts w:ascii="仿宋_GB2312" w:eastAsia="仿宋_GB2312" w:hint="eastAsia"/>
          <w:b/>
          <w:bCs/>
          <w:color w:val="000000"/>
          <w:sz w:val="24"/>
        </w:rPr>
        <w:t>课题</w:t>
      </w:r>
      <w:r w:rsidRPr="009F71A5">
        <w:rPr>
          <w:rFonts w:ascii="仿宋_GB2312" w:eastAsia="仿宋_GB2312" w:hint="eastAsia"/>
          <w:b/>
          <w:bCs/>
          <w:color w:val="000000"/>
          <w:sz w:val="24"/>
        </w:rPr>
        <w:t>实施期预计数。</w:t>
      </w:r>
    </w:p>
    <w:p w:rsidR="003F6383" w:rsidRDefault="003F6383" w:rsidP="003F6383">
      <w:pPr>
        <w:spacing w:line="400" w:lineRule="exact"/>
        <w:ind w:firstLine="600"/>
        <w:rPr>
          <w:rFonts w:ascii="仿宋_GB2312" w:eastAsia="仿宋_GB2312"/>
          <w:b/>
          <w:bCs/>
          <w:color w:val="000000"/>
          <w:sz w:val="24"/>
        </w:rPr>
      </w:pPr>
    </w:p>
    <w:p w:rsidR="003F6383" w:rsidRPr="00B22811" w:rsidRDefault="003F6383" w:rsidP="003F6383">
      <w:pPr>
        <w:pStyle w:val="1"/>
        <w:rPr>
          <w:sz w:val="32"/>
          <w:szCs w:val="32"/>
        </w:rPr>
      </w:pPr>
      <w:r w:rsidRPr="00B22811">
        <w:rPr>
          <w:rFonts w:hint="eastAsia"/>
          <w:sz w:val="32"/>
          <w:szCs w:val="32"/>
        </w:rPr>
        <w:lastRenderedPageBreak/>
        <w:t>十</w:t>
      </w:r>
      <w:r>
        <w:rPr>
          <w:rFonts w:hint="eastAsia"/>
          <w:sz w:val="32"/>
          <w:szCs w:val="32"/>
        </w:rPr>
        <w:t>二</w:t>
      </w:r>
      <w:r w:rsidRPr="00B22811">
        <w:rPr>
          <w:rFonts w:hint="eastAsia"/>
          <w:sz w:val="32"/>
          <w:szCs w:val="32"/>
        </w:rPr>
        <w:t>、主管部门推荐意见</w:t>
      </w:r>
    </w:p>
    <w:tbl>
      <w:tblPr>
        <w:tblW w:w="9339" w:type="dxa"/>
        <w:jc w:val="center"/>
        <w:tblLayout w:type="fixed"/>
        <w:tblLook w:val="0000"/>
      </w:tblPr>
      <w:tblGrid>
        <w:gridCol w:w="9339"/>
      </w:tblGrid>
      <w:tr w:rsidR="003F6383" w:rsidRPr="00F813ED" w:rsidTr="0065264A">
        <w:trPr>
          <w:trHeight w:val="10608"/>
          <w:jc w:val="center"/>
        </w:trPr>
        <w:tc>
          <w:tcPr>
            <w:tcW w:w="9339" w:type="dxa"/>
            <w:tcBorders>
              <w:top w:val="single" w:sz="4" w:space="0" w:color="auto"/>
              <w:left w:val="single" w:sz="4" w:space="0" w:color="auto"/>
              <w:right w:val="single" w:sz="4" w:space="0" w:color="auto"/>
            </w:tcBorders>
            <w:shd w:val="clear" w:color="auto" w:fill="FFFFFF"/>
            <w:noWrap/>
          </w:tcPr>
          <w:p w:rsidR="003F6383" w:rsidRPr="00B84CCC" w:rsidRDefault="003F6383" w:rsidP="0065264A">
            <w:pPr>
              <w:spacing w:line="400" w:lineRule="exact"/>
              <w:rPr>
                <w:rFonts w:ascii="仿宋_GB2312" w:eastAsia="仿宋_GB2312"/>
                <w:color w:val="000000"/>
                <w:sz w:val="24"/>
              </w:rPr>
            </w:pPr>
            <w:r w:rsidRPr="00B84CCC">
              <w:rPr>
                <w:rFonts w:ascii="仿宋_GB2312" w:eastAsia="仿宋_GB2312" w:hint="eastAsia"/>
                <w:color w:val="000000"/>
                <w:sz w:val="24"/>
              </w:rPr>
              <w:t>请据实说明推荐原因、承诺事项等。</w:t>
            </w:r>
          </w:p>
          <w:p w:rsidR="003F6383" w:rsidRPr="00C941D4" w:rsidRDefault="003F6383" w:rsidP="0065264A">
            <w:pPr>
              <w:spacing w:line="400" w:lineRule="exact"/>
              <w:rPr>
                <w:b/>
                <w:color w:val="000000"/>
                <w:sz w:val="24"/>
              </w:rPr>
            </w:pPr>
          </w:p>
        </w:tc>
      </w:tr>
      <w:tr w:rsidR="003F6383" w:rsidRPr="00F813ED" w:rsidTr="0065264A">
        <w:trPr>
          <w:trHeight w:val="852"/>
          <w:jc w:val="center"/>
        </w:trPr>
        <w:tc>
          <w:tcPr>
            <w:tcW w:w="9339" w:type="dxa"/>
            <w:tcBorders>
              <w:left w:val="single" w:sz="4" w:space="0" w:color="auto"/>
              <w:bottom w:val="single" w:sz="4" w:space="0" w:color="auto"/>
              <w:right w:val="single" w:sz="4" w:space="0" w:color="auto"/>
            </w:tcBorders>
            <w:shd w:val="clear" w:color="auto" w:fill="FFFFFF"/>
            <w:noWrap/>
          </w:tcPr>
          <w:p w:rsidR="003F6383" w:rsidRDefault="003F6383" w:rsidP="0065264A">
            <w:pPr>
              <w:spacing w:line="400" w:lineRule="exact"/>
              <w:rPr>
                <w:bCs/>
                <w:color w:val="000000"/>
                <w:sz w:val="24"/>
              </w:rPr>
            </w:pPr>
            <w:r>
              <w:rPr>
                <w:rFonts w:ascii="仿宋_GB2312" w:eastAsia="仿宋_GB2312" w:hint="eastAsia"/>
                <w:color w:val="000000"/>
                <w:sz w:val="24"/>
              </w:rPr>
              <w:t xml:space="preserve">                                            </w:t>
            </w:r>
            <w:r>
              <w:rPr>
                <w:rFonts w:hint="eastAsia"/>
                <w:bCs/>
                <w:color w:val="000000"/>
                <w:sz w:val="24"/>
              </w:rPr>
              <w:t>主管部门</w:t>
            </w:r>
            <w:r w:rsidRPr="006B2194">
              <w:rPr>
                <w:bCs/>
                <w:color w:val="000000"/>
                <w:sz w:val="24"/>
              </w:rPr>
              <w:t>（盖章）</w:t>
            </w:r>
          </w:p>
          <w:p w:rsidR="003F6383" w:rsidRDefault="003F6383" w:rsidP="0065264A">
            <w:pPr>
              <w:spacing w:line="400" w:lineRule="exact"/>
              <w:rPr>
                <w:rFonts w:ascii="仿宋_GB2312" w:eastAsia="仿宋_GB2312"/>
                <w:color w:val="000000"/>
                <w:sz w:val="24"/>
              </w:rPr>
            </w:pPr>
            <w:r>
              <w:rPr>
                <w:rFonts w:hint="eastAsia"/>
                <w:bCs/>
                <w:color w:val="000000"/>
                <w:sz w:val="24"/>
              </w:rPr>
              <w:t xml:space="preserve">                                                </w:t>
            </w:r>
            <w:r>
              <w:rPr>
                <w:bCs/>
                <w:color w:val="000000"/>
                <w:sz w:val="24"/>
              </w:rPr>
              <w:t xml:space="preserve"> </w:t>
            </w:r>
            <w:r>
              <w:rPr>
                <w:rFonts w:hint="eastAsia"/>
                <w:bCs/>
                <w:color w:val="000000"/>
                <w:sz w:val="24"/>
              </w:rPr>
              <w:t>年</w:t>
            </w:r>
            <w:r>
              <w:rPr>
                <w:rFonts w:hint="eastAsia"/>
                <w:bCs/>
                <w:color w:val="000000"/>
                <w:sz w:val="24"/>
              </w:rPr>
              <w:t xml:space="preserve">  </w:t>
            </w:r>
            <w:r>
              <w:rPr>
                <w:bCs/>
                <w:color w:val="000000"/>
                <w:sz w:val="24"/>
              </w:rPr>
              <w:t xml:space="preserve"> </w:t>
            </w:r>
            <w:r>
              <w:rPr>
                <w:rFonts w:hint="eastAsia"/>
                <w:bCs/>
                <w:color w:val="000000"/>
                <w:sz w:val="24"/>
              </w:rPr>
              <w:t>月</w:t>
            </w:r>
            <w:r>
              <w:rPr>
                <w:rFonts w:hint="eastAsia"/>
                <w:bCs/>
                <w:color w:val="000000"/>
                <w:sz w:val="24"/>
              </w:rPr>
              <w:t xml:space="preserve">  </w:t>
            </w:r>
            <w:r>
              <w:rPr>
                <w:bCs/>
                <w:color w:val="000000"/>
                <w:sz w:val="24"/>
              </w:rPr>
              <w:t xml:space="preserve"> </w:t>
            </w:r>
            <w:r>
              <w:rPr>
                <w:rFonts w:hint="eastAsia"/>
                <w:bCs/>
                <w:color w:val="000000"/>
                <w:sz w:val="24"/>
              </w:rPr>
              <w:t>日</w:t>
            </w:r>
          </w:p>
        </w:tc>
      </w:tr>
    </w:tbl>
    <w:p w:rsidR="003F6383" w:rsidRPr="00E01778" w:rsidRDefault="003F6383" w:rsidP="003F6383">
      <w:pPr>
        <w:spacing w:line="400" w:lineRule="exact"/>
        <w:ind w:firstLine="600"/>
        <w:rPr>
          <w:rFonts w:ascii="仿宋_GB2312" w:eastAsia="仿宋_GB2312"/>
          <w:b/>
          <w:bCs/>
          <w:color w:val="000000"/>
          <w:sz w:val="24"/>
        </w:rPr>
      </w:pPr>
    </w:p>
    <w:p w:rsidR="003F6383" w:rsidRDefault="003F6383" w:rsidP="003F6383">
      <w:pPr>
        <w:spacing w:line="400" w:lineRule="exact"/>
        <w:ind w:firstLine="600"/>
        <w:rPr>
          <w:rFonts w:ascii="仿宋_GB2312" w:eastAsia="仿宋_GB2312"/>
          <w:b/>
          <w:bCs/>
          <w:color w:val="000000"/>
          <w:sz w:val="24"/>
        </w:rPr>
      </w:pPr>
    </w:p>
    <w:p w:rsidR="003F6383" w:rsidRDefault="003F6383" w:rsidP="003F6383">
      <w:pPr>
        <w:spacing w:line="400" w:lineRule="exact"/>
        <w:ind w:firstLine="600"/>
        <w:rPr>
          <w:rFonts w:ascii="仿宋_GB2312" w:eastAsia="仿宋_GB2312"/>
          <w:b/>
          <w:bCs/>
          <w:color w:val="000000"/>
          <w:sz w:val="24"/>
        </w:rPr>
      </w:pPr>
    </w:p>
    <w:p w:rsidR="003F6383" w:rsidRDefault="003F6383" w:rsidP="003F6383">
      <w:pPr>
        <w:spacing w:line="400" w:lineRule="exact"/>
        <w:ind w:firstLine="600"/>
        <w:rPr>
          <w:rFonts w:ascii="仿宋_GB2312" w:eastAsia="仿宋_GB2312"/>
          <w:b/>
          <w:bCs/>
          <w:color w:val="000000"/>
          <w:sz w:val="24"/>
        </w:rPr>
      </w:pPr>
    </w:p>
    <w:p w:rsidR="003F6383" w:rsidRPr="00E01778" w:rsidRDefault="003F6383" w:rsidP="003F6383">
      <w:pPr>
        <w:spacing w:line="400" w:lineRule="exact"/>
        <w:rPr>
          <w:rFonts w:ascii="黑体" w:eastAsia="黑体"/>
          <w:b/>
          <w:bCs/>
          <w:sz w:val="30"/>
        </w:rPr>
      </w:pPr>
    </w:p>
    <w:p w:rsidR="003F6383" w:rsidRPr="00B22811" w:rsidRDefault="003F6383" w:rsidP="003F6383">
      <w:pPr>
        <w:pStyle w:val="1"/>
        <w:rPr>
          <w:sz w:val="32"/>
          <w:szCs w:val="32"/>
        </w:rPr>
      </w:pPr>
      <w:r w:rsidRPr="00B22811">
        <w:rPr>
          <w:rFonts w:hint="eastAsia"/>
          <w:sz w:val="32"/>
          <w:szCs w:val="32"/>
        </w:rPr>
        <w:t>十</w:t>
      </w:r>
      <w:r>
        <w:rPr>
          <w:rFonts w:hint="eastAsia"/>
          <w:sz w:val="32"/>
          <w:szCs w:val="32"/>
        </w:rPr>
        <w:t>三</w:t>
      </w:r>
      <w:r w:rsidRPr="00B22811">
        <w:rPr>
          <w:sz w:val="32"/>
          <w:szCs w:val="32"/>
        </w:rPr>
        <w:t>、附件</w:t>
      </w:r>
    </w:p>
    <w:p w:rsidR="003F6383" w:rsidRDefault="003F6383" w:rsidP="003F6383">
      <w:pPr>
        <w:spacing w:line="400" w:lineRule="exact"/>
        <w:ind w:firstLine="600"/>
        <w:rPr>
          <w:rFonts w:ascii="仿宋_GB2312" w:eastAsia="仿宋_GB2312"/>
          <w:b/>
          <w:bCs/>
          <w:color w:val="000000"/>
          <w:sz w:val="24"/>
        </w:rPr>
      </w:pPr>
      <w:r w:rsidRPr="00D728F9">
        <w:rPr>
          <w:rFonts w:ascii="仿宋_GB2312" w:eastAsia="仿宋_GB2312" w:hint="eastAsia"/>
          <w:b/>
          <w:bCs/>
          <w:color w:val="000000"/>
          <w:sz w:val="24"/>
        </w:rPr>
        <w:t>相关证明文件等附件需齐全、真实，如</w:t>
      </w:r>
      <w:r>
        <w:rPr>
          <w:rFonts w:ascii="仿宋_GB2312" w:eastAsia="仿宋_GB2312" w:hint="eastAsia"/>
          <w:b/>
          <w:bCs/>
          <w:color w:val="000000"/>
          <w:sz w:val="24"/>
        </w:rPr>
        <w:t>存在涉密情况</w:t>
      </w:r>
      <w:r w:rsidRPr="00D728F9">
        <w:rPr>
          <w:rFonts w:ascii="仿宋_GB2312" w:eastAsia="仿宋_GB2312" w:hint="eastAsia"/>
          <w:b/>
          <w:bCs/>
          <w:color w:val="000000"/>
          <w:sz w:val="24"/>
        </w:rPr>
        <w:t>，请予以特别说明</w:t>
      </w:r>
      <w:r>
        <w:rPr>
          <w:rFonts w:ascii="仿宋_GB2312" w:eastAsia="仿宋_GB2312" w:hint="eastAsia"/>
          <w:b/>
          <w:bCs/>
          <w:color w:val="000000"/>
          <w:sz w:val="24"/>
        </w:rPr>
        <w:t>，按照以下顺序装订。</w:t>
      </w:r>
    </w:p>
    <w:p w:rsidR="003F6383"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1、</w:t>
      </w:r>
      <w:r w:rsidRPr="00D728F9">
        <w:rPr>
          <w:rFonts w:ascii="仿宋_GB2312" w:eastAsia="仿宋_GB2312" w:hint="eastAsia"/>
          <w:bCs/>
          <w:color w:val="000000"/>
          <w:sz w:val="24"/>
        </w:rPr>
        <w:t>通过年检的最新营业执照（</w:t>
      </w:r>
      <w:r w:rsidRPr="006E3248">
        <w:rPr>
          <w:rFonts w:ascii="仿宋_GB2312" w:eastAsia="仿宋_GB2312" w:hint="eastAsia"/>
          <w:bCs/>
          <w:color w:val="000000"/>
          <w:sz w:val="24"/>
        </w:rPr>
        <w:t>港、澳、台商投资企业、外商投资企业应提供注册批件</w:t>
      </w:r>
      <w:r w:rsidRPr="00D728F9">
        <w:rPr>
          <w:rFonts w:ascii="仿宋_GB2312" w:eastAsia="仿宋_GB2312" w:hint="eastAsia"/>
          <w:bCs/>
          <w:color w:val="000000"/>
          <w:sz w:val="24"/>
        </w:rPr>
        <w:t>）；</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2</w:t>
      </w:r>
      <w:r w:rsidRPr="00D728F9">
        <w:rPr>
          <w:rFonts w:ascii="仿宋_GB2312" w:eastAsia="仿宋_GB2312" w:hint="eastAsia"/>
          <w:bCs/>
          <w:color w:val="000000"/>
          <w:sz w:val="24"/>
        </w:rPr>
        <w:t>、地方科技局、财政局的资金匹配承诺函</w:t>
      </w:r>
      <w:r>
        <w:rPr>
          <w:rFonts w:ascii="仿宋_GB2312" w:eastAsia="仿宋_GB2312" w:hint="eastAsia"/>
          <w:bCs/>
          <w:color w:val="000000"/>
          <w:sz w:val="24"/>
        </w:rPr>
        <w:t>，应注明匹配的金额（无匹配的可不提供）</w:t>
      </w:r>
      <w:r w:rsidRPr="00D728F9">
        <w:rPr>
          <w:rFonts w:ascii="仿宋_GB2312" w:eastAsia="仿宋_GB2312" w:hint="eastAsia"/>
          <w:bCs/>
          <w:color w:val="000000"/>
          <w:sz w:val="24"/>
        </w:rPr>
        <w:t>；</w:t>
      </w:r>
    </w:p>
    <w:p w:rsidR="003F6383" w:rsidRDefault="003F6383" w:rsidP="003F6383">
      <w:pPr>
        <w:spacing w:line="380" w:lineRule="exact"/>
        <w:ind w:firstLine="480"/>
        <w:rPr>
          <w:rFonts w:ascii="仿宋_GB2312" w:eastAsia="仿宋_GB2312"/>
          <w:bCs/>
          <w:color w:val="000000"/>
          <w:sz w:val="24"/>
        </w:rPr>
      </w:pPr>
      <w:r w:rsidRPr="006E3248">
        <w:rPr>
          <w:rFonts w:ascii="仿宋_GB2312" w:eastAsia="仿宋_GB2312" w:hint="eastAsia"/>
          <w:bCs/>
          <w:color w:val="000000"/>
          <w:sz w:val="24"/>
        </w:rPr>
        <w:t>3、</w:t>
      </w:r>
      <w:r>
        <w:rPr>
          <w:rFonts w:ascii="仿宋_GB2312" w:eastAsia="仿宋_GB2312" w:hint="eastAsia"/>
          <w:bCs/>
          <w:color w:val="000000"/>
          <w:sz w:val="24"/>
        </w:rPr>
        <w:t>课题</w:t>
      </w:r>
      <w:r w:rsidRPr="006E3248">
        <w:rPr>
          <w:rFonts w:ascii="仿宋_GB2312" w:eastAsia="仿宋_GB2312" w:hint="eastAsia"/>
          <w:bCs/>
          <w:color w:val="000000"/>
          <w:sz w:val="24"/>
        </w:rPr>
        <w:t>投资中</w:t>
      </w:r>
      <w:r>
        <w:rPr>
          <w:rFonts w:ascii="仿宋_GB2312" w:eastAsia="仿宋_GB2312" w:hint="eastAsia"/>
          <w:bCs/>
          <w:color w:val="000000"/>
          <w:sz w:val="24"/>
        </w:rPr>
        <w:t>自有</w:t>
      </w:r>
      <w:r w:rsidRPr="006E3248">
        <w:rPr>
          <w:rFonts w:ascii="仿宋_GB2312" w:eastAsia="仿宋_GB2312" w:hint="eastAsia"/>
          <w:bCs/>
          <w:color w:val="000000"/>
          <w:sz w:val="24"/>
        </w:rPr>
        <w:t>资金、银行贷款、风险投资等的具体来源证明材料；</w:t>
      </w:r>
    </w:p>
    <w:p w:rsidR="003F6383" w:rsidRPr="004948D1"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4</w:t>
      </w:r>
      <w:r w:rsidRPr="00DA096A">
        <w:rPr>
          <w:rFonts w:ascii="仿宋_GB2312" w:eastAsia="仿宋_GB2312" w:hint="eastAsia"/>
          <w:bCs/>
          <w:color w:val="000000"/>
          <w:sz w:val="24"/>
        </w:rPr>
        <w:t>、企业提供</w:t>
      </w:r>
      <w:r w:rsidRPr="004948D1">
        <w:rPr>
          <w:rFonts w:ascii="仿宋_GB2312" w:eastAsia="仿宋_GB2312" w:hint="eastAsia"/>
          <w:bCs/>
          <w:color w:val="000000"/>
          <w:sz w:val="24"/>
        </w:rPr>
        <w:t>经会计师事务所（或审计师事务所）审计的上</w:t>
      </w:r>
      <w:proofErr w:type="gramStart"/>
      <w:r w:rsidRPr="004948D1">
        <w:rPr>
          <w:rFonts w:ascii="仿宋_GB2312" w:eastAsia="仿宋_GB2312" w:hint="eastAsia"/>
          <w:bCs/>
          <w:color w:val="000000"/>
          <w:sz w:val="24"/>
        </w:rPr>
        <w:t>两</w:t>
      </w:r>
      <w:proofErr w:type="gramEnd"/>
      <w:r w:rsidRPr="004948D1">
        <w:rPr>
          <w:rFonts w:ascii="仿宋_GB2312" w:eastAsia="仿宋_GB2312" w:hint="eastAsia"/>
          <w:bCs/>
          <w:color w:val="000000"/>
          <w:sz w:val="24"/>
        </w:rPr>
        <w:t>年度会计报表和相应的审计报告（含会计师事务所营业执照、注册会计师证书的复印件）。会计报表必须包括资产负债表、损益表、现金流量表及报表附注等；</w:t>
      </w:r>
    </w:p>
    <w:p w:rsidR="003F6383"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5</w:t>
      </w:r>
      <w:r w:rsidRPr="006E3248">
        <w:rPr>
          <w:rFonts w:ascii="仿宋_GB2312" w:eastAsia="仿宋_GB2312" w:hint="eastAsia"/>
          <w:bCs/>
          <w:color w:val="000000"/>
          <w:sz w:val="24"/>
        </w:rPr>
        <w:t>、</w:t>
      </w:r>
      <w:r>
        <w:rPr>
          <w:rFonts w:ascii="仿宋_GB2312" w:eastAsia="仿宋_GB2312" w:hint="eastAsia"/>
          <w:bCs/>
          <w:color w:val="000000"/>
          <w:sz w:val="24"/>
        </w:rPr>
        <w:t>课题</w:t>
      </w:r>
      <w:r w:rsidRPr="006E3248">
        <w:rPr>
          <w:rFonts w:ascii="仿宋_GB2312" w:eastAsia="仿宋_GB2312" w:hint="eastAsia"/>
          <w:bCs/>
          <w:color w:val="000000"/>
          <w:sz w:val="24"/>
        </w:rPr>
        <w:t>已列入</w:t>
      </w:r>
      <w:r>
        <w:rPr>
          <w:rFonts w:ascii="仿宋_GB2312" w:eastAsia="仿宋_GB2312" w:hint="eastAsia"/>
          <w:bCs/>
          <w:color w:val="000000"/>
          <w:sz w:val="24"/>
        </w:rPr>
        <w:t>省级以上其他</w:t>
      </w:r>
      <w:r w:rsidRPr="006E3248">
        <w:rPr>
          <w:rFonts w:ascii="仿宋_GB2312" w:eastAsia="仿宋_GB2312" w:hint="eastAsia"/>
          <w:bCs/>
          <w:color w:val="000000"/>
          <w:sz w:val="24"/>
        </w:rPr>
        <w:t>科技计划的应提供项目批文等证明材料；</w:t>
      </w:r>
    </w:p>
    <w:p w:rsidR="003F6383" w:rsidRPr="006E3248"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6、申报单位拥有省级以上科技研发平台的需提供相应证明材料；</w:t>
      </w:r>
    </w:p>
    <w:p w:rsidR="003F6383"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7</w:t>
      </w:r>
      <w:r w:rsidRPr="00D728F9">
        <w:rPr>
          <w:rFonts w:ascii="仿宋_GB2312" w:eastAsia="仿宋_GB2312" w:hint="eastAsia"/>
          <w:bCs/>
          <w:color w:val="000000"/>
          <w:sz w:val="24"/>
        </w:rPr>
        <w:t>、技术权益证明</w:t>
      </w:r>
      <w:r>
        <w:rPr>
          <w:rFonts w:ascii="仿宋_GB2312" w:eastAsia="仿宋_GB2312" w:hint="eastAsia"/>
          <w:bCs/>
          <w:color w:val="000000"/>
          <w:sz w:val="24"/>
        </w:rPr>
        <w:t>、知识产权转让证明和经认定的技术合同等；</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8、</w:t>
      </w:r>
      <w:r w:rsidRPr="00D728F9">
        <w:rPr>
          <w:rFonts w:ascii="仿宋_GB2312" w:eastAsia="仿宋_GB2312" w:hint="eastAsia"/>
          <w:bCs/>
          <w:color w:val="000000"/>
          <w:sz w:val="24"/>
        </w:rPr>
        <w:t>产学研合作的</w:t>
      </w:r>
      <w:r>
        <w:rPr>
          <w:rFonts w:ascii="仿宋_GB2312" w:eastAsia="仿宋_GB2312" w:hint="eastAsia"/>
          <w:bCs/>
          <w:color w:val="000000"/>
          <w:sz w:val="24"/>
        </w:rPr>
        <w:t>课题</w:t>
      </w:r>
      <w:r w:rsidRPr="00D728F9">
        <w:rPr>
          <w:rFonts w:ascii="仿宋_GB2312" w:eastAsia="仿宋_GB2312" w:hint="eastAsia"/>
          <w:bCs/>
          <w:color w:val="000000"/>
          <w:sz w:val="24"/>
        </w:rPr>
        <w:t>需附合作协议；</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9</w:t>
      </w:r>
      <w:r w:rsidRPr="00D728F9">
        <w:rPr>
          <w:rFonts w:ascii="仿宋_GB2312" w:eastAsia="仿宋_GB2312" w:hint="eastAsia"/>
          <w:bCs/>
          <w:color w:val="000000"/>
          <w:sz w:val="24"/>
        </w:rPr>
        <w:t>、授权专利或已公开的专利申请的公告说明书第1页、权利要求页、附图代表页，未公开的发明专利申请的申请受理通知书、专利请求书、权利要求书</w:t>
      </w:r>
      <w:r w:rsidRPr="006E3248">
        <w:rPr>
          <w:rFonts w:ascii="仿宋_GB2312" w:eastAsia="仿宋_GB2312" w:hint="eastAsia"/>
          <w:bCs/>
          <w:color w:val="000000"/>
          <w:sz w:val="24"/>
        </w:rPr>
        <w:t>，</w:t>
      </w:r>
      <w:r w:rsidRPr="00D728F9">
        <w:rPr>
          <w:rFonts w:ascii="仿宋_GB2312" w:eastAsia="仿宋_GB2312" w:hint="eastAsia"/>
          <w:bCs/>
          <w:color w:val="000000"/>
          <w:sz w:val="24"/>
        </w:rPr>
        <w:t>软件著作权登记证书、科技奖励证书等；</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10</w:t>
      </w:r>
      <w:r w:rsidRPr="00D728F9">
        <w:rPr>
          <w:rFonts w:ascii="仿宋_GB2312" w:eastAsia="仿宋_GB2312" w:hint="eastAsia"/>
          <w:bCs/>
          <w:color w:val="000000"/>
          <w:sz w:val="24"/>
        </w:rPr>
        <w:t>、有审批要求的，如：</w:t>
      </w:r>
      <w:r w:rsidRPr="006E3248">
        <w:rPr>
          <w:rFonts w:ascii="仿宋_GB2312" w:eastAsia="仿宋_GB2312" w:hint="eastAsia"/>
          <w:bCs/>
          <w:color w:val="000000"/>
          <w:sz w:val="24"/>
        </w:rPr>
        <w:t>新药、医疗器械、医用材料、诊断试剂、动植物新品种、化肥、通讯设备、压力容器、食品等，必须附相应的批准和生产许可证明文件</w:t>
      </w:r>
      <w:r w:rsidRPr="00D728F9">
        <w:rPr>
          <w:rFonts w:ascii="仿宋_GB2312" w:eastAsia="仿宋_GB2312" w:hint="eastAsia"/>
          <w:bCs/>
          <w:color w:val="000000"/>
          <w:sz w:val="24"/>
        </w:rPr>
        <w:t>；</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11</w:t>
      </w:r>
      <w:r w:rsidRPr="00D728F9">
        <w:rPr>
          <w:rFonts w:ascii="仿宋_GB2312" w:eastAsia="仿宋_GB2312" w:hint="eastAsia"/>
          <w:bCs/>
          <w:color w:val="000000"/>
          <w:sz w:val="24"/>
        </w:rPr>
        <w:t>、涉及环境评价的</w:t>
      </w:r>
      <w:r>
        <w:rPr>
          <w:rFonts w:ascii="仿宋_GB2312" w:eastAsia="仿宋_GB2312" w:hint="eastAsia"/>
          <w:bCs/>
          <w:color w:val="000000"/>
          <w:sz w:val="24"/>
        </w:rPr>
        <w:t>课题</w:t>
      </w:r>
      <w:r w:rsidRPr="00D728F9">
        <w:rPr>
          <w:rFonts w:ascii="仿宋_GB2312" w:eastAsia="仿宋_GB2312" w:hint="eastAsia"/>
          <w:bCs/>
          <w:color w:val="000000"/>
          <w:sz w:val="24"/>
        </w:rPr>
        <w:t>，需提供权威部门的环境评价报告；</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12</w:t>
      </w:r>
      <w:r w:rsidRPr="00D728F9">
        <w:rPr>
          <w:rFonts w:ascii="仿宋_GB2312" w:eastAsia="仿宋_GB2312" w:hint="eastAsia"/>
          <w:bCs/>
          <w:color w:val="000000"/>
          <w:sz w:val="24"/>
        </w:rPr>
        <w:t>、其他证明（主要指高新技术企业证书、创新型企业</w:t>
      </w:r>
      <w:r>
        <w:rPr>
          <w:rFonts w:ascii="仿宋_GB2312" w:eastAsia="仿宋_GB2312" w:hint="eastAsia"/>
          <w:bCs/>
          <w:color w:val="000000"/>
          <w:sz w:val="24"/>
        </w:rPr>
        <w:t>批复文件</w:t>
      </w:r>
      <w:r w:rsidRPr="00D728F9">
        <w:rPr>
          <w:rFonts w:ascii="仿宋_GB2312" w:eastAsia="仿宋_GB2312" w:hint="eastAsia"/>
          <w:bCs/>
          <w:color w:val="000000"/>
          <w:sz w:val="24"/>
        </w:rPr>
        <w:t>、开户行资信证明、奖励证书、落实科技减免税政策证明等反映企业开发、生产、经营状况</w:t>
      </w:r>
      <w:r>
        <w:rPr>
          <w:rFonts w:ascii="仿宋_GB2312" w:eastAsia="仿宋_GB2312" w:hint="eastAsia"/>
          <w:bCs/>
          <w:color w:val="000000"/>
          <w:sz w:val="24"/>
        </w:rPr>
        <w:t>的</w:t>
      </w:r>
      <w:r w:rsidRPr="00D728F9">
        <w:rPr>
          <w:rFonts w:ascii="仿宋_GB2312" w:eastAsia="仿宋_GB2312" w:hint="eastAsia"/>
          <w:bCs/>
          <w:color w:val="000000"/>
          <w:sz w:val="24"/>
        </w:rPr>
        <w:t>材料）；</w:t>
      </w:r>
    </w:p>
    <w:p w:rsidR="003F6383" w:rsidRPr="00D728F9" w:rsidRDefault="003F6383" w:rsidP="003F6383">
      <w:pPr>
        <w:spacing w:line="380" w:lineRule="exact"/>
        <w:ind w:firstLine="480"/>
        <w:rPr>
          <w:rFonts w:ascii="仿宋_GB2312" w:eastAsia="仿宋_GB2312"/>
          <w:bCs/>
          <w:color w:val="000000"/>
          <w:sz w:val="24"/>
        </w:rPr>
      </w:pPr>
      <w:r>
        <w:rPr>
          <w:rFonts w:ascii="仿宋_GB2312" w:eastAsia="仿宋_GB2312" w:hint="eastAsia"/>
          <w:bCs/>
          <w:color w:val="000000"/>
          <w:sz w:val="24"/>
        </w:rPr>
        <w:t>13</w:t>
      </w:r>
      <w:r w:rsidRPr="00D728F9">
        <w:rPr>
          <w:rFonts w:ascii="仿宋_GB2312" w:eastAsia="仿宋_GB2312" w:hint="eastAsia"/>
          <w:bCs/>
          <w:color w:val="000000"/>
          <w:sz w:val="24"/>
        </w:rPr>
        <w:t>、有关产品第三方权威检验、检测报告、重要用户报告等。</w:t>
      </w:r>
    </w:p>
    <w:p w:rsidR="003F6383" w:rsidRPr="005F76CA" w:rsidRDefault="003F6383" w:rsidP="003F6383">
      <w:pPr>
        <w:jc w:val="left"/>
        <w:rPr>
          <w:szCs w:val="21"/>
        </w:rPr>
      </w:pPr>
    </w:p>
    <w:p w:rsidR="003F6383" w:rsidRPr="00AD1EBB" w:rsidRDefault="003F6383" w:rsidP="003F6383">
      <w:pPr>
        <w:rPr>
          <w:color w:val="000000"/>
        </w:rPr>
      </w:pPr>
    </w:p>
    <w:p w:rsidR="00B17D77" w:rsidRPr="003F6383" w:rsidRDefault="00B17D77" w:rsidP="00247214">
      <w:pPr>
        <w:spacing w:line="380" w:lineRule="exact"/>
        <w:ind w:firstLine="480"/>
        <w:rPr>
          <w:rFonts w:ascii="仿宋_GB2312" w:eastAsia="仿宋_GB2312"/>
          <w:bCs/>
          <w:color w:val="000000"/>
          <w:sz w:val="24"/>
        </w:rPr>
      </w:pPr>
    </w:p>
    <w:sectPr w:rsidR="00B17D77" w:rsidRPr="003F6383" w:rsidSect="00B06C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E9C" w:rsidRDefault="003C4E9C">
      <w:r>
        <w:separator/>
      </w:r>
    </w:p>
  </w:endnote>
  <w:endnote w:type="continuationSeparator" w:id="0">
    <w:p w:rsidR="003C4E9C" w:rsidRDefault="003C4E9C">
      <w:r>
        <w:continuationSeparator/>
      </w:r>
    </w:p>
  </w:endnote>
</w:endnotes>
</file>

<file path=word/fontTable.xml><?xml version="1.0" encoding="utf-8"?>
<w:fonts xmlns:r="http://schemas.openxmlformats.org/officeDocument/2006/relationships" xmlns:w="http://schemas.openxmlformats.org/wordprocessingml/2006/main">
  <w:font w:name="OpenSymbol">
    <w:altName w:val="MS Mincho"/>
    <w:charset w:val="8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方正仿宋_GBK">
    <w:altName w:val="黑体"/>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新华宋体">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charset w:val="86"/>
    <w:family w:val="script"/>
    <w:pitch w:val="fixed"/>
    <w:sig w:usb0="00000001" w:usb1="080E0000" w:usb2="00000010" w:usb3="00000000" w:csb0="00040000" w:csb1="00000000"/>
  </w:font>
  <w:font w:name="ˎ̥">
    <w:panose1 w:val="00000000000000000000"/>
    <w:charset w:val="00"/>
    <w:family w:val="roman"/>
    <w:notTrueType/>
    <w:pitch w:val="default"/>
    <w:sig w:usb0="00000000" w:usb1="00000000" w:usb2="00000000" w:usb3="00000000" w:csb0="0000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4A" w:rsidRDefault="000C4793" w:rsidP="00673D8F">
    <w:pPr>
      <w:pStyle w:val="a9"/>
      <w:framePr w:wrap="around" w:vAnchor="text" w:hAnchor="margin" w:xAlign="center" w:y="1"/>
      <w:rPr>
        <w:rStyle w:val="a8"/>
      </w:rPr>
    </w:pPr>
    <w:r>
      <w:rPr>
        <w:rStyle w:val="a8"/>
      </w:rPr>
      <w:fldChar w:fldCharType="begin"/>
    </w:r>
    <w:r w:rsidR="0065264A">
      <w:rPr>
        <w:rStyle w:val="a8"/>
      </w:rPr>
      <w:instrText xml:space="preserve">PAGE  </w:instrText>
    </w:r>
    <w:r>
      <w:rPr>
        <w:rStyle w:val="a8"/>
      </w:rPr>
      <w:fldChar w:fldCharType="end"/>
    </w:r>
  </w:p>
  <w:p w:rsidR="0065264A" w:rsidRDefault="0065264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4A" w:rsidRDefault="000C4793" w:rsidP="00673D8F">
    <w:pPr>
      <w:pStyle w:val="a9"/>
      <w:framePr w:wrap="around" w:vAnchor="text" w:hAnchor="margin" w:xAlign="center" w:y="1"/>
      <w:rPr>
        <w:rStyle w:val="a8"/>
      </w:rPr>
    </w:pPr>
    <w:r>
      <w:rPr>
        <w:rStyle w:val="a8"/>
      </w:rPr>
      <w:fldChar w:fldCharType="begin"/>
    </w:r>
    <w:r w:rsidR="0065264A">
      <w:rPr>
        <w:rStyle w:val="a8"/>
      </w:rPr>
      <w:instrText xml:space="preserve">PAGE  </w:instrText>
    </w:r>
    <w:r>
      <w:rPr>
        <w:rStyle w:val="a8"/>
      </w:rPr>
      <w:fldChar w:fldCharType="separate"/>
    </w:r>
    <w:r w:rsidR="00FF0C9B">
      <w:rPr>
        <w:rStyle w:val="a8"/>
        <w:noProof/>
      </w:rPr>
      <w:t>18</w:t>
    </w:r>
    <w:r>
      <w:rPr>
        <w:rStyle w:val="a8"/>
      </w:rPr>
      <w:fldChar w:fldCharType="end"/>
    </w:r>
  </w:p>
  <w:p w:rsidR="0065264A" w:rsidRDefault="0065264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4A" w:rsidRDefault="000C4793" w:rsidP="00673D8F">
    <w:pPr>
      <w:pStyle w:val="a9"/>
      <w:jc w:val="center"/>
    </w:pPr>
    <w:r>
      <w:rPr>
        <w:rStyle w:val="a8"/>
      </w:rPr>
      <w:fldChar w:fldCharType="begin"/>
    </w:r>
    <w:r w:rsidR="0065264A">
      <w:rPr>
        <w:rStyle w:val="a8"/>
      </w:rPr>
      <w:instrText xml:space="preserve"> PAGE </w:instrText>
    </w:r>
    <w:r>
      <w:rPr>
        <w:rStyle w:val="a8"/>
      </w:rPr>
      <w:fldChar w:fldCharType="separate"/>
    </w:r>
    <w:r w:rsidR="00FF0C9B">
      <w:rPr>
        <w:rStyle w:val="a8"/>
        <w:noProof/>
      </w:rPr>
      <w:t>1</w:t>
    </w:r>
    <w:r>
      <w:rPr>
        <w:rStyle w:val="a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4A" w:rsidRDefault="000C4793" w:rsidP="00673D8F">
    <w:pPr>
      <w:pStyle w:val="a9"/>
      <w:framePr w:wrap="around" w:vAnchor="text" w:hAnchor="margin" w:xAlign="center" w:y="1"/>
      <w:rPr>
        <w:rStyle w:val="a8"/>
      </w:rPr>
    </w:pPr>
    <w:r>
      <w:rPr>
        <w:rStyle w:val="a8"/>
      </w:rPr>
      <w:fldChar w:fldCharType="begin"/>
    </w:r>
    <w:r w:rsidR="0065264A">
      <w:rPr>
        <w:rStyle w:val="a8"/>
      </w:rPr>
      <w:instrText xml:space="preserve">PAGE  </w:instrText>
    </w:r>
    <w:r>
      <w:rPr>
        <w:rStyle w:val="a8"/>
      </w:rPr>
      <w:fldChar w:fldCharType="end"/>
    </w:r>
  </w:p>
  <w:p w:rsidR="0065264A" w:rsidRDefault="0065264A">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4A" w:rsidRDefault="000C4793" w:rsidP="00673D8F">
    <w:pPr>
      <w:pStyle w:val="a9"/>
      <w:framePr w:wrap="around" w:vAnchor="text" w:hAnchor="margin" w:xAlign="center" w:y="1"/>
      <w:rPr>
        <w:rStyle w:val="a8"/>
      </w:rPr>
    </w:pPr>
    <w:r>
      <w:rPr>
        <w:rStyle w:val="a8"/>
      </w:rPr>
      <w:fldChar w:fldCharType="begin"/>
    </w:r>
    <w:r w:rsidR="0065264A">
      <w:rPr>
        <w:rStyle w:val="a8"/>
      </w:rPr>
      <w:instrText xml:space="preserve">PAGE  </w:instrText>
    </w:r>
    <w:r>
      <w:rPr>
        <w:rStyle w:val="a8"/>
      </w:rPr>
      <w:fldChar w:fldCharType="separate"/>
    </w:r>
    <w:r w:rsidR="00FF0C9B">
      <w:rPr>
        <w:rStyle w:val="a8"/>
        <w:noProof/>
      </w:rPr>
      <w:t>44</w:t>
    </w:r>
    <w:r>
      <w:rPr>
        <w:rStyle w:val="a8"/>
      </w:rPr>
      <w:fldChar w:fldCharType="end"/>
    </w:r>
  </w:p>
  <w:p w:rsidR="0065264A" w:rsidRDefault="0065264A">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4A" w:rsidRDefault="000C4793" w:rsidP="00673D8F">
    <w:pPr>
      <w:pStyle w:val="a9"/>
      <w:jc w:val="center"/>
    </w:pPr>
    <w:r>
      <w:rPr>
        <w:rStyle w:val="a8"/>
      </w:rPr>
      <w:fldChar w:fldCharType="begin"/>
    </w:r>
    <w:r w:rsidR="0065264A">
      <w:rPr>
        <w:rStyle w:val="a8"/>
      </w:rPr>
      <w:instrText xml:space="preserve"> PAGE </w:instrText>
    </w:r>
    <w:r>
      <w:rPr>
        <w:rStyle w:val="a8"/>
      </w:rPr>
      <w:fldChar w:fldCharType="separate"/>
    </w:r>
    <w:r w:rsidR="00FF0C9B">
      <w:rPr>
        <w:rStyle w:val="a8"/>
        <w:noProof/>
      </w:rPr>
      <w:t>29</w:t>
    </w:r>
    <w:r>
      <w:rPr>
        <w:rStyle w:val="a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E9C" w:rsidRDefault="003C4E9C">
      <w:r>
        <w:separator/>
      </w:r>
    </w:p>
  </w:footnote>
  <w:footnote w:type="continuationSeparator" w:id="0">
    <w:p w:rsidR="003C4E9C" w:rsidRDefault="003C4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singleLevel"/>
    <w:tmpl w:val="00000002"/>
    <w:name w:val="WW8Num2"/>
    <w:lvl w:ilvl="0">
      <w:numFmt w:val="bullet"/>
      <w:lvlText w:val="□"/>
      <w:lvlJc w:val="left"/>
      <w:pPr>
        <w:tabs>
          <w:tab w:val="num" w:pos="480"/>
        </w:tabs>
        <w:ind w:left="480" w:hanging="480"/>
      </w:pPr>
      <w:rPr>
        <w:rFonts w:ascii="OpenSymbol" w:hAnsi="OpenSymbol" w:cs="Times New Roman"/>
      </w:rPr>
    </w:lvl>
  </w:abstractNum>
  <w:abstractNum w:abstractNumId="2">
    <w:nsid w:val="00000003"/>
    <w:multiLevelType w:val="singleLevel"/>
    <w:tmpl w:val="00000003"/>
    <w:name w:val="WW8Num3"/>
    <w:lvl w:ilvl="0">
      <w:start w:val="1"/>
      <w:numFmt w:val="decimal"/>
      <w:lvlText w:val="%1."/>
      <w:lvlJc w:val="left"/>
      <w:pPr>
        <w:tabs>
          <w:tab w:val="num" w:pos="300"/>
        </w:tabs>
        <w:ind w:left="300" w:hanging="180"/>
      </w:pPr>
    </w:lvl>
  </w:abstractNum>
  <w:abstractNum w:abstractNumId="3">
    <w:nsid w:val="00000004"/>
    <w:multiLevelType w:val="multilevel"/>
    <w:tmpl w:val="4E0CBB3C"/>
    <w:name w:val="WW8Num4"/>
    <w:lvl w:ilvl="0">
      <w:start w:val="1"/>
      <w:numFmt w:val="japaneseCounting"/>
      <w:lvlText w:val="%1、"/>
      <w:lvlJc w:val="left"/>
      <w:pPr>
        <w:tabs>
          <w:tab w:val="num" w:pos="1320"/>
        </w:tabs>
        <w:ind w:left="1320" w:hanging="600"/>
      </w:pPr>
      <w:rPr>
        <w:rFonts w:ascii="Times New Roman" w:eastAsia="方正仿宋_GBK" w:hAnsi="Times New Roman" w:cs="Times New Roman"/>
      </w:rPr>
    </w:lvl>
    <w:lvl w:ilvl="1">
      <w:start w:val="1"/>
      <w:numFmt w:val="decimal"/>
      <w:lvlText w:val="%2、"/>
      <w:lvlJc w:val="left"/>
      <w:pPr>
        <w:tabs>
          <w:tab w:val="num" w:pos="1605"/>
        </w:tabs>
        <w:ind w:left="1605" w:hanging="45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4">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4C47B69"/>
    <w:multiLevelType w:val="hybridMultilevel"/>
    <w:tmpl w:val="C0C84C32"/>
    <w:lvl w:ilvl="0" w:tplc="AB520D04">
      <w:start w:val="1"/>
      <w:numFmt w:val="japaneseCounting"/>
      <w:lvlText w:val="%1、"/>
      <w:lvlJc w:val="left"/>
      <w:pPr>
        <w:tabs>
          <w:tab w:val="num" w:pos="1170"/>
        </w:tabs>
        <w:ind w:left="1170" w:hanging="720"/>
      </w:pPr>
      <w:rPr>
        <w:rFonts w:hint="eastAsia"/>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6">
    <w:nsid w:val="0AD244F5"/>
    <w:multiLevelType w:val="hybridMultilevel"/>
    <w:tmpl w:val="7CAC6A64"/>
    <w:lvl w:ilvl="0" w:tplc="E16A358A">
      <w:start w:val="2"/>
      <w:numFmt w:val="japaneseCounting"/>
      <w:lvlText w:val="%1、"/>
      <w:lvlJc w:val="left"/>
      <w:pPr>
        <w:tabs>
          <w:tab w:val="num" w:pos="1440"/>
        </w:tabs>
        <w:ind w:left="1440" w:hanging="72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
    <w:nsid w:val="0D314970"/>
    <w:multiLevelType w:val="singleLevel"/>
    <w:tmpl w:val="010CAA92"/>
    <w:lvl w:ilvl="0">
      <w:start w:val="1"/>
      <w:numFmt w:val="decimal"/>
      <w:lvlText w:val="%1、"/>
      <w:lvlJc w:val="left"/>
      <w:pPr>
        <w:tabs>
          <w:tab w:val="num" w:pos="360"/>
        </w:tabs>
        <w:ind w:left="360" w:hanging="360"/>
      </w:pPr>
      <w:rPr>
        <w:rFonts w:hint="eastAsia"/>
      </w:rPr>
    </w:lvl>
  </w:abstractNum>
  <w:abstractNum w:abstractNumId="8">
    <w:nsid w:val="21171E34"/>
    <w:multiLevelType w:val="hybridMultilevel"/>
    <w:tmpl w:val="BD1C6BE2"/>
    <w:lvl w:ilvl="0" w:tplc="04090001">
      <w:start w:val="1"/>
      <w:numFmt w:val="bullet"/>
      <w:lvlText w:val=""/>
      <w:lvlJc w:val="left"/>
      <w:pPr>
        <w:ind w:left="1386" w:hanging="420"/>
      </w:pPr>
      <w:rPr>
        <w:rFonts w:ascii="Wingdings" w:hAnsi="Wingdings" w:hint="default"/>
      </w:rPr>
    </w:lvl>
    <w:lvl w:ilvl="1" w:tplc="04090003" w:tentative="1">
      <w:start w:val="1"/>
      <w:numFmt w:val="bullet"/>
      <w:lvlText w:val=""/>
      <w:lvlJc w:val="left"/>
      <w:pPr>
        <w:ind w:left="1806" w:hanging="420"/>
      </w:pPr>
      <w:rPr>
        <w:rFonts w:ascii="Wingdings" w:hAnsi="Wingdings" w:hint="default"/>
      </w:rPr>
    </w:lvl>
    <w:lvl w:ilvl="2" w:tplc="04090005" w:tentative="1">
      <w:start w:val="1"/>
      <w:numFmt w:val="bullet"/>
      <w:lvlText w:val=""/>
      <w:lvlJc w:val="left"/>
      <w:pPr>
        <w:ind w:left="2226" w:hanging="420"/>
      </w:pPr>
      <w:rPr>
        <w:rFonts w:ascii="Wingdings" w:hAnsi="Wingdings" w:hint="default"/>
      </w:rPr>
    </w:lvl>
    <w:lvl w:ilvl="3" w:tplc="04090001" w:tentative="1">
      <w:start w:val="1"/>
      <w:numFmt w:val="bullet"/>
      <w:lvlText w:val=""/>
      <w:lvlJc w:val="left"/>
      <w:pPr>
        <w:ind w:left="2646" w:hanging="420"/>
      </w:pPr>
      <w:rPr>
        <w:rFonts w:ascii="Wingdings" w:hAnsi="Wingdings" w:hint="default"/>
      </w:rPr>
    </w:lvl>
    <w:lvl w:ilvl="4" w:tplc="04090003" w:tentative="1">
      <w:start w:val="1"/>
      <w:numFmt w:val="bullet"/>
      <w:lvlText w:val=""/>
      <w:lvlJc w:val="left"/>
      <w:pPr>
        <w:ind w:left="3066" w:hanging="420"/>
      </w:pPr>
      <w:rPr>
        <w:rFonts w:ascii="Wingdings" w:hAnsi="Wingdings" w:hint="default"/>
      </w:rPr>
    </w:lvl>
    <w:lvl w:ilvl="5" w:tplc="04090005" w:tentative="1">
      <w:start w:val="1"/>
      <w:numFmt w:val="bullet"/>
      <w:lvlText w:val=""/>
      <w:lvlJc w:val="left"/>
      <w:pPr>
        <w:ind w:left="3486" w:hanging="420"/>
      </w:pPr>
      <w:rPr>
        <w:rFonts w:ascii="Wingdings" w:hAnsi="Wingdings" w:hint="default"/>
      </w:rPr>
    </w:lvl>
    <w:lvl w:ilvl="6" w:tplc="04090001" w:tentative="1">
      <w:start w:val="1"/>
      <w:numFmt w:val="bullet"/>
      <w:lvlText w:val=""/>
      <w:lvlJc w:val="left"/>
      <w:pPr>
        <w:ind w:left="3906" w:hanging="420"/>
      </w:pPr>
      <w:rPr>
        <w:rFonts w:ascii="Wingdings" w:hAnsi="Wingdings" w:hint="default"/>
      </w:rPr>
    </w:lvl>
    <w:lvl w:ilvl="7" w:tplc="04090003" w:tentative="1">
      <w:start w:val="1"/>
      <w:numFmt w:val="bullet"/>
      <w:lvlText w:val=""/>
      <w:lvlJc w:val="left"/>
      <w:pPr>
        <w:ind w:left="4326" w:hanging="420"/>
      </w:pPr>
      <w:rPr>
        <w:rFonts w:ascii="Wingdings" w:hAnsi="Wingdings" w:hint="default"/>
      </w:rPr>
    </w:lvl>
    <w:lvl w:ilvl="8" w:tplc="04090005" w:tentative="1">
      <w:start w:val="1"/>
      <w:numFmt w:val="bullet"/>
      <w:lvlText w:val=""/>
      <w:lvlJc w:val="left"/>
      <w:pPr>
        <w:ind w:left="4746" w:hanging="420"/>
      </w:pPr>
      <w:rPr>
        <w:rFonts w:ascii="Wingdings" w:hAnsi="Wingdings" w:hint="default"/>
      </w:rPr>
    </w:lvl>
  </w:abstractNum>
  <w:abstractNum w:abstractNumId="9">
    <w:nsid w:val="306B2275"/>
    <w:multiLevelType w:val="hybridMultilevel"/>
    <w:tmpl w:val="0A4411E6"/>
    <w:lvl w:ilvl="0" w:tplc="074C5868">
      <w:start w:val="4"/>
      <w:numFmt w:val="japaneseCounting"/>
      <w:lvlText w:val="%1、"/>
      <w:lvlJc w:val="left"/>
      <w:pPr>
        <w:tabs>
          <w:tab w:val="num" w:pos="1440"/>
        </w:tabs>
        <w:ind w:left="720" w:firstLine="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nsid w:val="32C5617E"/>
    <w:multiLevelType w:val="hybridMultilevel"/>
    <w:tmpl w:val="28466B04"/>
    <w:lvl w:ilvl="0" w:tplc="C64862C8">
      <w:start w:val="1"/>
      <w:numFmt w:val="decimalZero"/>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40F94BC6"/>
    <w:multiLevelType w:val="hybridMultilevel"/>
    <w:tmpl w:val="0B620FE6"/>
    <w:lvl w:ilvl="0" w:tplc="3B8602A8">
      <w:start w:val="1"/>
      <w:numFmt w:val="japaneseCounting"/>
      <w:lvlText w:val="%1、"/>
      <w:lvlJc w:val="left"/>
      <w:pPr>
        <w:tabs>
          <w:tab w:val="num" w:pos="1170"/>
        </w:tabs>
        <w:ind w:left="1170" w:hanging="720"/>
      </w:pPr>
      <w:rPr>
        <w:rFonts w:hint="eastAsia"/>
      </w:rPr>
    </w:lvl>
    <w:lvl w:ilvl="1" w:tplc="4EE050E0">
      <w:start w:val="4"/>
      <w:numFmt w:val="japaneseCounting"/>
      <w:lvlText w:val="第%2部"/>
      <w:lvlJc w:val="left"/>
      <w:pPr>
        <w:tabs>
          <w:tab w:val="num" w:pos="2010"/>
        </w:tabs>
        <w:ind w:left="2010" w:hanging="1140"/>
      </w:pPr>
      <w:rPr>
        <w:rFonts w:hint="eastAsia"/>
      </w:r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2">
    <w:nsid w:val="5A430C76"/>
    <w:multiLevelType w:val="hybridMultilevel"/>
    <w:tmpl w:val="7B4EC714"/>
    <w:lvl w:ilvl="0" w:tplc="1E481752">
      <w:start w:val="1"/>
      <w:numFmt w:val="japaneseCounting"/>
      <w:lvlText w:val="%1、"/>
      <w:lvlJc w:val="left"/>
      <w:pPr>
        <w:tabs>
          <w:tab w:val="num" w:pos="420"/>
        </w:tabs>
        <w:ind w:left="420" w:hanging="420"/>
      </w:pPr>
      <w:rPr>
        <w:rFonts w:hint="default"/>
      </w:rPr>
    </w:lvl>
    <w:lvl w:ilvl="1" w:tplc="04090001">
      <w:start w:val="1"/>
      <w:numFmt w:val="decimal"/>
      <w:lvlText w:val="%2."/>
      <w:lvlJc w:val="left"/>
      <w:pPr>
        <w:tabs>
          <w:tab w:val="num" w:pos="840"/>
        </w:tabs>
        <w:ind w:left="840" w:hanging="420"/>
      </w:pPr>
      <w:rPr>
        <w:rFonts w:hint="default"/>
      </w:rPr>
    </w:lvl>
    <w:lvl w:ilvl="2" w:tplc="8438E5DE">
      <w:start w:val="1"/>
      <w:numFmt w:val="lowerRoman"/>
      <w:lvlText w:val="%3."/>
      <w:lvlJc w:val="right"/>
      <w:pPr>
        <w:tabs>
          <w:tab w:val="num" w:pos="1260"/>
        </w:tabs>
        <w:ind w:left="1260" w:hanging="420"/>
      </w:pPr>
    </w:lvl>
    <w:lvl w:ilvl="3" w:tplc="04090001">
      <w:start w:val="1"/>
      <w:numFmt w:val="decimal"/>
      <w:lvlText w:val="%4."/>
      <w:lvlJc w:val="left"/>
      <w:pPr>
        <w:tabs>
          <w:tab w:val="num" w:pos="1680"/>
        </w:tabs>
        <w:ind w:left="1680" w:hanging="420"/>
      </w:pPr>
      <w:rPr>
        <w:rFonts w:hint="default"/>
      </w:rPr>
    </w:lvl>
    <w:lvl w:ilvl="4" w:tplc="591A9B2A" w:tentative="1">
      <w:start w:val="1"/>
      <w:numFmt w:val="lowerLetter"/>
      <w:lvlText w:val="%5)"/>
      <w:lvlJc w:val="left"/>
      <w:pPr>
        <w:tabs>
          <w:tab w:val="num" w:pos="2100"/>
        </w:tabs>
        <w:ind w:left="2100" w:hanging="420"/>
      </w:pPr>
    </w:lvl>
    <w:lvl w:ilvl="5" w:tplc="817A8824"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655A7991"/>
    <w:multiLevelType w:val="hybridMultilevel"/>
    <w:tmpl w:val="6E0E6914"/>
    <w:lvl w:ilvl="0" w:tplc="81CC1088">
      <w:start w:val="1"/>
      <w:numFmt w:val="decimal"/>
      <w:lvlText w:val="%1、"/>
      <w:lvlJc w:val="left"/>
      <w:pPr>
        <w:tabs>
          <w:tab w:val="num" w:pos="1365"/>
        </w:tabs>
        <w:ind w:left="1365" w:hanging="720"/>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4">
    <w:nsid w:val="728D525C"/>
    <w:multiLevelType w:val="hybridMultilevel"/>
    <w:tmpl w:val="019AACD2"/>
    <w:lvl w:ilvl="0" w:tplc="967219CE">
      <w:start w:val="1"/>
      <w:numFmt w:val="japaneseCounting"/>
      <w:lvlText w:val="%1、"/>
      <w:lvlJc w:val="left"/>
      <w:pPr>
        <w:tabs>
          <w:tab w:val="num" w:pos="1770"/>
        </w:tabs>
        <w:ind w:left="1770" w:hanging="720"/>
      </w:pPr>
      <w:rPr>
        <w:rFonts w:hint="eastAsia"/>
        <w:lang w:val="en-US"/>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5">
    <w:nsid w:val="73B7170A"/>
    <w:multiLevelType w:val="hybridMultilevel"/>
    <w:tmpl w:val="B12EAD74"/>
    <w:lvl w:ilvl="0" w:tplc="A5AC59D6">
      <w:start w:val="1"/>
      <w:numFmt w:val="japaneseCounting"/>
      <w:lvlText w:val="%1、"/>
      <w:lvlJc w:val="left"/>
      <w:pPr>
        <w:tabs>
          <w:tab w:val="num" w:pos="1320"/>
        </w:tabs>
        <w:ind w:left="1320" w:hanging="600"/>
      </w:pPr>
      <w:rPr>
        <w:rFonts w:eastAsia="黑体" w:hint="default"/>
        <w:szCs w:val="30"/>
      </w:rPr>
    </w:lvl>
    <w:lvl w:ilvl="1" w:tplc="39ACE64E">
      <w:start w:val="1"/>
      <w:numFmt w:val="decimal"/>
      <w:lvlText w:val="%2、"/>
      <w:lvlJc w:val="left"/>
      <w:pPr>
        <w:tabs>
          <w:tab w:val="num" w:pos="1590"/>
        </w:tabs>
        <w:ind w:left="1590" w:hanging="450"/>
      </w:pPr>
      <w:rPr>
        <w:rFonts w:hint="default"/>
      </w:r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abstractNumId w:val="5"/>
  </w:num>
  <w:num w:numId="2">
    <w:abstractNumId w:val="11"/>
  </w:num>
  <w:num w:numId="3">
    <w:abstractNumId w:val="14"/>
  </w:num>
  <w:num w:numId="4">
    <w:abstractNumId w:val="15"/>
  </w:num>
  <w:num w:numId="5">
    <w:abstractNumId w:val="13"/>
  </w:num>
  <w:num w:numId="6">
    <w:abstractNumId w:val="0"/>
  </w:num>
  <w:num w:numId="7">
    <w:abstractNumId w:val="1"/>
  </w:num>
  <w:num w:numId="8">
    <w:abstractNumId w:val="2"/>
  </w:num>
  <w:num w:numId="9">
    <w:abstractNumId w:val="3"/>
  </w:num>
  <w:num w:numId="10">
    <w:abstractNumId w:val="4"/>
  </w:num>
  <w:num w:numId="11">
    <w:abstractNumId w:val="7"/>
    <w:lvlOverride w:ilvl="0">
      <w:startOverride w:val="1"/>
    </w:lvlOverride>
  </w:num>
  <w:num w:numId="12">
    <w:abstractNumId w:val="6"/>
  </w:num>
  <w:num w:numId="13">
    <w:abstractNumId w:val="9"/>
  </w:num>
  <w:num w:numId="14">
    <w:abstractNumId w:val="12"/>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7D77"/>
    <w:rsid w:val="000028A4"/>
    <w:rsid w:val="00072C1E"/>
    <w:rsid w:val="00075284"/>
    <w:rsid w:val="00083467"/>
    <w:rsid w:val="000C4793"/>
    <w:rsid w:val="001042ED"/>
    <w:rsid w:val="001100F4"/>
    <w:rsid w:val="00131CA9"/>
    <w:rsid w:val="001E390C"/>
    <w:rsid w:val="002359BB"/>
    <w:rsid w:val="00247214"/>
    <w:rsid w:val="002B1865"/>
    <w:rsid w:val="003C4E9C"/>
    <w:rsid w:val="003D2FB5"/>
    <w:rsid w:val="003F6383"/>
    <w:rsid w:val="00425A29"/>
    <w:rsid w:val="00437FDD"/>
    <w:rsid w:val="00486681"/>
    <w:rsid w:val="004948D1"/>
    <w:rsid w:val="004C498D"/>
    <w:rsid w:val="005A3420"/>
    <w:rsid w:val="005C1B1B"/>
    <w:rsid w:val="006310CB"/>
    <w:rsid w:val="0065264A"/>
    <w:rsid w:val="00673D8F"/>
    <w:rsid w:val="006B5D62"/>
    <w:rsid w:val="00755D16"/>
    <w:rsid w:val="00761175"/>
    <w:rsid w:val="007768D4"/>
    <w:rsid w:val="007C3829"/>
    <w:rsid w:val="007E23D8"/>
    <w:rsid w:val="007E4849"/>
    <w:rsid w:val="007F1FE9"/>
    <w:rsid w:val="00811DB0"/>
    <w:rsid w:val="00885E8D"/>
    <w:rsid w:val="008A22FE"/>
    <w:rsid w:val="008E245D"/>
    <w:rsid w:val="008F21D0"/>
    <w:rsid w:val="009501D8"/>
    <w:rsid w:val="009A081B"/>
    <w:rsid w:val="009A7447"/>
    <w:rsid w:val="00A22C10"/>
    <w:rsid w:val="00A43CFC"/>
    <w:rsid w:val="00AD1EBB"/>
    <w:rsid w:val="00B06C59"/>
    <w:rsid w:val="00B111A3"/>
    <w:rsid w:val="00B17D77"/>
    <w:rsid w:val="00B22811"/>
    <w:rsid w:val="00B52B0B"/>
    <w:rsid w:val="00BB2AE5"/>
    <w:rsid w:val="00BF138C"/>
    <w:rsid w:val="00CF60CD"/>
    <w:rsid w:val="00D71555"/>
    <w:rsid w:val="00DA47B5"/>
    <w:rsid w:val="00E15DF1"/>
    <w:rsid w:val="00E21251"/>
    <w:rsid w:val="00E75637"/>
    <w:rsid w:val="00E90A79"/>
    <w:rsid w:val="00F16A91"/>
    <w:rsid w:val="00FC3741"/>
    <w:rsid w:val="00FF0C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D77"/>
    <w:pPr>
      <w:widowControl w:val="0"/>
      <w:jc w:val="both"/>
    </w:pPr>
    <w:rPr>
      <w:kern w:val="2"/>
      <w:sz w:val="21"/>
      <w:szCs w:val="24"/>
    </w:rPr>
  </w:style>
  <w:style w:type="paragraph" w:styleId="1">
    <w:name w:val="heading 1"/>
    <w:basedOn w:val="a"/>
    <w:next w:val="a"/>
    <w:link w:val="1Char"/>
    <w:qFormat/>
    <w:rsid w:val="00B22811"/>
    <w:pPr>
      <w:keepNext/>
      <w:keepLines/>
      <w:spacing w:before="340" w:after="330" w:line="578" w:lineRule="auto"/>
      <w:outlineLvl w:val="0"/>
    </w:pPr>
    <w:rPr>
      <w:b/>
      <w:bCs/>
      <w:kern w:val="44"/>
      <w:sz w:val="44"/>
      <w:szCs w:val="44"/>
    </w:rPr>
  </w:style>
  <w:style w:type="paragraph" w:styleId="2">
    <w:name w:val="heading 2"/>
    <w:basedOn w:val="a"/>
    <w:next w:val="a"/>
    <w:qFormat/>
    <w:rsid w:val="00B17D77"/>
    <w:pPr>
      <w:keepNext/>
      <w:tabs>
        <w:tab w:val="num" w:pos="0"/>
      </w:tabs>
      <w:suppressAutoHyphens/>
      <w:jc w:val="right"/>
      <w:outlineLvl w:val="1"/>
    </w:pPr>
    <w:rPr>
      <w:b/>
      <w:kern w:val="1"/>
      <w:sz w:val="24"/>
      <w:szCs w:val="20"/>
      <w:lang w:eastAsia="ar-SA"/>
    </w:rPr>
  </w:style>
  <w:style w:type="paragraph" w:styleId="3">
    <w:name w:val="heading 3"/>
    <w:basedOn w:val="a"/>
    <w:next w:val="a0"/>
    <w:qFormat/>
    <w:rsid w:val="00B17D77"/>
    <w:pPr>
      <w:keepNext/>
      <w:keepLines/>
      <w:spacing w:before="260" w:after="260" w:line="416" w:lineRule="auto"/>
      <w:jc w:val="center"/>
      <w:outlineLvl w:val="2"/>
    </w:pPr>
    <w:rPr>
      <w:rFonts w:eastAsia="黑体"/>
      <w:b/>
      <w:sz w:val="4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B17D77"/>
    <w:pPr>
      <w:ind w:firstLine="420"/>
    </w:pPr>
    <w:rPr>
      <w:szCs w:val="20"/>
    </w:rPr>
  </w:style>
  <w:style w:type="paragraph" w:styleId="30">
    <w:name w:val="Body Text Indent 3"/>
    <w:basedOn w:val="a"/>
    <w:rsid w:val="00B17D77"/>
    <w:pPr>
      <w:spacing w:line="360" w:lineRule="auto"/>
      <w:ind w:firstLine="525"/>
    </w:pPr>
    <w:rPr>
      <w:rFonts w:ascii="宋体"/>
      <w:color w:val="000000"/>
      <w:sz w:val="24"/>
    </w:rPr>
  </w:style>
  <w:style w:type="paragraph" w:styleId="a4">
    <w:name w:val="Body Text Indent"/>
    <w:basedOn w:val="a"/>
    <w:rsid w:val="00B17D77"/>
    <w:pPr>
      <w:spacing w:line="360" w:lineRule="auto"/>
      <w:ind w:left="520"/>
    </w:pPr>
    <w:rPr>
      <w:sz w:val="24"/>
      <w:szCs w:val="20"/>
    </w:rPr>
  </w:style>
  <w:style w:type="paragraph" w:styleId="a5">
    <w:name w:val="Normal (Web)"/>
    <w:basedOn w:val="a"/>
    <w:rsid w:val="00B17D77"/>
    <w:pPr>
      <w:widowControl/>
      <w:spacing w:before="100" w:after="100"/>
      <w:jc w:val="left"/>
    </w:pPr>
    <w:rPr>
      <w:rFonts w:ascii="Arial Unicode MS" w:eastAsia="Arial Unicode MS" w:hAnsi="Arial Unicode MS"/>
      <w:color w:val="000000"/>
      <w:kern w:val="0"/>
      <w:sz w:val="24"/>
      <w:szCs w:val="20"/>
    </w:rPr>
  </w:style>
  <w:style w:type="paragraph" w:styleId="a6">
    <w:name w:val="Body Text"/>
    <w:basedOn w:val="a"/>
    <w:rsid w:val="00B17D77"/>
    <w:pPr>
      <w:spacing w:after="120"/>
    </w:pPr>
  </w:style>
  <w:style w:type="paragraph" w:styleId="a7">
    <w:name w:val="header"/>
    <w:basedOn w:val="a"/>
    <w:link w:val="Char"/>
    <w:rsid w:val="00B17D77"/>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B17D77"/>
    <w:rPr>
      <w:rFonts w:eastAsia="宋体"/>
      <w:kern w:val="2"/>
      <w:sz w:val="18"/>
      <w:szCs w:val="18"/>
      <w:lang w:val="en-US" w:eastAsia="zh-CN" w:bidi="ar-SA"/>
    </w:rPr>
  </w:style>
  <w:style w:type="character" w:styleId="a8">
    <w:name w:val="page number"/>
    <w:basedOn w:val="a1"/>
    <w:rsid w:val="00B17D77"/>
  </w:style>
  <w:style w:type="paragraph" w:styleId="a9">
    <w:name w:val="footer"/>
    <w:basedOn w:val="a"/>
    <w:link w:val="Char0"/>
    <w:rsid w:val="00B17D77"/>
    <w:pPr>
      <w:tabs>
        <w:tab w:val="center" w:pos="4153"/>
        <w:tab w:val="right" w:pos="8306"/>
      </w:tabs>
      <w:snapToGrid w:val="0"/>
      <w:jc w:val="left"/>
    </w:pPr>
    <w:rPr>
      <w:sz w:val="18"/>
      <w:szCs w:val="18"/>
    </w:rPr>
  </w:style>
  <w:style w:type="character" w:customStyle="1" w:styleId="Char0">
    <w:name w:val="页脚 Char"/>
    <w:link w:val="a9"/>
    <w:rsid w:val="00B17D77"/>
    <w:rPr>
      <w:rFonts w:eastAsia="宋体"/>
      <w:kern w:val="2"/>
      <w:sz w:val="18"/>
      <w:szCs w:val="18"/>
      <w:lang w:val="en-US" w:eastAsia="zh-CN" w:bidi="ar-SA"/>
    </w:rPr>
  </w:style>
  <w:style w:type="character" w:styleId="aa">
    <w:name w:val="line number"/>
    <w:basedOn w:val="a1"/>
    <w:rsid w:val="00B17D77"/>
  </w:style>
  <w:style w:type="paragraph" w:customStyle="1" w:styleId="CharCharCharCharCharCharChar">
    <w:name w:val="Char Char Char Char Char Char Char"/>
    <w:basedOn w:val="a"/>
    <w:autoRedefine/>
    <w:rsid w:val="00B17D77"/>
    <w:pPr>
      <w:widowControl/>
      <w:tabs>
        <w:tab w:val="right" w:pos="8494"/>
      </w:tabs>
      <w:spacing w:after="160" w:line="240" w:lineRule="exact"/>
      <w:jc w:val="left"/>
    </w:pPr>
    <w:rPr>
      <w:rFonts w:ascii="Verdana" w:eastAsia="仿宋_GB2312" w:hAnsi="Verdana"/>
      <w:kern w:val="0"/>
      <w:sz w:val="24"/>
      <w:szCs w:val="20"/>
      <w:lang w:eastAsia="en-US"/>
    </w:rPr>
  </w:style>
  <w:style w:type="table" w:styleId="ab">
    <w:name w:val="Table Grid"/>
    <w:basedOn w:val="a2"/>
    <w:rsid w:val="00B17D7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caption"/>
    <w:basedOn w:val="a"/>
    <w:next w:val="a"/>
    <w:qFormat/>
    <w:rsid w:val="00B17D77"/>
    <w:rPr>
      <w:rFonts w:ascii="Cambria" w:eastAsia="黑体" w:hAnsi="Cambria"/>
      <w:sz w:val="20"/>
      <w:szCs w:val="20"/>
    </w:rPr>
  </w:style>
  <w:style w:type="character" w:customStyle="1" w:styleId="WW8Num2z0">
    <w:name w:val="WW8Num2z0"/>
    <w:rsid w:val="00B17D77"/>
    <w:rPr>
      <w:rFonts w:ascii="OpenSymbol" w:hAnsi="OpenSymbol" w:cs="Times New Roman"/>
    </w:rPr>
  </w:style>
  <w:style w:type="character" w:customStyle="1" w:styleId="Absatz-Standardschriftart">
    <w:name w:val="Absatz-Standardschriftart"/>
    <w:rsid w:val="00B17D77"/>
  </w:style>
  <w:style w:type="character" w:customStyle="1" w:styleId="WW8Num4z0">
    <w:name w:val="WW8Num4z0"/>
    <w:rsid w:val="00B17D77"/>
    <w:rPr>
      <w:color w:val="FF0000"/>
    </w:rPr>
  </w:style>
  <w:style w:type="character" w:customStyle="1" w:styleId="WW8Num6z0">
    <w:name w:val="WW8Num6z0"/>
    <w:rsid w:val="00B17D77"/>
    <w:rPr>
      <w:b w:val="0"/>
      <w:sz w:val="24"/>
    </w:rPr>
  </w:style>
  <w:style w:type="character" w:customStyle="1" w:styleId="WW8Num7z0">
    <w:name w:val="WW8Num7z0"/>
    <w:rsid w:val="00B17D77"/>
    <w:rPr>
      <w:sz w:val="28"/>
    </w:rPr>
  </w:style>
  <w:style w:type="character" w:customStyle="1" w:styleId="WW8Num9z0">
    <w:name w:val="WW8Num9z0"/>
    <w:rsid w:val="00B17D77"/>
    <w:rPr>
      <w:b w:val="0"/>
    </w:rPr>
  </w:style>
  <w:style w:type="character" w:customStyle="1" w:styleId="WW8Num10z0">
    <w:name w:val="WW8Num10z0"/>
    <w:rsid w:val="00B17D77"/>
    <w:rPr>
      <w:rFonts w:ascii="宋体" w:eastAsia="宋体" w:hAnsi="宋体" w:cs="Times New Roman"/>
    </w:rPr>
  </w:style>
  <w:style w:type="character" w:customStyle="1" w:styleId="WW8Num10z1">
    <w:name w:val="WW8Num10z1"/>
    <w:rsid w:val="00B17D77"/>
    <w:rPr>
      <w:rFonts w:ascii="Wingdings" w:hAnsi="Wingdings"/>
    </w:rPr>
  </w:style>
  <w:style w:type="character" w:customStyle="1" w:styleId="WW8Num13z0">
    <w:name w:val="WW8Num13z0"/>
    <w:rsid w:val="00B17D77"/>
    <w:rPr>
      <w:color w:val="FF0000"/>
    </w:rPr>
  </w:style>
  <w:style w:type="character" w:customStyle="1" w:styleId="WW8Num14z0">
    <w:name w:val="WW8Num14z0"/>
    <w:rsid w:val="00B17D77"/>
    <w:rPr>
      <w:color w:val="FF0000"/>
    </w:rPr>
  </w:style>
  <w:style w:type="character" w:customStyle="1" w:styleId="WW8Num22z0">
    <w:name w:val="WW8Num22z0"/>
    <w:rsid w:val="00B17D77"/>
    <w:rPr>
      <w:rFonts w:ascii="Wingdings" w:hAnsi="Wingdings"/>
      <w:sz w:val="20"/>
    </w:rPr>
  </w:style>
  <w:style w:type="character" w:customStyle="1" w:styleId="WW8Num29z0">
    <w:name w:val="WW8Num29z0"/>
    <w:rsid w:val="00B17D77"/>
    <w:rPr>
      <w:rFonts w:ascii="黑体" w:eastAsia="黑体" w:hAnsi="黑体"/>
      <w:sz w:val="36"/>
    </w:rPr>
  </w:style>
  <w:style w:type="character" w:customStyle="1" w:styleId="10">
    <w:name w:val="默认段落字体1"/>
    <w:rsid w:val="00B17D77"/>
  </w:style>
  <w:style w:type="character" w:styleId="ad">
    <w:name w:val="Hyperlink"/>
    <w:rsid w:val="00B17D77"/>
    <w:rPr>
      <w:color w:val="0000FF"/>
      <w:u w:val="single"/>
    </w:rPr>
  </w:style>
  <w:style w:type="character" w:styleId="ae">
    <w:name w:val="Strong"/>
    <w:qFormat/>
    <w:rsid w:val="00B17D77"/>
    <w:rPr>
      <w:b/>
      <w:bCs/>
    </w:rPr>
  </w:style>
  <w:style w:type="paragraph" w:customStyle="1" w:styleId="11">
    <w:name w:val="标题1"/>
    <w:basedOn w:val="a"/>
    <w:next w:val="a6"/>
    <w:rsid w:val="00B17D77"/>
    <w:pPr>
      <w:keepNext/>
      <w:suppressAutoHyphens/>
      <w:spacing w:before="240" w:after="120"/>
    </w:pPr>
    <w:rPr>
      <w:rFonts w:cs="新华宋体"/>
      <w:kern w:val="1"/>
      <w:sz w:val="28"/>
      <w:szCs w:val="28"/>
      <w:lang w:eastAsia="ar-SA"/>
    </w:rPr>
  </w:style>
  <w:style w:type="paragraph" w:styleId="af">
    <w:name w:val="List"/>
    <w:basedOn w:val="a6"/>
    <w:rsid w:val="00B17D77"/>
    <w:pPr>
      <w:suppressAutoHyphens/>
      <w:spacing w:after="0"/>
    </w:pPr>
    <w:rPr>
      <w:rFonts w:cs="新华宋体"/>
      <w:kern w:val="1"/>
      <w:sz w:val="24"/>
      <w:szCs w:val="20"/>
      <w:lang w:eastAsia="ar-SA"/>
    </w:rPr>
  </w:style>
  <w:style w:type="paragraph" w:customStyle="1" w:styleId="af0">
    <w:name w:val="标签"/>
    <w:basedOn w:val="a"/>
    <w:rsid w:val="00B17D77"/>
    <w:pPr>
      <w:suppressLineNumbers/>
      <w:suppressAutoHyphens/>
      <w:spacing w:before="120" w:after="120"/>
    </w:pPr>
    <w:rPr>
      <w:rFonts w:cs="新华宋体"/>
      <w:i/>
      <w:iCs/>
      <w:kern w:val="1"/>
      <w:szCs w:val="21"/>
      <w:lang w:eastAsia="ar-SA"/>
    </w:rPr>
  </w:style>
  <w:style w:type="paragraph" w:customStyle="1" w:styleId="af1">
    <w:name w:val="目录"/>
    <w:basedOn w:val="a"/>
    <w:rsid w:val="00B17D77"/>
    <w:pPr>
      <w:suppressLineNumbers/>
      <w:suppressAutoHyphens/>
    </w:pPr>
    <w:rPr>
      <w:rFonts w:cs="新华宋体"/>
      <w:kern w:val="1"/>
      <w:szCs w:val="20"/>
      <w:lang w:eastAsia="ar-SA"/>
    </w:rPr>
  </w:style>
  <w:style w:type="paragraph" w:customStyle="1" w:styleId="21">
    <w:name w:val="正文文本缩进 21"/>
    <w:basedOn w:val="a"/>
    <w:rsid w:val="00B17D77"/>
    <w:pPr>
      <w:suppressAutoHyphens/>
      <w:ind w:firstLine="210"/>
    </w:pPr>
    <w:rPr>
      <w:rFonts w:ascii="宋体" w:hAnsi="宋体"/>
      <w:kern w:val="1"/>
      <w:lang w:eastAsia="ar-SA"/>
    </w:rPr>
  </w:style>
  <w:style w:type="paragraph" w:customStyle="1" w:styleId="CharChar1CharCharCharCharCharCharCharCharCharCharCharCharChar">
    <w:name w:val="Char Char1 Char Char Char Char Char Char Char Char Char Char Char Char Char"/>
    <w:basedOn w:val="a"/>
    <w:rsid w:val="00B17D77"/>
    <w:pPr>
      <w:suppressAutoHyphens/>
      <w:spacing w:line="360" w:lineRule="auto"/>
    </w:pPr>
    <w:rPr>
      <w:rFonts w:ascii="Tahoma" w:hAnsi="Tahoma"/>
      <w:kern w:val="1"/>
      <w:sz w:val="24"/>
      <w:szCs w:val="20"/>
      <w:lang w:eastAsia="ar-SA"/>
    </w:rPr>
  </w:style>
  <w:style w:type="paragraph" w:customStyle="1" w:styleId="CharCharChar">
    <w:name w:val="Char Char Char"/>
    <w:basedOn w:val="a"/>
    <w:rsid w:val="00B17D77"/>
    <w:pPr>
      <w:suppressAutoHyphens/>
      <w:spacing w:line="360" w:lineRule="auto"/>
    </w:pPr>
    <w:rPr>
      <w:rFonts w:ascii="Tahoma" w:hAnsi="Tahoma"/>
      <w:kern w:val="1"/>
      <w:sz w:val="24"/>
      <w:szCs w:val="20"/>
      <w:lang w:eastAsia="ar-SA"/>
    </w:rPr>
  </w:style>
  <w:style w:type="paragraph" w:customStyle="1" w:styleId="CharChar1CharCharCharCharCharCharCharCharCharChar">
    <w:name w:val="Char Char1 Char Char Char Char Char Char Char Char Char Char"/>
    <w:basedOn w:val="a"/>
    <w:rsid w:val="00B17D77"/>
    <w:pPr>
      <w:suppressAutoHyphens/>
      <w:spacing w:line="360" w:lineRule="auto"/>
    </w:pPr>
    <w:rPr>
      <w:rFonts w:ascii="Tahoma" w:hAnsi="Tahoma"/>
      <w:kern w:val="1"/>
      <w:sz w:val="24"/>
      <w:szCs w:val="20"/>
      <w:lang w:eastAsia="ar-SA"/>
    </w:rPr>
  </w:style>
  <w:style w:type="paragraph" w:customStyle="1" w:styleId="Web">
    <w:name w:val="普通 (Web)"/>
    <w:basedOn w:val="a"/>
    <w:rsid w:val="00B17D77"/>
    <w:pPr>
      <w:widowControl/>
      <w:suppressAutoHyphens/>
      <w:spacing w:before="100" w:after="100" w:line="432" w:lineRule="atLeast"/>
      <w:ind w:firstLine="810"/>
      <w:jc w:val="left"/>
    </w:pPr>
    <w:rPr>
      <w:rFonts w:ascii="仿宋_GB2312" w:eastAsia="仿宋_GB2312" w:hAnsi="仿宋_GB2312"/>
      <w:spacing w:val="30"/>
      <w:kern w:val="1"/>
      <w:sz w:val="28"/>
      <w:szCs w:val="20"/>
      <w:lang w:eastAsia="ar-SA"/>
    </w:rPr>
  </w:style>
  <w:style w:type="paragraph" w:customStyle="1" w:styleId="af2">
    <w:name w:val="表格内容"/>
    <w:basedOn w:val="a"/>
    <w:rsid w:val="00B17D77"/>
    <w:pPr>
      <w:suppressLineNumbers/>
      <w:suppressAutoHyphens/>
    </w:pPr>
    <w:rPr>
      <w:kern w:val="1"/>
      <w:szCs w:val="20"/>
      <w:lang w:eastAsia="ar-SA"/>
    </w:rPr>
  </w:style>
  <w:style w:type="paragraph" w:customStyle="1" w:styleId="af3">
    <w:name w:val="表格标题"/>
    <w:basedOn w:val="af2"/>
    <w:rsid w:val="00B17D77"/>
    <w:pPr>
      <w:jc w:val="center"/>
    </w:pPr>
    <w:rPr>
      <w:b/>
      <w:bCs/>
    </w:rPr>
  </w:style>
  <w:style w:type="paragraph" w:customStyle="1" w:styleId="af4">
    <w:name w:val="框内容"/>
    <w:basedOn w:val="a6"/>
    <w:rsid w:val="00B17D77"/>
    <w:pPr>
      <w:suppressAutoHyphens/>
      <w:spacing w:after="0"/>
    </w:pPr>
    <w:rPr>
      <w:kern w:val="1"/>
      <w:sz w:val="24"/>
      <w:szCs w:val="20"/>
      <w:lang w:eastAsia="ar-SA"/>
    </w:rPr>
  </w:style>
  <w:style w:type="paragraph" w:customStyle="1" w:styleId="CharCharChar0">
    <w:name w:val="Char Char Char"/>
    <w:basedOn w:val="a"/>
    <w:rsid w:val="00B17D77"/>
    <w:pPr>
      <w:spacing w:line="360" w:lineRule="auto"/>
    </w:pPr>
    <w:rPr>
      <w:rFonts w:ascii="Tahoma" w:hAnsi="Tahoma"/>
      <w:sz w:val="24"/>
      <w:szCs w:val="20"/>
    </w:rPr>
  </w:style>
  <w:style w:type="character" w:styleId="af5">
    <w:name w:val="annotation reference"/>
    <w:rsid w:val="00B17D77"/>
    <w:rPr>
      <w:sz w:val="21"/>
      <w:szCs w:val="21"/>
    </w:rPr>
  </w:style>
  <w:style w:type="paragraph" w:styleId="af6">
    <w:name w:val="annotation text"/>
    <w:basedOn w:val="a"/>
    <w:rsid w:val="00B17D77"/>
    <w:pPr>
      <w:suppressAutoHyphens/>
      <w:jc w:val="left"/>
    </w:pPr>
    <w:rPr>
      <w:kern w:val="1"/>
      <w:szCs w:val="20"/>
      <w:lang w:eastAsia="ar-SA"/>
    </w:rPr>
  </w:style>
  <w:style w:type="paragraph" w:styleId="af7">
    <w:name w:val="annotation subject"/>
    <w:basedOn w:val="af6"/>
    <w:next w:val="af6"/>
    <w:rsid w:val="00B17D77"/>
    <w:rPr>
      <w:b/>
      <w:bCs/>
    </w:rPr>
  </w:style>
  <w:style w:type="paragraph" w:customStyle="1" w:styleId="CharCharCharCharCharChar">
    <w:name w:val="Char Char Char Char Char Char"/>
    <w:basedOn w:val="a"/>
    <w:autoRedefine/>
    <w:rsid w:val="00B17D77"/>
    <w:pPr>
      <w:tabs>
        <w:tab w:val="num" w:pos="1770"/>
      </w:tabs>
      <w:ind w:left="1770" w:hanging="720"/>
    </w:pPr>
    <w:rPr>
      <w:sz w:val="24"/>
    </w:rPr>
  </w:style>
  <w:style w:type="paragraph" w:customStyle="1" w:styleId="Char1">
    <w:name w:val="Char"/>
    <w:basedOn w:val="a"/>
    <w:rsid w:val="00B17D77"/>
    <w:rPr>
      <w:szCs w:val="20"/>
    </w:rPr>
  </w:style>
  <w:style w:type="paragraph" w:styleId="af8">
    <w:name w:val="List Paragraph"/>
    <w:basedOn w:val="a"/>
    <w:qFormat/>
    <w:rsid w:val="00B17D77"/>
    <w:pPr>
      <w:ind w:firstLineChars="200" w:firstLine="420"/>
    </w:pPr>
    <w:rPr>
      <w:rFonts w:ascii="Calibri" w:hAnsi="Calibri"/>
      <w:szCs w:val="22"/>
    </w:rPr>
  </w:style>
  <w:style w:type="paragraph" w:styleId="af9">
    <w:name w:val="Document Map"/>
    <w:basedOn w:val="a"/>
    <w:link w:val="Char2"/>
    <w:rsid w:val="00B22811"/>
    <w:rPr>
      <w:rFonts w:ascii="宋体"/>
      <w:sz w:val="18"/>
      <w:szCs w:val="18"/>
    </w:rPr>
  </w:style>
  <w:style w:type="character" w:customStyle="1" w:styleId="Char2">
    <w:name w:val="文档结构图 Char"/>
    <w:basedOn w:val="a1"/>
    <w:link w:val="af9"/>
    <w:rsid w:val="00B22811"/>
    <w:rPr>
      <w:rFonts w:ascii="宋体"/>
      <w:kern w:val="2"/>
      <w:sz w:val="18"/>
      <w:szCs w:val="18"/>
    </w:rPr>
  </w:style>
  <w:style w:type="character" w:customStyle="1" w:styleId="1Char">
    <w:name w:val="标题 1 Char"/>
    <w:basedOn w:val="a1"/>
    <w:link w:val="1"/>
    <w:rsid w:val="00B22811"/>
    <w:rPr>
      <w:b/>
      <w:bCs/>
      <w:kern w:val="44"/>
      <w:sz w:val="44"/>
      <w:szCs w:val="44"/>
    </w:rPr>
  </w:style>
  <w:style w:type="paragraph" w:customStyle="1" w:styleId="4CharCharCharCharCharCharCharCharCharCharCharCharChar">
    <w:name w:val="4 Char Char Char Char Char Char Char Char Char Char Char Char Char"/>
    <w:basedOn w:val="a"/>
    <w:rsid w:val="00425A29"/>
    <w:pPr>
      <w:widowControl/>
      <w:spacing w:after="160" w:line="240" w:lineRule="exact"/>
      <w:jc w:val="left"/>
    </w:pPr>
    <w:rPr>
      <w:rFonts w:ascii="Arial" w:eastAsia="Times New Roman" w:hAnsi="Arial" w:cs="Verdana"/>
      <w:b/>
      <w:kern w:val="0"/>
      <w:sz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2363</Words>
  <Characters>13473</Characters>
  <Application>Microsoft Office Word</Application>
  <DocSecurity>0</DocSecurity>
  <Lines>112</Lines>
  <Paragraphs>31</Paragraphs>
  <ScaleCrop>false</ScaleCrop>
  <Company>Microsoft</Company>
  <LinksUpToDate>false</LinksUpToDate>
  <CharactersWithSpaces>15805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山东省重点研发计划项目申报书</dc:title>
  <dc:creator>Microsoft</dc:creator>
  <cp:lastModifiedBy>魏明志</cp:lastModifiedBy>
  <cp:revision>2</cp:revision>
  <dcterms:created xsi:type="dcterms:W3CDTF">2016-03-02T08:33:00Z</dcterms:created>
  <dcterms:modified xsi:type="dcterms:W3CDTF">2016-03-02T08:33:00Z</dcterms:modified>
</cp:coreProperties>
</file>